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84973F" w14:textId="58162ED4" w:rsidR="00065BBD" w:rsidRDefault="00900DDC" w:rsidP="00900DDC">
      <w:pPr>
        <w:pStyle w:val="Tit2"/>
        <w:rPr>
          <w:i/>
        </w:rPr>
      </w:pPr>
      <w:bookmarkStart w:id="0" w:name="_Toc447217328"/>
      <w:bookmarkStart w:id="1" w:name="_Toc454808596"/>
      <w:r>
        <w:t>Modello 3</w:t>
      </w:r>
      <w:r w:rsidR="00C95C3E">
        <w:t xml:space="preserve"> -</w:t>
      </w:r>
      <w:r w:rsidRPr="000774FA">
        <w:t xml:space="preserve"> </w:t>
      </w:r>
      <w:r>
        <w:t>D</w:t>
      </w:r>
      <w:r w:rsidRPr="00900DDC">
        <w:t>ichiarazione sostitutiva di atto notorio</w:t>
      </w:r>
      <w:r w:rsidR="00065BBD">
        <w:rPr>
          <w:rStyle w:val="Rimandonotaapidipagina"/>
        </w:rPr>
        <w:footnoteReference w:id="1"/>
      </w:r>
      <w:r w:rsidR="00065BBD">
        <w:t xml:space="preserve"> </w:t>
      </w:r>
      <w:r w:rsidR="00065BBD" w:rsidRPr="0060585E">
        <w:rPr>
          <w:i/>
        </w:rPr>
        <w:t>(Requisiti di partecipazione)</w:t>
      </w:r>
      <w:bookmarkEnd w:id="0"/>
      <w:bookmarkEnd w:id="1"/>
    </w:p>
    <w:p w14:paraId="0687390B" w14:textId="77777777" w:rsidR="000A788D" w:rsidRDefault="000A788D" w:rsidP="00DC63C1"/>
    <w:p w14:paraId="6E46904D" w14:textId="77777777" w:rsidR="000A788D" w:rsidRPr="000A788D" w:rsidRDefault="000A788D" w:rsidP="000A788D">
      <w:pPr>
        <w:suppressAutoHyphens w:val="0"/>
        <w:spacing w:after="160" w:line="259" w:lineRule="auto"/>
        <w:ind w:left="4820"/>
        <w:jc w:val="left"/>
        <w:rPr>
          <w:rFonts w:ascii="Times New Roman" w:hAnsi="Times New Roman" w:cs="Times New Roman"/>
          <w:kern w:val="0"/>
          <w:sz w:val="24"/>
          <w:szCs w:val="24"/>
          <w:lang w:eastAsia="en-US"/>
        </w:rPr>
      </w:pPr>
      <w:r w:rsidRPr="000A788D">
        <w:rPr>
          <w:kern w:val="0"/>
          <w:sz w:val="22"/>
          <w:lang w:eastAsia="en-US"/>
        </w:rPr>
        <w:t>Spett.le</w:t>
      </w:r>
    </w:p>
    <w:p w14:paraId="241AC054" w14:textId="77777777" w:rsidR="000A788D" w:rsidRPr="005E3A99" w:rsidRDefault="000A788D" w:rsidP="000A788D">
      <w:pPr>
        <w:suppressAutoHyphens w:val="0"/>
        <w:spacing w:after="160" w:line="318" w:lineRule="atLeast"/>
        <w:ind w:left="4820"/>
        <w:jc w:val="left"/>
        <w:rPr>
          <w:kern w:val="0"/>
          <w:lang w:eastAsia="en-US"/>
        </w:rPr>
      </w:pPr>
      <w:r w:rsidRPr="005E3A99">
        <w:rPr>
          <w:b/>
          <w:bCs/>
          <w:kern w:val="0"/>
          <w:lang w:eastAsia="en-US"/>
        </w:rPr>
        <w:t>Regione Autonoma della Sardegna</w:t>
      </w:r>
      <w:r w:rsidRPr="005E3A99">
        <w:rPr>
          <w:kern w:val="0"/>
          <w:lang w:eastAsia="en-US"/>
        </w:rPr>
        <w:br/>
        <w:t xml:space="preserve">Assessorato del Lavoro, Formazione Professionale, </w:t>
      </w:r>
      <w:r w:rsidRPr="005E3A99">
        <w:rPr>
          <w:kern w:val="0"/>
          <w:lang w:eastAsia="en-US"/>
        </w:rPr>
        <w:br/>
        <w:t xml:space="preserve">Cooperazione e Sicurezza Sociale - </w:t>
      </w:r>
      <w:r w:rsidRPr="005E3A99">
        <w:rPr>
          <w:kern w:val="0"/>
          <w:lang w:eastAsia="en-US"/>
        </w:rPr>
        <w:br/>
      </w:r>
      <w:r w:rsidRPr="005E3A99">
        <w:rPr>
          <w:bCs/>
          <w:kern w:val="0"/>
        </w:rPr>
        <w:t xml:space="preserve">Direzione generale </w:t>
      </w:r>
      <w:r w:rsidRPr="005E3A99">
        <w:rPr>
          <w:kern w:val="0"/>
          <w:lang w:eastAsia="en-US"/>
        </w:rPr>
        <w:t>del Lavoro, Formazione Professionale, Cooperazione e Sicurezza Sociale</w:t>
      </w:r>
    </w:p>
    <w:p w14:paraId="315125B7" w14:textId="77777777" w:rsidR="000A788D" w:rsidRPr="005E3A99" w:rsidRDefault="000A788D" w:rsidP="000A788D">
      <w:pPr>
        <w:suppressAutoHyphens w:val="0"/>
        <w:spacing w:after="160" w:line="318" w:lineRule="atLeast"/>
        <w:ind w:left="4820"/>
        <w:jc w:val="left"/>
        <w:rPr>
          <w:kern w:val="0"/>
          <w:lang w:eastAsia="en-US"/>
        </w:rPr>
      </w:pPr>
      <w:r w:rsidRPr="005E3A99">
        <w:rPr>
          <w:bCs/>
          <w:kern w:val="0"/>
        </w:rPr>
        <w:t>Servizio</w:t>
      </w:r>
      <w:r w:rsidRPr="005E3A99">
        <w:rPr>
          <w:kern w:val="0"/>
          <w:lang w:eastAsia="en-US"/>
        </w:rPr>
        <w:t xml:space="preserve"> Formazione </w:t>
      </w:r>
    </w:p>
    <w:p w14:paraId="1120B719" w14:textId="77777777" w:rsidR="000A788D" w:rsidRPr="005E3A99" w:rsidRDefault="006F53EB" w:rsidP="000A788D">
      <w:pPr>
        <w:suppressAutoHyphens w:val="0"/>
        <w:spacing w:after="160" w:line="318" w:lineRule="atLeast"/>
        <w:ind w:left="4820"/>
        <w:jc w:val="left"/>
        <w:rPr>
          <w:kern w:val="0"/>
          <w:lang w:eastAsia="en-US"/>
        </w:rPr>
      </w:pPr>
      <w:hyperlink r:id="rId10" w:history="1">
        <w:r w:rsidR="000A788D" w:rsidRPr="005E3A99">
          <w:rPr>
            <w:color w:val="180F73"/>
            <w:kern w:val="0"/>
            <w:u w:val="single"/>
            <w:lang w:eastAsia="en-US"/>
          </w:rPr>
          <w:t>lavoro@pec.regione.sardegna.it</w:t>
        </w:r>
      </w:hyperlink>
    </w:p>
    <w:p w14:paraId="2F1CF6DA" w14:textId="77777777" w:rsidR="000A788D" w:rsidRPr="000A788D" w:rsidRDefault="000A788D" w:rsidP="000A788D">
      <w:pPr>
        <w:widowControl w:val="0"/>
        <w:suppressAutoHyphens w:val="0"/>
        <w:autoSpaceDE w:val="0"/>
        <w:autoSpaceDN w:val="0"/>
        <w:adjustRightInd w:val="0"/>
        <w:spacing w:after="160" w:line="259" w:lineRule="auto"/>
        <w:ind w:right="284"/>
        <w:rPr>
          <w:b/>
          <w:kern w:val="0"/>
          <w:sz w:val="22"/>
          <w:lang w:eastAsia="en-US"/>
        </w:rPr>
      </w:pPr>
    </w:p>
    <w:p w14:paraId="3B326F8C" w14:textId="77777777" w:rsidR="00DC63C1" w:rsidRDefault="000A788D" w:rsidP="00DC63C1">
      <w:pPr>
        <w:spacing w:line="240" w:lineRule="auto"/>
        <w:ind w:left="709" w:hanging="851"/>
        <w:rPr>
          <w:b/>
        </w:rPr>
      </w:pPr>
      <w:r w:rsidRPr="000A788D">
        <w:rPr>
          <w:b/>
        </w:rPr>
        <w:t xml:space="preserve">Oggetto: </w:t>
      </w:r>
      <w:r w:rsidR="00DC63C1">
        <w:rPr>
          <w:b/>
        </w:rPr>
        <w:t>A</w:t>
      </w:r>
      <w:r w:rsidR="00DC63C1" w:rsidRPr="003D2CDF">
        <w:rPr>
          <w:b/>
        </w:rPr>
        <w:t>vviso</w:t>
      </w:r>
      <w:r w:rsidR="00DC63C1">
        <w:rPr>
          <w:b/>
        </w:rPr>
        <w:t xml:space="preserve"> </w:t>
      </w:r>
      <w:r w:rsidR="00DC63C1" w:rsidRPr="003D2CDF">
        <w:rPr>
          <w:b/>
        </w:rPr>
        <w:t xml:space="preserve">per il finanziamento di </w:t>
      </w:r>
      <w:r w:rsidR="00DC63C1">
        <w:rPr>
          <w:b/>
        </w:rPr>
        <w:t>“P</w:t>
      </w:r>
      <w:r w:rsidR="00DC63C1" w:rsidRPr="003D2CDF">
        <w:rPr>
          <w:b/>
        </w:rPr>
        <w:t xml:space="preserve">ercorsi triennali di </w:t>
      </w:r>
      <w:r w:rsidR="00DC63C1">
        <w:rPr>
          <w:b/>
        </w:rPr>
        <w:t>I</w:t>
      </w:r>
      <w:r w:rsidR="00DC63C1" w:rsidRPr="003D2CDF">
        <w:rPr>
          <w:b/>
        </w:rPr>
        <w:t xml:space="preserve">struzione e </w:t>
      </w:r>
      <w:r w:rsidR="00DC63C1">
        <w:rPr>
          <w:b/>
        </w:rPr>
        <w:t>Formazione Professionale (</w:t>
      </w:r>
      <w:proofErr w:type="spellStart"/>
      <w:r w:rsidR="00DC63C1">
        <w:rPr>
          <w:b/>
        </w:rPr>
        <w:t>IeFP</w:t>
      </w:r>
      <w:proofErr w:type="spellEnd"/>
      <w:r w:rsidR="00DC63C1" w:rsidRPr="003D2CDF">
        <w:rPr>
          <w:b/>
        </w:rPr>
        <w:t>)</w:t>
      </w:r>
      <w:r w:rsidR="00DC63C1">
        <w:rPr>
          <w:b/>
        </w:rPr>
        <w:t>”</w:t>
      </w:r>
      <w:r w:rsidR="00DC63C1" w:rsidRPr="003D2CDF">
        <w:rPr>
          <w:b/>
        </w:rPr>
        <w:t xml:space="preserve"> Programma Operativo Regionale FSE 2014-2020</w:t>
      </w:r>
      <w:r w:rsidR="00DC63C1">
        <w:rPr>
          <w:b/>
        </w:rPr>
        <w:t xml:space="preserve"> </w:t>
      </w:r>
      <w:r w:rsidR="00DC63C1" w:rsidRPr="003D2CDF">
        <w:rPr>
          <w:b/>
        </w:rPr>
        <w:t>Regione Autonoma della Sardegna</w:t>
      </w:r>
      <w:r w:rsidR="00DC63C1">
        <w:rPr>
          <w:b/>
        </w:rPr>
        <w:t xml:space="preserve"> </w:t>
      </w:r>
    </w:p>
    <w:p w14:paraId="18EE303E" w14:textId="77777777" w:rsidR="00DC63C1" w:rsidRDefault="00DC63C1" w:rsidP="00DC63C1">
      <w:pPr>
        <w:spacing w:line="240" w:lineRule="auto"/>
        <w:ind w:left="709" w:hanging="1"/>
        <w:rPr>
          <w:b/>
        </w:rPr>
      </w:pPr>
      <w:r w:rsidRPr="003D2CDF">
        <w:rPr>
          <w:b/>
        </w:rPr>
        <w:t>CCI 2014IT05SFOP021</w:t>
      </w:r>
      <w:r>
        <w:rPr>
          <w:b/>
        </w:rPr>
        <w:t xml:space="preserve"> </w:t>
      </w:r>
      <w:r w:rsidRPr="003D2CDF">
        <w:rPr>
          <w:b/>
        </w:rPr>
        <w:t>Asse prioritario 3 – Istruzione e formazione</w:t>
      </w:r>
      <w:r>
        <w:rPr>
          <w:b/>
        </w:rPr>
        <w:t xml:space="preserve"> </w:t>
      </w:r>
    </w:p>
    <w:p w14:paraId="0536C897" w14:textId="1AD36766" w:rsidR="000A788D" w:rsidRDefault="000A788D" w:rsidP="00DC63C1">
      <w:pPr>
        <w:spacing w:after="120" w:line="240" w:lineRule="auto"/>
        <w:ind w:left="709" w:hanging="1"/>
        <w:rPr>
          <w:b/>
        </w:rPr>
      </w:pPr>
      <w:r w:rsidRPr="000A788D">
        <w:rPr>
          <w:b/>
        </w:rPr>
        <w:t>Dichiarazione sostitutiva di atto notorio (requisiti di partecipazione).</w:t>
      </w:r>
    </w:p>
    <w:p w14:paraId="5FB29082" w14:textId="77777777" w:rsidR="0057128D" w:rsidRPr="000A788D" w:rsidRDefault="0057128D" w:rsidP="00DC63C1">
      <w:pPr>
        <w:spacing w:after="120" w:line="240" w:lineRule="auto"/>
        <w:ind w:left="709" w:hanging="1"/>
        <w:rPr>
          <w:b/>
          <w:kern w:val="0"/>
          <w:sz w:val="22"/>
          <w:lang w:eastAsia="en-US"/>
        </w:rPr>
      </w:pPr>
    </w:p>
    <w:tbl>
      <w:tblPr>
        <w:tblStyle w:val="Tabellagriglia3-colore515"/>
        <w:tblW w:w="4961" w:type="pct"/>
        <w:tblLayout w:type="fixed"/>
        <w:tblLook w:val="04A0" w:firstRow="1" w:lastRow="0" w:firstColumn="1" w:lastColumn="0" w:noHBand="0" w:noVBand="1"/>
      </w:tblPr>
      <w:tblGrid>
        <w:gridCol w:w="1395"/>
        <w:gridCol w:w="2794"/>
        <w:gridCol w:w="735"/>
        <w:gridCol w:w="2839"/>
        <w:gridCol w:w="1150"/>
        <w:gridCol w:w="864"/>
      </w:tblGrid>
      <w:tr w:rsidR="000A788D" w:rsidRPr="000A788D" w14:paraId="75297089" w14:textId="77777777" w:rsidTr="003D2CD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000" w:type="pct"/>
            <w:gridSpan w:val="6"/>
          </w:tcPr>
          <w:p w14:paraId="21B9EF98" w14:textId="77777777" w:rsidR="000A788D" w:rsidRPr="000A788D" w:rsidRDefault="000A788D" w:rsidP="000A788D">
            <w:pPr>
              <w:suppressAutoHyphens w:val="0"/>
              <w:spacing w:line="240" w:lineRule="auto"/>
              <w:jc w:val="center"/>
              <w:rPr>
                <w:smallCaps/>
                <w:kern w:val="0"/>
                <w:sz w:val="22"/>
                <w:szCs w:val="22"/>
                <w:lang w:eastAsia="en-US"/>
              </w:rPr>
            </w:pPr>
            <w:r w:rsidRPr="000A788D">
              <w:rPr>
                <w:smallCaps/>
                <w:kern w:val="0"/>
                <w:sz w:val="22"/>
                <w:szCs w:val="22"/>
                <w:lang w:eastAsia="en-US"/>
              </w:rPr>
              <w:t xml:space="preserve">_l_      </w:t>
            </w:r>
            <w:proofErr w:type="spellStart"/>
            <w:r w:rsidRPr="000A788D">
              <w:rPr>
                <w:smallCaps/>
                <w:kern w:val="0"/>
                <w:sz w:val="22"/>
                <w:szCs w:val="22"/>
                <w:lang w:eastAsia="en-US"/>
              </w:rPr>
              <w:t>sottoscritt</w:t>
            </w:r>
            <w:proofErr w:type="spellEnd"/>
            <w:r w:rsidRPr="000A788D">
              <w:rPr>
                <w:smallCaps/>
                <w:kern w:val="0"/>
                <w:sz w:val="22"/>
                <w:szCs w:val="22"/>
                <w:lang w:eastAsia="en-US"/>
              </w:rPr>
              <w:t>_</w:t>
            </w:r>
          </w:p>
        </w:tc>
      </w:tr>
      <w:tr w:rsidR="000A788D" w:rsidRPr="000A788D" w14:paraId="1CFCF77F" w14:textId="77777777" w:rsidTr="003D2C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3" w:type="pct"/>
            <w:vMerge w:val="restart"/>
          </w:tcPr>
          <w:p w14:paraId="51CF1B33" w14:textId="7DFA1C8B" w:rsidR="000A788D" w:rsidRPr="000A788D" w:rsidRDefault="000A788D" w:rsidP="000B05C7">
            <w:pPr>
              <w:suppressAutoHyphens w:val="0"/>
              <w:spacing w:line="240" w:lineRule="auto"/>
              <w:jc w:val="left"/>
              <w:rPr>
                <w:smallCaps/>
                <w:kern w:val="0"/>
                <w:sz w:val="14"/>
                <w:szCs w:val="22"/>
                <w:lang w:eastAsia="en-US"/>
              </w:rPr>
            </w:pPr>
            <w:r w:rsidRPr="000A788D">
              <w:rPr>
                <w:smallCaps/>
                <w:kern w:val="0"/>
                <w:sz w:val="14"/>
                <w:szCs w:val="22"/>
                <w:lang w:eastAsia="en-US"/>
              </w:rPr>
              <w:t xml:space="preserve">Dati identificativi del rappresentante </w:t>
            </w:r>
            <w:r w:rsidR="00F679BF">
              <w:rPr>
                <w:smallCaps/>
                <w:kern w:val="0"/>
                <w:sz w:val="14"/>
                <w:szCs w:val="22"/>
                <w:lang w:eastAsia="en-US"/>
              </w:rPr>
              <w:t>firmatario</w:t>
            </w:r>
            <w:bookmarkStart w:id="2" w:name="_GoBack"/>
            <w:bookmarkEnd w:id="2"/>
          </w:p>
        </w:tc>
        <w:tc>
          <w:tcPr>
            <w:tcW w:w="1805" w:type="pct"/>
            <w:gridSpan w:val="2"/>
          </w:tcPr>
          <w:p w14:paraId="11534EDE"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Cognome</w:t>
            </w:r>
          </w:p>
        </w:tc>
        <w:tc>
          <w:tcPr>
            <w:tcW w:w="2482" w:type="pct"/>
            <w:gridSpan w:val="3"/>
          </w:tcPr>
          <w:p w14:paraId="44055E3C"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Nome</w:t>
            </w:r>
          </w:p>
        </w:tc>
      </w:tr>
      <w:tr w:rsidR="000A788D" w:rsidRPr="000A788D" w14:paraId="4346F9AA" w14:textId="77777777" w:rsidTr="003D2CDF">
        <w:tc>
          <w:tcPr>
            <w:cnfStyle w:val="001000000000" w:firstRow="0" w:lastRow="0" w:firstColumn="1" w:lastColumn="0" w:oddVBand="0" w:evenVBand="0" w:oddHBand="0" w:evenHBand="0" w:firstRowFirstColumn="0" w:firstRowLastColumn="0" w:lastRowFirstColumn="0" w:lastRowLastColumn="0"/>
            <w:tcW w:w="713" w:type="pct"/>
            <w:vMerge/>
          </w:tcPr>
          <w:p w14:paraId="2FAF727E" w14:textId="77777777" w:rsidR="000A788D" w:rsidRPr="000A788D" w:rsidRDefault="000A788D" w:rsidP="000A788D">
            <w:pPr>
              <w:suppressAutoHyphens w:val="0"/>
              <w:spacing w:line="240" w:lineRule="auto"/>
              <w:jc w:val="right"/>
              <w:rPr>
                <w:kern w:val="0"/>
                <w:sz w:val="22"/>
                <w:szCs w:val="22"/>
                <w:lang w:eastAsia="en-US"/>
              </w:rPr>
            </w:pPr>
          </w:p>
        </w:tc>
        <w:tc>
          <w:tcPr>
            <w:tcW w:w="1805" w:type="pct"/>
            <w:gridSpan w:val="2"/>
          </w:tcPr>
          <w:p w14:paraId="78C81DD1"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2"/>
                <w:szCs w:val="22"/>
                <w:lang w:eastAsia="en-US"/>
              </w:rPr>
            </w:pPr>
          </w:p>
        </w:tc>
        <w:tc>
          <w:tcPr>
            <w:tcW w:w="2482" w:type="pct"/>
            <w:gridSpan w:val="3"/>
          </w:tcPr>
          <w:p w14:paraId="302CD728"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2"/>
                <w:szCs w:val="22"/>
                <w:lang w:eastAsia="en-US"/>
              </w:rPr>
            </w:pPr>
          </w:p>
        </w:tc>
      </w:tr>
      <w:tr w:rsidR="000A788D" w:rsidRPr="000A788D" w14:paraId="4952E340" w14:textId="77777777" w:rsidTr="003D2C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3" w:type="pct"/>
            <w:vMerge/>
          </w:tcPr>
          <w:p w14:paraId="14E4CA53" w14:textId="77777777" w:rsidR="000A788D" w:rsidRPr="000A788D" w:rsidRDefault="000A788D" w:rsidP="000A788D">
            <w:pPr>
              <w:suppressAutoHyphens w:val="0"/>
              <w:spacing w:line="240" w:lineRule="auto"/>
              <w:jc w:val="right"/>
              <w:rPr>
                <w:kern w:val="0"/>
                <w:sz w:val="22"/>
                <w:szCs w:val="22"/>
                <w:lang w:eastAsia="en-US"/>
              </w:rPr>
            </w:pPr>
          </w:p>
        </w:tc>
        <w:tc>
          <w:tcPr>
            <w:tcW w:w="1805" w:type="pct"/>
            <w:gridSpan w:val="2"/>
          </w:tcPr>
          <w:p w14:paraId="28328448"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Codice fiscale</w:t>
            </w:r>
          </w:p>
        </w:tc>
        <w:tc>
          <w:tcPr>
            <w:tcW w:w="2482" w:type="pct"/>
            <w:gridSpan w:val="3"/>
          </w:tcPr>
          <w:p w14:paraId="3509857D"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Natura della carica (specificare)</w:t>
            </w:r>
          </w:p>
        </w:tc>
      </w:tr>
      <w:tr w:rsidR="000A788D" w:rsidRPr="000A788D" w14:paraId="14017E52" w14:textId="77777777" w:rsidTr="003D2CDF">
        <w:trPr>
          <w:trHeight w:val="247"/>
        </w:trPr>
        <w:tc>
          <w:tcPr>
            <w:cnfStyle w:val="001000000000" w:firstRow="0" w:lastRow="0" w:firstColumn="1" w:lastColumn="0" w:oddVBand="0" w:evenVBand="0" w:oddHBand="0" w:evenHBand="0" w:firstRowFirstColumn="0" w:firstRowLastColumn="0" w:lastRowFirstColumn="0" w:lastRowLastColumn="0"/>
            <w:tcW w:w="713" w:type="pct"/>
            <w:vMerge/>
          </w:tcPr>
          <w:p w14:paraId="0BE4FC19" w14:textId="77777777" w:rsidR="000A788D" w:rsidRPr="000A788D" w:rsidRDefault="000A788D" w:rsidP="000A788D">
            <w:pPr>
              <w:suppressAutoHyphens w:val="0"/>
              <w:spacing w:line="240" w:lineRule="auto"/>
              <w:jc w:val="right"/>
              <w:rPr>
                <w:kern w:val="0"/>
                <w:sz w:val="22"/>
                <w:szCs w:val="22"/>
                <w:lang w:eastAsia="en-US"/>
              </w:rPr>
            </w:pPr>
          </w:p>
        </w:tc>
        <w:tc>
          <w:tcPr>
            <w:tcW w:w="1805" w:type="pct"/>
            <w:gridSpan w:val="2"/>
          </w:tcPr>
          <w:p w14:paraId="6AA8097F"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2"/>
                <w:szCs w:val="22"/>
                <w:lang w:eastAsia="en-US"/>
              </w:rPr>
            </w:pPr>
          </w:p>
        </w:tc>
        <w:tc>
          <w:tcPr>
            <w:tcW w:w="2482" w:type="pct"/>
            <w:gridSpan w:val="3"/>
          </w:tcPr>
          <w:p w14:paraId="4B8132BD"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kern w:val="0"/>
                <w:sz w:val="18"/>
                <w:szCs w:val="22"/>
                <w:lang w:eastAsia="en-US"/>
              </w:rPr>
            </w:pPr>
            <w:r w:rsidRPr="000A788D">
              <w:rPr>
                <w:kern w:val="0"/>
                <w:sz w:val="18"/>
                <w:szCs w:val="18"/>
                <w:lang w:eastAsia="en-US"/>
              </w:rPr>
              <w:sym w:font="Wingdings" w:char="F0A8"/>
            </w:r>
            <w:r w:rsidRPr="000A788D">
              <w:rPr>
                <w:kern w:val="0"/>
                <w:sz w:val="18"/>
                <w:szCs w:val="22"/>
                <w:lang w:eastAsia="en-US"/>
              </w:rPr>
              <w:t xml:space="preserve"> legale rappresentante </w:t>
            </w:r>
          </w:p>
          <w:p w14:paraId="36846230" w14:textId="77777777" w:rsid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kern w:val="0"/>
                <w:sz w:val="18"/>
                <w:szCs w:val="22"/>
                <w:lang w:eastAsia="en-US"/>
              </w:rPr>
            </w:pPr>
            <w:r w:rsidRPr="000A788D">
              <w:rPr>
                <w:kern w:val="0"/>
                <w:sz w:val="18"/>
                <w:szCs w:val="18"/>
                <w:lang w:eastAsia="en-US"/>
              </w:rPr>
              <w:sym w:font="Wingdings" w:char="F0A8"/>
            </w:r>
            <w:r w:rsidRPr="000A788D">
              <w:rPr>
                <w:kern w:val="0"/>
                <w:sz w:val="18"/>
                <w:szCs w:val="22"/>
                <w:lang w:eastAsia="en-US"/>
              </w:rPr>
              <w:t xml:space="preserve"> procuratore speciale del legale rappresentante</w:t>
            </w:r>
          </w:p>
          <w:p w14:paraId="0E566589" w14:textId="77777777" w:rsidR="00D621A5" w:rsidRPr="00AA1021" w:rsidRDefault="00D621A5" w:rsidP="00C77C27">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kern w:val="0"/>
                <w:sz w:val="18"/>
                <w:szCs w:val="22"/>
                <w:lang w:eastAsia="en-US"/>
              </w:rPr>
            </w:pPr>
            <w:r w:rsidRPr="00AA1021">
              <w:rPr>
                <w:kern w:val="0"/>
                <w:sz w:val="18"/>
                <w:szCs w:val="22"/>
                <w:lang w:eastAsia="en-US"/>
              </w:rPr>
              <w:t>Procura n° ______________ del ____/____/______</w:t>
            </w:r>
          </w:p>
          <w:p w14:paraId="0FB7AA00" w14:textId="2381F623"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kern w:val="0"/>
                <w:sz w:val="18"/>
                <w:szCs w:val="22"/>
                <w:lang w:eastAsia="en-US"/>
              </w:rPr>
            </w:pPr>
            <w:r w:rsidRPr="000A788D">
              <w:rPr>
                <w:kern w:val="0"/>
                <w:sz w:val="18"/>
                <w:szCs w:val="18"/>
                <w:lang w:eastAsia="en-US"/>
              </w:rPr>
              <w:sym w:font="Wingdings" w:char="F0A8"/>
            </w:r>
            <w:r w:rsidRPr="000A788D">
              <w:rPr>
                <w:kern w:val="0"/>
                <w:sz w:val="18"/>
                <w:szCs w:val="22"/>
                <w:lang w:eastAsia="en-US"/>
              </w:rPr>
              <w:t xml:space="preserve"> altro </w:t>
            </w:r>
            <w:r w:rsidRPr="000A788D">
              <w:rPr>
                <w:i/>
                <w:kern w:val="0"/>
                <w:sz w:val="18"/>
                <w:szCs w:val="22"/>
                <w:lang w:eastAsia="en-US"/>
              </w:rPr>
              <w:t>(specificare)</w:t>
            </w:r>
            <w:r w:rsidR="00D621A5">
              <w:rPr>
                <w:i/>
                <w:kern w:val="0"/>
                <w:sz w:val="18"/>
                <w:szCs w:val="22"/>
                <w:lang w:eastAsia="en-US"/>
              </w:rPr>
              <w:t>________________________</w:t>
            </w:r>
          </w:p>
        </w:tc>
      </w:tr>
      <w:tr w:rsidR="000A788D" w:rsidRPr="000A788D" w14:paraId="762C92FD" w14:textId="77777777" w:rsidTr="003D2C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3" w:type="pct"/>
            <w:vMerge/>
          </w:tcPr>
          <w:p w14:paraId="1857CBBC" w14:textId="77777777" w:rsidR="000A788D" w:rsidRPr="000A788D" w:rsidRDefault="000A788D" w:rsidP="000A788D">
            <w:pPr>
              <w:suppressAutoHyphens w:val="0"/>
              <w:spacing w:line="240" w:lineRule="auto"/>
              <w:jc w:val="right"/>
              <w:rPr>
                <w:kern w:val="0"/>
                <w:sz w:val="22"/>
                <w:szCs w:val="22"/>
                <w:lang w:eastAsia="en-US"/>
              </w:rPr>
            </w:pPr>
          </w:p>
        </w:tc>
        <w:tc>
          <w:tcPr>
            <w:tcW w:w="1805" w:type="pct"/>
            <w:gridSpan w:val="2"/>
          </w:tcPr>
          <w:p w14:paraId="7B2FAAC2"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Luogo di nascita</w:t>
            </w:r>
          </w:p>
        </w:tc>
        <w:tc>
          <w:tcPr>
            <w:tcW w:w="2482" w:type="pct"/>
            <w:gridSpan w:val="3"/>
          </w:tcPr>
          <w:p w14:paraId="6EB6CEE8"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Data di nascita</w:t>
            </w:r>
          </w:p>
        </w:tc>
      </w:tr>
      <w:tr w:rsidR="000A788D" w:rsidRPr="000A788D" w14:paraId="1524EB21" w14:textId="77777777" w:rsidTr="003D2CDF">
        <w:tc>
          <w:tcPr>
            <w:cnfStyle w:val="001000000000" w:firstRow="0" w:lastRow="0" w:firstColumn="1" w:lastColumn="0" w:oddVBand="0" w:evenVBand="0" w:oddHBand="0" w:evenHBand="0" w:firstRowFirstColumn="0" w:firstRowLastColumn="0" w:lastRowFirstColumn="0" w:lastRowLastColumn="0"/>
            <w:tcW w:w="713" w:type="pct"/>
            <w:vMerge/>
          </w:tcPr>
          <w:p w14:paraId="270FE5BA" w14:textId="77777777" w:rsidR="000A788D" w:rsidRPr="000A788D" w:rsidRDefault="000A788D" w:rsidP="000A788D">
            <w:pPr>
              <w:suppressAutoHyphens w:val="0"/>
              <w:spacing w:line="240" w:lineRule="auto"/>
              <w:jc w:val="right"/>
              <w:rPr>
                <w:kern w:val="0"/>
                <w:sz w:val="22"/>
                <w:szCs w:val="22"/>
                <w:lang w:eastAsia="en-US"/>
              </w:rPr>
            </w:pPr>
          </w:p>
        </w:tc>
        <w:tc>
          <w:tcPr>
            <w:tcW w:w="1805" w:type="pct"/>
            <w:gridSpan w:val="2"/>
          </w:tcPr>
          <w:p w14:paraId="27ECE71D"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2"/>
                <w:szCs w:val="22"/>
                <w:lang w:eastAsia="en-US"/>
              </w:rPr>
            </w:pPr>
          </w:p>
        </w:tc>
        <w:tc>
          <w:tcPr>
            <w:tcW w:w="2482" w:type="pct"/>
            <w:gridSpan w:val="3"/>
          </w:tcPr>
          <w:p w14:paraId="466B1582"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2"/>
                <w:szCs w:val="22"/>
                <w:lang w:eastAsia="en-US"/>
              </w:rPr>
            </w:pPr>
          </w:p>
        </w:tc>
      </w:tr>
      <w:tr w:rsidR="000A788D" w:rsidRPr="000A788D" w14:paraId="755C495A" w14:textId="77777777" w:rsidTr="003D2C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3" w:type="pct"/>
            <w:vMerge/>
          </w:tcPr>
          <w:p w14:paraId="445D0EBB" w14:textId="77777777" w:rsidR="000A788D" w:rsidRPr="000A788D" w:rsidRDefault="000A788D" w:rsidP="000A788D">
            <w:pPr>
              <w:suppressAutoHyphens w:val="0"/>
              <w:spacing w:line="240" w:lineRule="auto"/>
              <w:jc w:val="right"/>
              <w:rPr>
                <w:kern w:val="0"/>
                <w:sz w:val="22"/>
                <w:szCs w:val="22"/>
                <w:lang w:eastAsia="en-US"/>
              </w:rPr>
            </w:pPr>
          </w:p>
        </w:tc>
        <w:tc>
          <w:tcPr>
            <w:tcW w:w="1429" w:type="pct"/>
          </w:tcPr>
          <w:p w14:paraId="410AE92F"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Telefono o cellulare</w:t>
            </w:r>
          </w:p>
        </w:tc>
        <w:tc>
          <w:tcPr>
            <w:tcW w:w="1828" w:type="pct"/>
            <w:gridSpan w:val="2"/>
          </w:tcPr>
          <w:p w14:paraId="5AA09454"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3"/>
                <w:szCs w:val="13"/>
                <w:lang w:eastAsia="en-US"/>
              </w:rPr>
              <w:t>Indirizzo di posta elettronica</w:t>
            </w:r>
          </w:p>
        </w:tc>
        <w:tc>
          <w:tcPr>
            <w:tcW w:w="1030" w:type="pct"/>
            <w:gridSpan w:val="2"/>
          </w:tcPr>
          <w:p w14:paraId="5D6735B4" w14:textId="77777777" w:rsidR="000A788D" w:rsidRPr="000A788D" w:rsidRDefault="000A788D" w:rsidP="000A788D">
            <w:pPr>
              <w:suppressAutoHyphens w:val="0"/>
              <w:spacing w:line="240" w:lineRule="auto"/>
              <w:jc w:val="center"/>
              <w:cnfStyle w:val="000000100000" w:firstRow="0" w:lastRow="0" w:firstColumn="0" w:lastColumn="0" w:oddVBand="0" w:evenVBand="0" w:oddHBand="1" w:evenHBand="0" w:firstRowFirstColumn="0" w:firstRowLastColumn="0" w:lastRowFirstColumn="0" w:lastRowLastColumn="0"/>
              <w:rPr>
                <w:i/>
                <w:smallCaps/>
                <w:kern w:val="0"/>
                <w:sz w:val="14"/>
                <w:szCs w:val="16"/>
                <w:lang w:eastAsia="en-US"/>
              </w:rPr>
            </w:pPr>
            <w:r w:rsidRPr="000A788D">
              <w:rPr>
                <w:i/>
                <w:smallCaps/>
                <w:kern w:val="0"/>
                <w:sz w:val="14"/>
                <w:szCs w:val="16"/>
                <w:lang w:eastAsia="en-US"/>
              </w:rPr>
              <w:t>Sesso</w:t>
            </w:r>
          </w:p>
          <w:p w14:paraId="5B841667" w14:textId="77777777" w:rsidR="000A788D" w:rsidRPr="000A788D" w:rsidRDefault="000A788D" w:rsidP="000A788D">
            <w:pPr>
              <w:suppressAutoHyphens w:val="0"/>
              <w:spacing w:line="240" w:lineRule="auto"/>
              <w:jc w:val="center"/>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2"/>
                <w:szCs w:val="16"/>
                <w:lang w:eastAsia="en-US"/>
              </w:rPr>
              <w:t>(barrare la relativa casella)</w:t>
            </w:r>
          </w:p>
        </w:tc>
      </w:tr>
      <w:tr w:rsidR="000A788D" w:rsidRPr="000A788D" w14:paraId="3FD8A0F5" w14:textId="77777777" w:rsidTr="003D2CDF">
        <w:tc>
          <w:tcPr>
            <w:cnfStyle w:val="001000000000" w:firstRow="0" w:lastRow="0" w:firstColumn="1" w:lastColumn="0" w:oddVBand="0" w:evenVBand="0" w:oddHBand="0" w:evenHBand="0" w:firstRowFirstColumn="0" w:firstRowLastColumn="0" w:lastRowFirstColumn="0" w:lastRowLastColumn="0"/>
            <w:tcW w:w="713" w:type="pct"/>
            <w:vMerge/>
          </w:tcPr>
          <w:p w14:paraId="7076FD06" w14:textId="77777777" w:rsidR="000A788D" w:rsidRPr="000A788D" w:rsidRDefault="000A788D" w:rsidP="000A788D">
            <w:pPr>
              <w:suppressAutoHyphens w:val="0"/>
              <w:spacing w:line="240" w:lineRule="auto"/>
              <w:jc w:val="right"/>
              <w:rPr>
                <w:kern w:val="0"/>
                <w:sz w:val="22"/>
                <w:szCs w:val="22"/>
                <w:lang w:eastAsia="en-US"/>
              </w:rPr>
            </w:pPr>
          </w:p>
        </w:tc>
        <w:tc>
          <w:tcPr>
            <w:tcW w:w="1429" w:type="pct"/>
          </w:tcPr>
          <w:p w14:paraId="1FD5CEC9"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kern w:val="0"/>
                <w:sz w:val="22"/>
                <w:szCs w:val="22"/>
                <w:lang w:eastAsia="en-US"/>
              </w:rPr>
            </w:pPr>
          </w:p>
        </w:tc>
        <w:tc>
          <w:tcPr>
            <w:tcW w:w="1828" w:type="pct"/>
            <w:gridSpan w:val="2"/>
          </w:tcPr>
          <w:p w14:paraId="686AB561"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kern w:val="0"/>
                <w:sz w:val="22"/>
                <w:szCs w:val="22"/>
                <w:lang w:eastAsia="en-US"/>
              </w:rPr>
            </w:pPr>
          </w:p>
        </w:tc>
        <w:tc>
          <w:tcPr>
            <w:tcW w:w="588" w:type="pct"/>
          </w:tcPr>
          <w:p w14:paraId="60BD4B90"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b/>
                <w:bCs/>
                <w:kern w:val="0"/>
                <w:sz w:val="18"/>
                <w:szCs w:val="22"/>
                <w:lang w:eastAsia="en-US"/>
              </w:rPr>
            </w:pPr>
            <w:r w:rsidRPr="000A788D">
              <w:rPr>
                <w:b/>
                <w:bCs/>
                <w:kern w:val="0"/>
                <w:sz w:val="18"/>
                <w:szCs w:val="22"/>
                <w:lang w:eastAsia="en-US"/>
              </w:rPr>
              <w:t xml:space="preserve">M  </w:t>
            </w:r>
            <w:r w:rsidRPr="000A788D">
              <w:rPr>
                <w:b/>
                <w:bCs/>
                <w:kern w:val="0"/>
                <w:sz w:val="18"/>
                <w:szCs w:val="18"/>
                <w:lang w:eastAsia="en-US"/>
              </w:rPr>
              <w:sym w:font="Wingdings" w:char="F071"/>
            </w:r>
          </w:p>
        </w:tc>
        <w:tc>
          <w:tcPr>
            <w:tcW w:w="442" w:type="pct"/>
          </w:tcPr>
          <w:p w14:paraId="5908C0C8"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b/>
                <w:bCs/>
                <w:kern w:val="0"/>
                <w:sz w:val="18"/>
                <w:szCs w:val="22"/>
                <w:lang w:eastAsia="en-US"/>
              </w:rPr>
            </w:pPr>
            <w:r w:rsidRPr="000A788D">
              <w:rPr>
                <w:b/>
                <w:bCs/>
                <w:kern w:val="0"/>
                <w:sz w:val="18"/>
                <w:szCs w:val="22"/>
                <w:lang w:eastAsia="en-US"/>
              </w:rPr>
              <w:t xml:space="preserve">F  </w:t>
            </w:r>
            <w:r w:rsidRPr="000A788D">
              <w:rPr>
                <w:b/>
                <w:bCs/>
                <w:kern w:val="0"/>
                <w:sz w:val="18"/>
                <w:szCs w:val="18"/>
                <w:lang w:eastAsia="en-US"/>
              </w:rPr>
              <w:sym w:font="Wingdings" w:char="F071"/>
            </w:r>
          </w:p>
        </w:tc>
      </w:tr>
    </w:tbl>
    <w:p w14:paraId="74A3AAD9" w14:textId="77777777" w:rsidR="000A788D" w:rsidRDefault="000A788D" w:rsidP="000A788D">
      <w:pPr>
        <w:pBdr>
          <w:bottom w:val="single" w:sz="6" w:space="1" w:color="B4C6E7"/>
        </w:pBdr>
        <w:suppressAutoHyphens w:val="0"/>
        <w:spacing w:before="60" w:after="60" w:line="259" w:lineRule="auto"/>
        <w:ind w:left="-142" w:right="-285"/>
        <w:jc w:val="left"/>
        <w:rPr>
          <w:rFonts w:ascii="Calibri" w:hAnsi="Calibri" w:cs="Times New Roman"/>
          <w:kern w:val="0"/>
          <w:sz w:val="2"/>
          <w:szCs w:val="22"/>
          <w:lang w:eastAsia="en-US"/>
        </w:rPr>
      </w:pPr>
    </w:p>
    <w:p w14:paraId="494C4F91" w14:textId="77777777" w:rsidR="002A7E7D" w:rsidRPr="000A788D" w:rsidRDefault="002A7E7D" w:rsidP="000A788D">
      <w:pPr>
        <w:pBdr>
          <w:bottom w:val="single" w:sz="6" w:space="1" w:color="B4C6E7"/>
        </w:pBdr>
        <w:suppressAutoHyphens w:val="0"/>
        <w:spacing w:before="60" w:after="60" w:line="259" w:lineRule="auto"/>
        <w:ind w:left="-142" w:right="-285"/>
        <w:jc w:val="left"/>
        <w:rPr>
          <w:rFonts w:ascii="Calibri" w:hAnsi="Calibri" w:cs="Times New Roman"/>
          <w:kern w:val="0"/>
          <w:sz w:val="2"/>
          <w:szCs w:val="22"/>
          <w:lang w:eastAsia="en-US"/>
        </w:rPr>
      </w:pPr>
    </w:p>
    <w:tbl>
      <w:tblPr>
        <w:tblStyle w:val="Tabellagriglia3-colore515"/>
        <w:tblW w:w="4848" w:type="pct"/>
        <w:tblInd w:w="259" w:type="dxa"/>
        <w:tblLook w:val="04A0" w:firstRow="1" w:lastRow="0" w:firstColumn="1" w:lastColumn="0" w:noHBand="0" w:noVBand="1"/>
      </w:tblPr>
      <w:tblGrid>
        <w:gridCol w:w="1471"/>
        <w:gridCol w:w="2897"/>
        <w:gridCol w:w="2572"/>
        <w:gridCol w:w="1307"/>
        <w:gridCol w:w="1307"/>
      </w:tblGrid>
      <w:tr w:rsidR="000A788D" w:rsidRPr="000A788D" w14:paraId="7710C75D" w14:textId="77777777" w:rsidTr="00264F0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000" w:type="pct"/>
            <w:gridSpan w:val="5"/>
          </w:tcPr>
          <w:p w14:paraId="45DE2A7D" w14:textId="6A84C25C" w:rsidR="000A788D" w:rsidRPr="000A788D" w:rsidRDefault="000A788D" w:rsidP="000A788D">
            <w:pPr>
              <w:suppressAutoHyphens w:val="0"/>
              <w:spacing w:line="240" w:lineRule="auto"/>
              <w:jc w:val="center"/>
              <w:rPr>
                <w:smallCaps/>
                <w:kern w:val="0"/>
                <w:sz w:val="22"/>
                <w:szCs w:val="22"/>
                <w:lang w:eastAsia="en-US"/>
              </w:rPr>
            </w:pPr>
            <w:r w:rsidRPr="000A788D">
              <w:rPr>
                <w:smallCaps/>
                <w:kern w:val="0"/>
                <w:sz w:val="22"/>
                <w:szCs w:val="22"/>
                <w:lang w:eastAsia="en-US"/>
              </w:rPr>
              <w:t>in nome e per conto dell’Agenzia formativa di seguito descritta</w:t>
            </w:r>
            <w:r w:rsidR="00CA4B1D">
              <w:rPr>
                <w:rStyle w:val="Rimandonotaapidipagina"/>
                <w:smallCaps/>
                <w:kern w:val="0"/>
                <w:sz w:val="22"/>
                <w:szCs w:val="22"/>
                <w:lang w:eastAsia="en-US"/>
              </w:rPr>
              <w:footnoteReference w:id="2"/>
            </w:r>
          </w:p>
        </w:tc>
      </w:tr>
      <w:tr w:rsidR="000A788D" w:rsidRPr="000A788D" w14:paraId="03094382" w14:textId="77777777" w:rsidTr="0026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0" w:type="pct"/>
            <w:vMerge w:val="restart"/>
          </w:tcPr>
          <w:p w14:paraId="59BD1F56" w14:textId="77777777" w:rsidR="000A788D" w:rsidRPr="000A788D" w:rsidRDefault="000A788D" w:rsidP="000A788D">
            <w:pPr>
              <w:suppressAutoHyphens w:val="0"/>
              <w:spacing w:line="240" w:lineRule="auto"/>
              <w:jc w:val="left"/>
              <w:rPr>
                <w:smallCaps/>
                <w:kern w:val="0"/>
                <w:sz w:val="14"/>
                <w:szCs w:val="22"/>
                <w:lang w:eastAsia="en-US"/>
              </w:rPr>
            </w:pPr>
            <w:r w:rsidRPr="000A788D">
              <w:rPr>
                <w:smallCaps/>
                <w:kern w:val="0"/>
                <w:sz w:val="14"/>
                <w:szCs w:val="22"/>
                <w:lang w:eastAsia="en-US"/>
              </w:rPr>
              <w:t>Dati identificativi dell’agenzia formativa</w:t>
            </w:r>
          </w:p>
        </w:tc>
        <w:tc>
          <w:tcPr>
            <w:tcW w:w="2862" w:type="pct"/>
            <w:gridSpan w:val="2"/>
          </w:tcPr>
          <w:p w14:paraId="47681D74"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6"/>
                <w:szCs w:val="22"/>
                <w:lang w:eastAsia="en-US"/>
              </w:rPr>
            </w:pPr>
            <w:r w:rsidRPr="000A788D">
              <w:rPr>
                <w:i/>
                <w:smallCaps/>
                <w:kern w:val="0"/>
                <w:sz w:val="14"/>
                <w:szCs w:val="22"/>
                <w:lang w:eastAsia="en-US"/>
              </w:rPr>
              <w:t>Denominazione</w:t>
            </w:r>
          </w:p>
        </w:tc>
        <w:tc>
          <w:tcPr>
            <w:tcW w:w="1368" w:type="pct"/>
            <w:gridSpan w:val="2"/>
          </w:tcPr>
          <w:p w14:paraId="003EC49C"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Codice Fiscale</w:t>
            </w:r>
          </w:p>
        </w:tc>
      </w:tr>
      <w:tr w:rsidR="000A788D" w:rsidRPr="000A788D" w14:paraId="074FD858" w14:textId="77777777" w:rsidTr="00264F09">
        <w:tc>
          <w:tcPr>
            <w:cnfStyle w:val="001000000000" w:firstRow="0" w:lastRow="0" w:firstColumn="1" w:lastColumn="0" w:oddVBand="0" w:evenVBand="0" w:oddHBand="0" w:evenHBand="0" w:firstRowFirstColumn="0" w:firstRowLastColumn="0" w:lastRowFirstColumn="0" w:lastRowLastColumn="0"/>
            <w:tcW w:w="770" w:type="pct"/>
            <w:vMerge/>
          </w:tcPr>
          <w:p w14:paraId="156F7380" w14:textId="77777777" w:rsidR="000A788D" w:rsidRPr="000A788D" w:rsidRDefault="000A788D" w:rsidP="000A788D">
            <w:pPr>
              <w:suppressAutoHyphens w:val="0"/>
              <w:spacing w:line="240" w:lineRule="auto"/>
              <w:jc w:val="right"/>
              <w:rPr>
                <w:kern w:val="0"/>
                <w:sz w:val="22"/>
                <w:szCs w:val="22"/>
                <w:lang w:eastAsia="en-US"/>
              </w:rPr>
            </w:pPr>
          </w:p>
        </w:tc>
        <w:tc>
          <w:tcPr>
            <w:tcW w:w="2862" w:type="pct"/>
            <w:gridSpan w:val="2"/>
          </w:tcPr>
          <w:p w14:paraId="6FAEA9DC"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2"/>
                <w:szCs w:val="22"/>
                <w:lang w:eastAsia="en-US"/>
              </w:rPr>
            </w:pPr>
          </w:p>
        </w:tc>
        <w:tc>
          <w:tcPr>
            <w:tcW w:w="1368" w:type="pct"/>
            <w:gridSpan w:val="2"/>
          </w:tcPr>
          <w:p w14:paraId="1AB75BF7"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2"/>
                <w:szCs w:val="22"/>
                <w:lang w:eastAsia="en-US"/>
              </w:rPr>
            </w:pPr>
          </w:p>
        </w:tc>
      </w:tr>
      <w:tr w:rsidR="000A788D" w:rsidRPr="000A788D" w14:paraId="55769F6E" w14:textId="77777777" w:rsidTr="0026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0" w:type="pct"/>
            <w:vMerge/>
          </w:tcPr>
          <w:p w14:paraId="1D2B51A2" w14:textId="77777777" w:rsidR="000A788D" w:rsidRPr="000A788D" w:rsidRDefault="000A788D" w:rsidP="000A788D">
            <w:pPr>
              <w:suppressAutoHyphens w:val="0"/>
              <w:spacing w:line="240" w:lineRule="auto"/>
              <w:jc w:val="right"/>
              <w:rPr>
                <w:kern w:val="0"/>
                <w:sz w:val="22"/>
                <w:szCs w:val="22"/>
                <w:lang w:eastAsia="en-US"/>
              </w:rPr>
            </w:pPr>
          </w:p>
        </w:tc>
        <w:tc>
          <w:tcPr>
            <w:tcW w:w="2862" w:type="pct"/>
            <w:gridSpan w:val="2"/>
          </w:tcPr>
          <w:p w14:paraId="21E76708"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Comune</w:t>
            </w:r>
          </w:p>
        </w:tc>
        <w:tc>
          <w:tcPr>
            <w:tcW w:w="684" w:type="pct"/>
          </w:tcPr>
          <w:p w14:paraId="456853B4"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proofErr w:type="spellStart"/>
            <w:r w:rsidRPr="000A788D">
              <w:rPr>
                <w:i/>
                <w:smallCaps/>
                <w:kern w:val="0"/>
                <w:sz w:val="14"/>
                <w:szCs w:val="22"/>
                <w:lang w:eastAsia="en-US"/>
              </w:rPr>
              <w:t>C.a.p.</w:t>
            </w:r>
            <w:proofErr w:type="spellEnd"/>
          </w:p>
        </w:tc>
        <w:tc>
          <w:tcPr>
            <w:tcW w:w="683" w:type="pct"/>
          </w:tcPr>
          <w:p w14:paraId="4E600A44"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Provincia (sigla)</w:t>
            </w:r>
          </w:p>
        </w:tc>
      </w:tr>
      <w:tr w:rsidR="000A788D" w:rsidRPr="000A788D" w14:paraId="36820910" w14:textId="77777777" w:rsidTr="00264F09">
        <w:tc>
          <w:tcPr>
            <w:cnfStyle w:val="001000000000" w:firstRow="0" w:lastRow="0" w:firstColumn="1" w:lastColumn="0" w:oddVBand="0" w:evenVBand="0" w:oddHBand="0" w:evenHBand="0" w:firstRowFirstColumn="0" w:firstRowLastColumn="0" w:lastRowFirstColumn="0" w:lastRowLastColumn="0"/>
            <w:tcW w:w="770" w:type="pct"/>
            <w:vMerge/>
          </w:tcPr>
          <w:p w14:paraId="42CF18CD" w14:textId="77777777" w:rsidR="000A788D" w:rsidRPr="000A788D" w:rsidRDefault="000A788D" w:rsidP="000A788D">
            <w:pPr>
              <w:suppressAutoHyphens w:val="0"/>
              <w:spacing w:line="240" w:lineRule="auto"/>
              <w:jc w:val="right"/>
              <w:rPr>
                <w:kern w:val="0"/>
                <w:sz w:val="22"/>
                <w:szCs w:val="22"/>
                <w:lang w:eastAsia="en-US"/>
              </w:rPr>
            </w:pPr>
          </w:p>
        </w:tc>
        <w:tc>
          <w:tcPr>
            <w:tcW w:w="2862" w:type="pct"/>
            <w:gridSpan w:val="2"/>
          </w:tcPr>
          <w:p w14:paraId="1DF74226"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2"/>
                <w:szCs w:val="22"/>
                <w:lang w:eastAsia="en-US"/>
              </w:rPr>
            </w:pPr>
          </w:p>
        </w:tc>
        <w:tc>
          <w:tcPr>
            <w:tcW w:w="684" w:type="pct"/>
          </w:tcPr>
          <w:p w14:paraId="31B15ED5"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2"/>
                <w:szCs w:val="22"/>
                <w:lang w:eastAsia="en-US"/>
              </w:rPr>
            </w:pPr>
          </w:p>
        </w:tc>
        <w:tc>
          <w:tcPr>
            <w:tcW w:w="683" w:type="pct"/>
          </w:tcPr>
          <w:p w14:paraId="7C8FDF9A"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2"/>
                <w:szCs w:val="22"/>
                <w:lang w:eastAsia="en-US"/>
              </w:rPr>
            </w:pPr>
          </w:p>
        </w:tc>
      </w:tr>
      <w:tr w:rsidR="000A788D" w:rsidRPr="000A788D" w14:paraId="1A270025" w14:textId="77777777" w:rsidTr="0026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0" w:type="pct"/>
            <w:tcBorders>
              <w:top w:val="nil"/>
            </w:tcBorders>
          </w:tcPr>
          <w:p w14:paraId="35A276DE" w14:textId="77777777" w:rsidR="000A788D" w:rsidRPr="000A788D" w:rsidRDefault="000A788D" w:rsidP="000A788D">
            <w:pPr>
              <w:suppressAutoHyphens w:val="0"/>
              <w:spacing w:line="240" w:lineRule="auto"/>
              <w:jc w:val="right"/>
              <w:rPr>
                <w:kern w:val="0"/>
                <w:sz w:val="22"/>
                <w:szCs w:val="22"/>
                <w:lang w:eastAsia="en-US"/>
              </w:rPr>
            </w:pPr>
          </w:p>
        </w:tc>
        <w:tc>
          <w:tcPr>
            <w:tcW w:w="1516" w:type="pct"/>
          </w:tcPr>
          <w:p w14:paraId="34B6E423"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 xml:space="preserve">Frazione </w:t>
            </w:r>
          </w:p>
        </w:tc>
        <w:tc>
          <w:tcPr>
            <w:tcW w:w="2030" w:type="pct"/>
            <w:gridSpan w:val="2"/>
          </w:tcPr>
          <w:p w14:paraId="675AE31C"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 xml:space="preserve">via </w:t>
            </w:r>
          </w:p>
        </w:tc>
        <w:tc>
          <w:tcPr>
            <w:tcW w:w="683" w:type="pct"/>
          </w:tcPr>
          <w:p w14:paraId="24C7A58E"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numero civico</w:t>
            </w:r>
          </w:p>
        </w:tc>
      </w:tr>
      <w:tr w:rsidR="000A788D" w:rsidRPr="000A788D" w14:paraId="76AE4ABE" w14:textId="77777777" w:rsidTr="00264F09">
        <w:tc>
          <w:tcPr>
            <w:cnfStyle w:val="001000000000" w:firstRow="0" w:lastRow="0" w:firstColumn="1" w:lastColumn="0" w:oddVBand="0" w:evenVBand="0" w:oddHBand="0" w:evenHBand="0" w:firstRowFirstColumn="0" w:firstRowLastColumn="0" w:lastRowFirstColumn="0" w:lastRowLastColumn="0"/>
            <w:tcW w:w="770" w:type="pct"/>
            <w:tcBorders>
              <w:top w:val="nil"/>
            </w:tcBorders>
          </w:tcPr>
          <w:p w14:paraId="653D50D3" w14:textId="77777777" w:rsidR="000A788D" w:rsidRPr="000A788D" w:rsidRDefault="000A788D" w:rsidP="000A788D">
            <w:pPr>
              <w:suppressAutoHyphens w:val="0"/>
              <w:spacing w:line="240" w:lineRule="auto"/>
              <w:jc w:val="right"/>
              <w:rPr>
                <w:kern w:val="0"/>
                <w:sz w:val="22"/>
                <w:szCs w:val="22"/>
                <w:lang w:eastAsia="en-US"/>
              </w:rPr>
            </w:pPr>
          </w:p>
        </w:tc>
        <w:tc>
          <w:tcPr>
            <w:tcW w:w="1516" w:type="pct"/>
          </w:tcPr>
          <w:p w14:paraId="7C529021"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2"/>
                <w:szCs w:val="22"/>
                <w:lang w:eastAsia="en-US"/>
              </w:rPr>
            </w:pPr>
          </w:p>
        </w:tc>
        <w:tc>
          <w:tcPr>
            <w:tcW w:w="2030" w:type="pct"/>
            <w:gridSpan w:val="2"/>
          </w:tcPr>
          <w:p w14:paraId="06704E42"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2"/>
                <w:szCs w:val="22"/>
                <w:lang w:eastAsia="en-US"/>
              </w:rPr>
            </w:pPr>
          </w:p>
        </w:tc>
        <w:tc>
          <w:tcPr>
            <w:tcW w:w="683" w:type="pct"/>
          </w:tcPr>
          <w:p w14:paraId="1D76EEA7"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2"/>
                <w:szCs w:val="22"/>
                <w:lang w:eastAsia="en-US"/>
              </w:rPr>
            </w:pPr>
          </w:p>
        </w:tc>
      </w:tr>
      <w:tr w:rsidR="000A788D" w:rsidRPr="000A788D" w14:paraId="2F3ACB40" w14:textId="77777777" w:rsidTr="0026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0" w:type="pct"/>
            <w:tcBorders>
              <w:top w:val="nil"/>
            </w:tcBorders>
          </w:tcPr>
          <w:p w14:paraId="17763F35" w14:textId="77777777" w:rsidR="000A788D" w:rsidRPr="000A788D" w:rsidRDefault="000A788D" w:rsidP="000A788D">
            <w:pPr>
              <w:suppressAutoHyphens w:val="0"/>
              <w:spacing w:line="240" w:lineRule="auto"/>
              <w:jc w:val="right"/>
              <w:rPr>
                <w:kern w:val="0"/>
                <w:sz w:val="22"/>
                <w:szCs w:val="22"/>
                <w:lang w:eastAsia="en-US"/>
              </w:rPr>
            </w:pPr>
          </w:p>
        </w:tc>
        <w:tc>
          <w:tcPr>
            <w:tcW w:w="1516" w:type="pct"/>
          </w:tcPr>
          <w:p w14:paraId="2E638230"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Telefono o cellulare</w:t>
            </w:r>
          </w:p>
        </w:tc>
        <w:tc>
          <w:tcPr>
            <w:tcW w:w="2030" w:type="pct"/>
            <w:gridSpan w:val="2"/>
          </w:tcPr>
          <w:p w14:paraId="3A862C2D"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Indirizzo di posta elettronica</w:t>
            </w:r>
          </w:p>
        </w:tc>
        <w:tc>
          <w:tcPr>
            <w:tcW w:w="683" w:type="pct"/>
          </w:tcPr>
          <w:p w14:paraId="485991CA"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fax</w:t>
            </w:r>
          </w:p>
        </w:tc>
      </w:tr>
      <w:tr w:rsidR="000A788D" w:rsidRPr="000A788D" w14:paraId="5F517BFD" w14:textId="77777777" w:rsidTr="00264F09">
        <w:tc>
          <w:tcPr>
            <w:cnfStyle w:val="001000000000" w:firstRow="0" w:lastRow="0" w:firstColumn="1" w:lastColumn="0" w:oddVBand="0" w:evenVBand="0" w:oddHBand="0" w:evenHBand="0" w:firstRowFirstColumn="0" w:firstRowLastColumn="0" w:lastRowFirstColumn="0" w:lastRowLastColumn="0"/>
            <w:tcW w:w="770" w:type="pct"/>
            <w:tcBorders>
              <w:top w:val="nil"/>
            </w:tcBorders>
          </w:tcPr>
          <w:p w14:paraId="7D941A0F" w14:textId="77777777" w:rsidR="000A788D" w:rsidRPr="000A788D" w:rsidRDefault="000A788D" w:rsidP="000A788D">
            <w:pPr>
              <w:suppressAutoHyphens w:val="0"/>
              <w:spacing w:line="240" w:lineRule="auto"/>
              <w:jc w:val="right"/>
              <w:rPr>
                <w:kern w:val="0"/>
                <w:sz w:val="22"/>
                <w:szCs w:val="22"/>
                <w:lang w:eastAsia="en-US"/>
              </w:rPr>
            </w:pPr>
          </w:p>
        </w:tc>
        <w:tc>
          <w:tcPr>
            <w:tcW w:w="1516" w:type="pct"/>
          </w:tcPr>
          <w:p w14:paraId="35B89A0D"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2"/>
                <w:szCs w:val="22"/>
                <w:lang w:eastAsia="en-US"/>
              </w:rPr>
            </w:pPr>
          </w:p>
        </w:tc>
        <w:tc>
          <w:tcPr>
            <w:tcW w:w="2030" w:type="pct"/>
            <w:gridSpan w:val="2"/>
          </w:tcPr>
          <w:p w14:paraId="05FAAE15"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2"/>
                <w:szCs w:val="22"/>
                <w:lang w:eastAsia="en-US"/>
              </w:rPr>
            </w:pPr>
          </w:p>
        </w:tc>
        <w:tc>
          <w:tcPr>
            <w:tcW w:w="683" w:type="pct"/>
          </w:tcPr>
          <w:p w14:paraId="7CF5086F"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2"/>
                <w:szCs w:val="22"/>
                <w:lang w:eastAsia="en-US"/>
              </w:rPr>
            </w:pPr>
          </w:p>
        </w:tc>
      </w:tr>
      <w:tr w:rsidR="000A788D" w:rsidRPr="000A788D" w14:paraId="56B50ACA" w14:textId="77777777" w:rsidTr="00264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0" w:type="pct"/>
            <w:tcBorders>
              <w:top w:val="nil"/>
            </w:tcBorders>
          </w:tcPr>
          <w:p w14:paraId="540E87E1" w14:textId="77777777" w:rsidR="000A788D" w:rsidRPr="000A788D" w:rsidRDefault="000A788D" w:rsidP="000A788D">
            <w:pPr>
              <w:suppressAutoHyphens w:val="0"/>
              <w:spacing w:line="240" w:lineRule="auto"/>
              <w:jc w:val="right"/>
              <w:rPr>
                <w:kern w:val="0"/>
                <w:sz w:val="22"/>
                <w:szCs w:val="22"/>
                <w:lang w:eastAsia="en-US"/>
              </w:rPr>
            </w:pPr>
          </w:p>
        </w:tc>
        <w:tc>
          <w:tcPr>
            <w:tcW w:w="4230" w:type="pct"/>
            <w:gridSpan w:val="4"/>
          </w:tcPr>
          <w:p w14:paraId="4C7F9CF4"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hAnsi="Calibri" w:cs="Times New Roman"/>
                <w:kern w:val="0"/>
                <w:sz w:val="22"/>
                <w:szCs w:val="22"/>
                <w:lang w:eastAsia="en-US"/>
              </w:rPr>
            </w:pPr>
            <w:r w:rsidRPr="000A788D">
              <w:rPr>
                <w:i/>
                <w:smallCaps/>
                <w:kern w:val="0"/>
                <w:sz w:val="14"/>
                <w:szCs w:val="22"/>
                <w:lang w:eastAsia="en-US"/>
              </w:rPr>
              <w:t>Indirizzo di posta elettronica certificata</w:t>
            </w:r>
          </w:p>
        </w:tc>
      </w:tr>
      <w:tr w:rsidR="000A788D" w:rsidRPr="000A788D" w14:paraId="4A26E472" w14:textId="77777777" w:rsidTr="00264F09">
        <w:tc>
          <w:tcPr>
            <w:cnfStyle w:val="001000000000" w:firstRow="0" w:lastRow="0" w:firstColumn="1" w:lastColumn="0" w:oddVBand="0" w:evenVBand="0" w:oddHBand="0" w:evenHBand="0" w:firstRowFirstColumn="0" w:firstRowLastColumn="0" w:lastRowFirstColumn="0" w:lastRowLastColumn="0"/>
            <w:tcW w:w="770" w:type="pct"/>
            <w:tcBorders>
              <w:top w:val="nil"/>
            </w:tcBorders>
          </w:tcPr>
          <w:p w14:paraId="7A6BD287" w14:textId="77777777" w:rsidR="000A788D" w:rsidRPr="000A788D" w:rsidRDefault="000A788D" w:rsidP="00264F09">
            <w:pPr>
              <w:suppressAutoHyphens w:val="0"/>
              <w:spacing w:line="240" w:lineRule="auto"/>
              <w:rPr>
                <w:kern w:val="0"/>
                <w:sz w:val="22"/>
                <w:szCs w:val="22"/>
                <w:lang w:eastAsia="en-US"/>
              </w:rPr>
            </w:pPr>
          </w:p>
        </w:tc>
        <w:tc>
          <w:tcPr>
            <w:tcW w:w="4230" w:type="pct"/>
            <w:gridSpan w:val="4"/>
          </w:tcPr>
          <w:p w14:paraId="15787B82"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2"/>
                <w:szCs w:val="22"/>
                <w:lang w:eastAsia="en-US"/>
              </w:rPr>
            </w:pPr>
          </w:p>
        </w:tc>
      </w:tr>
    </w:tbl>
    <w:p w14:paraId="2F509E3D" w14:textId="77777777" w:rsidR="00264F09" w:rsidRDefault="00264F09">
      <w:pPr>
        <w:rPr>
          <w:b/>
          <w:bCs/>
          <w:i/>
          <w:iCs/>
        </w:rPr>
      </w:pPr>
      <w:r>
        <w:rPr>
          <w:b/>
          <w:bCs/>
          <w:i/>
          <w:iCs/>
        </w:rPr>
        <w:br w:type="page"/>
      </w:r>
    </w:p>
    <w:tbl>
      <w:tblPr>
        <w:tblStyle w:val="Tabellagriglia3-colore515"/>
        <w:tblW w:w="5005" w:type="pct"/>
        <w:tblInd w:w="-10" w:type="dxa"/>
        <w:tblLook w:val="04A0" w:firstRow="1" w:lastRow="0" w:firstColumn="1" w:lastColumn="0" w:noHBand="0" w:noVBand="1"/>
      </w:tblPr>
      <w:tblGrid>
        <w:gridCol w:w="1191"/>
        <w:gridCol w:w="8673"/>
      </w:tblGrid>
      <w:tr w:rsidR="000A788D" w:rsidRPr="000A788D" w14:paraId="0A177991" w14:textId="77777777" w:rsidTr="009805F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000" w:type="pct"/>
            <w:gridSpan w:val="2"/>
          </w:tcPr>
          <w:tbl>
            <w:tblPr>
              <w:tblStyle w:val="Tabellagriglia3-colore515"/>
              <w:tblW w:w="9791" w:type="dxa"/>
              <w:tblLook w:val="04A0" w:firstRow="1" w:lastRow="0" w:firstColumn="1" w:lastColumn="0" w:noHBand="0" w:noVBand="1"/>
            </w:tblPr>
            <w:tblGrid>
              <w:gridCol w:w="1387"/>
              <w:gridCol w:w="2763"/>
              <w:gridCol w:w="2767"/>
              <w:gridCol w:w="1382"/>
              <w:gridCol w:w="1492"/>
            </w:tblGrid>
            <w:tr w:rsidR="000A788D" w:rsidRPr="000A788D" w14:paraId="3E203061" w14:textId="77777777" w:rsidTr="00D4294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000" w:type="pct"/>
                  <w:gridSpan w:val="5"/>
                </w:tcPr>
                <w:p w14:paraId="6678AA0A" w14:textId="1C6023F8" w:rsidR="000A788D" w:rsidRPr="000A788D" w:rsidRDefault="000A788D" w:rsidP="000A788D">
                  <w:pPr>
                    <w:suppressAutoHyphens w:val="0"/>
                    <w:spacing w:line="240" w:lineRule="auto"/>
                    <w:jc w:val="center"/>
                    <w:rPr>
                      <w:smallCaps/>
                      <w:kern w:val="0"/>
                      <w:sz w:val="22"/>
                      <w:szCs w:val="22"/>
                      <w:lang w:eastAsia="en-US"/>
                    </w:rPr>
                  </w:pPr>
                  <w:r w:rsidRPr="000A788D">
                    <w:rPr>
                      <w:smallCaps/>
                      <w:kern w:val="0"/>
                      <w:sz w:val="22"/>
                      <w:szCs w:val="22"/>
                      <w:lang w:eastAsia="en-US"/>
                    </w:rPr>
                    <w:lastRenderedPageBreak/>
                    <w:t>in nome e per conto del soggetto delegato di seguito descritto</w:t>
                  </w:r>
                  <w:r w:rsidRPr="000A788D">
                    <w:rPr>
                      <w:rFonts w:cs="Times New Roman"/>
                      <w:smallCaps/>
                      <w:kern w:val="0"/>
                      <w:sz w:val="22"/>
                      <w:szCs w:val="22"/>
                      <w:vertAlign w:val="superscript"/>
                      <w:lang w:eastAsia="en-US"/>
                    </w:rPr>
                    <w:footnoteReference w:id="3"/>
                  </w:r>
                </w:p>
              </w:tc>
            </w:tr>
            <w:tr w:rsidR="00D42942" w:rsidRPr="000A788D" w14:paraId="00832370" w14:textId="77777777" w:rsidTr="00D429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 w:type="pct"/>
                  <w:vMerge w:val="restart"/>
                  <w:tcBorders>
                    <w:top w:val="single" w:sz="4" w:space="0" w:color="92CDDC" w:themeColor="accent5" w:themeTint="99"/>
                    <w:right w:val="single" w:sz="4" w:space="0" w:color="92CDDC" w:themeColor="accent5" w:themeTint="99"/>
                  </w:tcBorders>
                </w:tcPr>
                <w:p w14:paraId="73ECBE8B" w14:textId="77777777" w:rsidR="000A788D" w:rsidRPr="000A788D" w:rsidRDefault="000A788D" w:rsidP="000A788D">
                  <w:pPr>
                    <w:suppressAutoHyphens w:val="0"/>
                    <w:spacing w:line="240" w:lineRule="auto"/>
                    <w:jc w:val="left"/>
                    <w:rPr>
                      <w:smallCaps/>
                      <w:kern w:val="0"/>
                      <w:sz w:val="14"/>
                      <w:szCs w:val="22"/>
                      <w:lang w:eastAsia="en-US"/>
                    </w:rPr>
                  </w:pPr>
                  <w:r w:rsidRPr="000A788D">
                    <w:rPr>
                      <w:smallCaps/>
                      <w:kern w:val="0"/>
                      <w:sz w:val="14"/>
                      <w:szCs w:val="22"/>
                      <w:lang w:eastAsia="en-US"/>
                    </w:rPr>
                    <w:t>Dati identificativi del soggetto delegato</w:t>
                  </w:r>
                </w:p>
              </w:tc>
              <w:tc>
                <w:tcPr>
                  <w:tcW w:w="2824"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5C56DB5F"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6"/>
                      <w:szCs w:val="22"/>
                      <w:lang w:eastAsia="en-US"/>
                    </w:rPr>
                  </w:pPr>
                  <w:r w:rsidRPr="000A788D">
                    <w:rPr>
                      <w:i/>
                      <w:smallCaps/>
                      <w:kern w:val="0"/>
                      <w:sz w:val="14"/>
                      <w:szCs w:val="22"/>
                      <w:lang w:eastAsia="en-US"/>
                    </w:rPr>
                    <w:t>Denominazione/Ragione sociale</w:t>
                  </w:r>
                </w:p>
              </w:tc>
              <w:tc>
                <w:tcPr>
                  <w:tcW w:w="1469"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0B2AB58A"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Codice Fiscale</w:t>
                  </w:r>
                </w:p>
              </w:tc>
            </w:tr>
            <w:tr w:rsidR="00D42942" w:rsidRPr="000A788D" w14:paraId="5A716154" w14:textId="77777777" w:rsidTr="00D42942">
              <w:tc>
                <w:tcPr>
                  <w:cnfStyle w:val="001000000000" w:firstRow="0" w:lastRow="0" w:firstColumn="1" w:lastColumn="0" w:oddVBand="0" w:evenVBand="0" w:oddHBand="0" w:evenHBand="0" w:firstRowFirstColumn="0" w:firstRowLastColumn="0" w:lastRowFirstColumn="0" w:lastRowLastColumn="0"/>
                  <w:tcW w:w="708" w:type="pct"/>
                  <w:vMerge/>
                  <w:tcBorders>
                    <w:top w:val="single" w:sz="4" w:space="0" w:color="92CDDC" w:themeColor="accent5" w:themeTint="99"/>
                    <w:right w:val="single" w:sz="4" w:space="0" w:color="92CDDC" w:themeColor="accent5" w:themeTint="99"/>
                  </w:tcBorders>
                </w:tcPr>
                <w:p w14:paraId="41F32AEC" w14:textId="77777777" w:rsidR="000A788D" w:rsidRPr="000A788D" w:rsidRDefault="000A788D" w:rsidP="000A788D">
                  <w:pPr>
                    <w:suppressAutoHyphens w:val="0"/>
                    <w:spacing w:line="240" w:lineRule="auto"/>
                    <w:jc w:val="right"/>
                    <w:rPr>
                      <w:color w:val="FF0000"/>
                      <w:kern w:val="0"/>
                      <w:sz w:val="22"/>
                      <w:szCs w:val="22"/>
                      <w:lang w:eastAsia="en-US"/>
                    </w:rPr>
                  </w:pPr>
                </w:p>
              </w:tc>
              <w:tc>
                <w:tcPr>
                  <w:tcW w:w="2824"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28C27229"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2"/>
                      <w:szCs w:val="22"/>
                      <w:lang w:eastAsia="en-US"/>
                    </w:rPr>
                  </w:pPr>
                </w:p>
              </w:tc>
              <w:tc>
                <w:tcPr>
                  <w:tcW w:w="1469"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46A24657"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2"/>
                      <w:szCs w:val="22"/>
                      <w:lang w:eastAsia="en-US"/>
                    </w:rPr>
                  </w:pPr>
                </w:p>
              </w:tc>
            </w:tr>
            <w:tr w:rsidR="00D42942" w:rsidRPr="000A788D" w14:paraId="230F04FF" w14:textId="77777777" w:rsidTr="00D429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 w:type="pct"/>
                  <w:vMerge/>
                  <w:tcBorders>
                    <w:top w:val="single" w:sz="4" w:space="0" w:color="92CDDC" w:themeColor="accent5" w:themeTint="99"/>
                    <w:right w:val="single" w:sz="4" w:space="0" w:color="92CDDC" w:themeColor="accent5" w:themeTint="99"/>
                  </w:tcBorders>
                </w:tcPr>
                <w:p w14:paraId="4AAFB8AB" w14:textId="77777777" w:rsidR="000A788D" w:rsidRPr="000A788D" w:rsidRDefault="000A788D" w:rsidP="000A788D">
                  <w:pPr>
                    <w:suppressAutoHyphens w:val="0"/>
                    <w:spacing w:line="240" w:lineRule="auto"/>
                    <w:jc w:val="right"/>
                    <w:rPr>
                      <w:color w:val="FF0000"/>
                      <w:kern w:val="0"/>
                      <w:sz w:val="22"/>
                      <w:szCs w:val="22"/>
                      <w:lang w:eastAsia="en-US"/>
                    </w:rPr>
                  </w:pPr>
                </w:p>
              </w:tc>
              <w:tc>
                <w:tcPr>
                  <w:tcW w:w="2824"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524C5A34"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Forma giuridica</w:t>
                  </w:r>
                </w:p>
              </w:tc>
              <w:tc>
                <w:tcPr>
                  <w:tcW w:w="1469"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562D4DD0" w14:textId="35BB027A" w:rsidR="000A788D" w:rsidRPr="000A788D" w:rsidRDefault="000A788D" w:rsidP="00AE4DA4">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 valore finanziamento</w:t>
                  </w:r>
                </w:p>
              </w:tc>
            </w:tr>
            <w:tr w:rsidR="00D42942" w:rsidRPr="000A788D" w14:paraId="37977A43" w14:textId="77777777" w:rsidTr="00D42942">
              <w:tc>
                <w:tcPr>
                  <w:cnfStyle w:val="001000000000" w:firstRow="0" w:lastRow="0" w:firstColumn="1" w:lastColumn="0" w:oddVBand="0" w:evenVBand="0" w:oddHBand="0" w:evenHBand="0" w:firstRowFirstColumn="0" w:firstRowLastColumn="0" w:lastRowFirstColumn="0" w:lastRowLastColumn="0"/>
                  <w:tcW w:w="708" w:type="pct"/>
                  <w:vMerge/>
                  <w:tcBorders>
                    <w:top w:val="single" w:sz="4" w:space="0" w:color="92CDDC" w:themeColor="accent5" w:themeTint="99"/>
                    <w:right w:val="single" w:sz="4" w:space="0" w:color="92CDDC" w:themeColor="accent5" w:themeTint="99"/>
                  </w:tcBorders>
                </w:tcPr>
                <w:p w14:paraId="123F7BB6" w14:textId="77777777" w:rsidR="000A788D" w:rsidRPr="000A788D" w:rsidRDefault="000A788D" w:rsidP="000A788D">
                  <w:pPr>
                    <w:suppressAutoHyphens w:val="0"/>
                    <w:spacing w:line="240" w:lineRule="auto"/>
                    <w:jc w:val="right"/>
                    <w:rPr>
                      <w:color w:val="FF0000"/>
                      <w:kern w:val="0"/>
                      <w:sz w:val="22"/>
                      <w:szCs w:val="22"/>
                      <w:lang w:eastAsia="en-US"/>
                    </w:rPr>
                  </w:pPr>
                </w:p>
              </w:tc>
              <w:tc>
                <w:tcPr>
                  <w:tcW w:w="2824"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2879BD20"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2"/>
                      <w:szCs w:val="22"/>
                      <w:lang w:eastAsia="en-US"/>
                    </w:rPr>
                  </w:pPr>
                </w:p>
              </w:tc>
              <w:tc>
                <w:tcPr>
                  <w:tcW w:w="1469"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61593D74"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2"/>
                      <w:szCs w:val="22"/>
                      <w:lang w:eastAsia="en-US"/>
                    </w:rPr>
                  </w:pPr>
                </w:p>
              </w:tc>
            </w:tr>
            <w:tr w:rsidR="00D42942" w:rsidRPr="000A788D" w14:paraId="31B8FECE" w14:textId="77777777" w:rsidTr="00D429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 w:type="pct"/>
                  <w:vMerge/>
                  <w:tcBorders>
                    <w:top w:val="single" w:sz="4" w:space="0" w:color="92CDDC" w:themeColor="accent5" w:themeTint="99"/>
                    <w:right w:val="single" w:sz="4" w:space="0" w:color="92CDDC" w:themeColor="accent5" w:themeTint="99"/>
                  </w:tcBorders>
                </w:tcPr>
                <w:p w14:paraId="493A1E20" w14:textId="77777777" w:rsidR="000A788D" w:rsidRPr="000A788D" w:rsidRDefault="000A788D" w:rsidP="000A788D">
                  <w:pPr>
                    <w:suppressAutoHyphens w:val="0"/>
                    <w:spacing w:line="240" w:lineRule="auto"/>
                    <w:jc w:val="right"/>
                    <w:rPr>
                      <w:color w:val="FF0000"/>
                      <w:kern w:val="0"/>
                      <w:sz w:val="22"/>
                      <w:szCs w:val="22"/>
                      <w:lang w:eastAsia="en-US"/>
                    </w:rPr>
                  </w:pPr>
                </w:p>
              </w:tc>
              <w:tc>
                <w:tcPr>
                  <w:tcW w:w="2824"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55A29DE5"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Comune</w:t>
                  </w:r>
                </w:p>
              </w:tc>
              <w:tc>
                <w:tcPr>
                  <w:tcW w:w="706" w:type="pc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5A904616"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proofErr w:type="spellStart"/>
                  <w:r w:rsidRPr="000A788D">
                    <w:rPr>
                      <w:i/>
                      <w:smallCaps/>
                      <w:kern w:val="0"/>
                      <w:sz w:val="14"/>
                      <w:szCs w:val="22"/>
                      <w:lang w:eastAsia="en-US"/>
                    </w:rPr>
                    <w:t>C.a.p.</w:t>
                  </w:r>
                  <w:proofErr w:type="spellEnd"/>
                </w:p>
              </w:tc>
              <w:tc>
                <w:tcPr>
                  <w:tcW w:w="762" w:type="pc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6BDDA969"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Provincia (sigla)</w:t>
                  </w:r>
                </w:p>
              </w:tc>
            </w:tr>
            <w:tr w:rsidR="00D42942" w:rsidRPr="000A788D" w14:paraId="4AD66345" w14:textId="77777777" w:rsidTr="00FE1A27">
              <w:tc>
                <w:tcPr>
                  <w:cnfStyle w:val="001000000000" w:firstRow="0" w:lastRow="0" w:firstColumn="1" w:lastColumn="0" w:oddVBand="0" w:evenVBand="0" w:oddHBand="0" w:evenHBand="0" w:firstRowFirstColumn="0" w:firstRowLastColumn="0" w:lastRowFirstColumn="0" w:lastRowLastColumn="0"/>
                  <w:tcW w:w="708" w:type="pct"/>
                  <w:vMerge/>
                  <w:tcBorders>
                    <w:top w:val="single" w:sz="4" w:space="0" w:color="92CDDC" w:themeColor="accent5" w:themeTint="99"/>
                    <w:right w:val="single" w:sz="4" w:space="0" w:color="92CDDC" w:themeColor="accent5" w:themeTint="99"/>
                  </w:tcBorders>
                </w:tcPr>
                <w:p w14:paraId="211400C6" w14:textId="77777777" w:rsidR="000A788D" w:rsidRPr="000A788D" w:rsidRDefault="000A788D" w:rsidP="000A788D">
                  <w:pPr>
                    <w:suppressAutoHyphens w:val="0"/>
                    <w:spacing w:line="240" w:lineRule="auto"/>
                    <w:jc w:val="right"/>
                    <w:rPr>
                      <w:color w:val="FF0000"/>
                      <w:kern w:val="0"/>
                      <w:sz w:val="22"/>
                      <w:szCs w:val="22"/>
                      <w:lang w:eastAsia="en-US"/>
                    </w:rPr>
                  </w:pPr>
                </w:p>
              </w:tc>
              <w:tc>
                <w:tcPr>
                  <w:tcW w:w="2824"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176E80E7"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2"/>
                      <w:szCs w:val="22"/>
                      <w:lang w:eastAsia="en-US"/>
                    </w:rPr>
                  </w:pPr>
                </w:p>
              </w:tc>
              <w:tc>
                <w:tcPr>
                  <w:tcW w:w="706" w:type="pc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0553D0A6"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2"/>
                      <w:szCs w:val="22"/>
                      <w:lang w:eastAsia="en-US"/>
                    </w:rPr>
                  </w:pPr>
                </w:p>
              </w:tc>
              <w:tc>
                <w:tcPr>
                  <w:tcW w:w="762" w:type="pc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7B7822A7"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2"/>
                      <w:szCs w:val="22"/>
                      <w:lang w:eastAsia="en-US"/>
                    </w:rPr>
                  </w:pPr>
                </w:p>
              </w:tc>
            </w:tr>
            <w:tr w:rsidR="00D42942" w:rsidRPr="000A788D" w14:paraId="1EF29BD5" w14:textId="77777777" w:rsidTr="00FE1A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 w:type="pct"/>
                  <w:tcBorders>
                    <w:top w:val="nil"/>
                    <w:right w:val="single" w:sz="4" w:space="0" w:color="92CDDC" w:themeColor="accent5" w:themeTint="99"/>
                  </w:tcBorders>
                </w:tcPr>
                <w:p w14:paraId="1DAB189F" w14:textId="77777777" w:rsidR="000A788D" w:rsidRPr="000A788D" w:rsidRDefault="000A788D" w:rsidP="000A788D">
                  <w:pPr>
                    <w:suppressAutoHyphens w:val="0"/>
                    <w:spacing w:line="240" w:lineRule="auto"/>
                    <w:jc w:val="right"/>
                    <w:rPr>
                      <w:color w:val="FF0000"/>
                      <w:kern w:val="0"/>
                      <w:sz w:val="22"/>
                      <w:szCs w:val="22"/>
                      <w:lang w:eastAsia="en-US"/>
                    </w:rPr>
                  </w:pPr>
                </w:p>
              </w:tc>
              <w:tc>
                <w:tcPr>
                  <w:tcW w:w="1411" w:type="pc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47DC5B56"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 xml:space="preserve">Frazione </w:t>
                  </w:r>
                </w:p>
              </w:tc>
              <w:tc>
                <w:tcPr>
                  <w:tcW w:w="2119"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6BA8C855"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 xml:space="preserve">via </w:t>
                  </w:r>
                </w:p>
              </w:tc>
              <w:tc>
                <w:tcPr>
                  <w:tcW w:w="762" w:type="pc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451A59C4"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numero civico</w:t>
                  </w:r>
                </w:p>
              </w:tc>
            </w:tr>
            <w:tr w:rsidR="00D42942" w:rsidRPr="000A788D" w14:paraId="04339FFA" w14:textId="77777777" w:rsidTr="00FE1A27">
              <w:tc>
                <w:tcPr>
                  <w:cnfStyle w:val="001000000000" w:firstRow="0" w:lastRow="0" w:firstColumn="1" w:lastColumn="0" w:oddVBand="0" w:evenVBand="0" w:oddHBand="0" w:evenHBand="0" w:firstRowFirstColumn="0" w:firstRowLastColumn="0" w:lastRowFirstColumn="0" w:lastRowLastColumn="0"/>
                  <w:tcW w:w="708" w:type="pct"/>
                  <w:tcBorders>
                    <w:top w:val="nil"/>
                    <w:right w:val="single" w:sz="4" w:space="0" w:color="92CDDC" w:themeColor="accent5" w:themeTint="99"/>
                  </w:tcBorders>
                </w:tcPr>
                <w:p w14:paraId="5C50F5DF" w14:textId="77777777" w:rsidR="000A788D" w:rsidRPr="000A788D" w:rsidRDefault="000A788D" w:rsidP="000A788D">
                  <w:pPr>
                    <w:suppressAutoHyphens w:val="0"/>
                    <w:spacing w:line="240" w:lineRule="auto"/>
                    <w:jc w:val="right"/>
                    <w:rPr>
                      <w:color w:val="FF0000"/>
                      <w:kern w:val="0"/>
                      <w:sz w:val="22"/>
                      <w:szCs w:val="22"/>
                      <w:lang w:eastAsia="en-US"/>
                    </w:rPr>
                  </w:pPr>
                </w:p>
              </w:tc>
              <w:tc>
                <w:tcPr>
                  <w:tcW w:w="1411" w:type="pc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28F54E65"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2"/>
                      <w:szCs w:val="22"/>
                      <w:lang w:eastAsia="en-US"/>
                    </w:rPr>
                  </w:pPr>
                </w:p>
              </w:tc>
              <w:tc>
                <w:tcPr>
                  <w:tcW w:w="2119"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65CD3F1F"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2"/>
                      <w:szCs w:val="22"/>
                      <w:lang w:eastAsia="en-US"/>
                    </w:rPr>
                  </w:pPr>
                </w:p>
              </w:tc>
              <w:tc>
                <w:tcPr>
                  <w:tcW w:w="762" w:type="pc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0DFB7E94"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2"/>
                      <w:szCs w:val="22"/>
                      <w:lang w:eastAsia="en-US"/>
                    </w:rPr>
                  </w:pPr>
                </w:p>
              </w:tc>
            </w:tr>
            <w:tr w:rsidR="00D42942" w:rsidRPr="000A788D" w14:paraId="2B66D75A" w14:textId="77777777" w:rsidTr="00FE1A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 w:type="pct"/>
                  <w:tcBorders>
                    <w:top w:val="nil"/>
                    <w:right w:val="single" w:sz="4" w:space="0" w:color="92CDDC" w:themeColor="accent5" w:themeTint="99"/>
                  </w:tcBorders>
                </w:tcPr>
                <w:p w14:paraId="4B8CF3BD" w14:textId="77777777" w:rsidR="000A788D" w:rsidRPr="000A788D" w:rsidRDefault="000A788D" w:rsidP="000A788D">
                  <w:pPr>
                    <w:suppressAutoHyphens w:val="0"/>
                    <w:spacing w:line="240" w:lineRule="auto"/>
                    <w:jc w:val="right"/>
                    <w:rPr>
                      <w:color w:val="FF0000"/>
                      <w:kern w:val="0"/>
                      <w:sz w:val="22"/>
                      <w:szCs w:val="22"/>
                      <w:lang w:eastAsia="en-US"/>
                    </w:rPr>
                  </w:pPr>
                </w:p>
              </w:tc>
              <w:tc>
                <w:tcPr>
                  <w:tcW w:w="1411" w:type="pc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796F8328"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Telefono o cellulare</w:t>
                  </w:r>
                </w:p>
              </w:tc>
              <w:tc>
                <w:tcPr>
                  <w:tcW w:w="2119"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46078C25"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Indirizzo di posta elettronica</w:t>
                  </w:r>
                </w:p>
              </w:tc>
              <w:tc>
                <w:tcPr>
                  <w:tcW w:w="762" w:type="pc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2A982F99"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fax</w:t>
                  </w:r>
                </w:p>
              </w:tc>
            </w:tr>
            <w:tr w:rsidR="00D42942" w:rsidRPr="000A788D" w14:paraId="5D02C3D3" w14:textId="77777777" w:rsidTr="00FE1A27">
              <w:tc>
                <w:tcPr>
                  <w:cnfStyle w:val="001000000000" w:firstRow="0" w:lastRow="0" w:firstColumn="1" w:lastColumn="0" w:oddVBand="0" w:evenVBand="0" w:oddHBand="0" w:evenHBand="0" w:firstRowFirstColumn="0" w:firstRowLastColumn="0" w:lastRowFirstColumn="0" w:lastRowLastColumn="0"/>
                  <w:tcW w:w="708" w:type="pct"/>
                  <w:tcBorders>
                    <w:top w:val="nil"/>
                    <w:right w:val="single" w:sz="4" w:space="0" w:color="92CDDC" w:themeColor="accent5" w:themeTint="99"/>
                  </w:tcBorders>
                </w:tcPr>
                <w:p w14:paraId="23605836" w14:textId="77777777" w:rsidR="000A788D" w:rsidRPr="000A788D" w:rsidRDefault="000A788D" w:rsidP="000A788D">
                  <w:pPr>
                    <w:suppressAutoHyphens w:val="0"/>
                    <w:spacing w:line="240" w:lineRule="auto"/>
                    <w:jc w:val="right"/>
                    <w:rPr>
                      <w:color w:val="FF0000"/>
                      <w:kern w:val="0"/>
                      <w:sz w:val="22"/>
                      <w:szCs w:val="22"/>
                      <w:lang w:eastAsia="en-US"/>
                    </w:rPr>
                  </w:pPr>
                </w:p>
              </w:tc>
              <w:tc>
                <w:tcPr>
                  <w:tcW w:w="1411" w:type="pc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4224D227"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2"/>
                      <w:szCs w:val="22"/>
                      <w:lang w:eastAsia="en-US"/>
                    </w:rPr>
                  </w:pPr>
                </w:p>
              </w:tc>
              <w:tc>
                <w:tcPr>
                  <w:tcW w:w="2119"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199F0766"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2"/>
                      <w:szCs w:val="22"/>
                      <w:lang w:eastAsia="en-US"/>
                    </w:rPr>
                  </w:pPr>
                </w:p>
              </w:tc>
              <w:tc>
                <w:tcPr>
                  <w:tcW w:w="762" w:type="pc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04EB96BF"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2"/>
                      <w:szCs w:val="22"/>
                      <w:lang w:eastAsia="en-US"/>
                    </w:rPr>
                  </w:pPr>
                </w:p>
              </w:tc>
            </w:tr>
            <w:tr w:rsidR="000A788D" w:rsidRPr="000A788D" w14:paraId="1EB074A3" w14:textId="77777777" w:rsidTr="00FE1A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 w:type="pct"/>
                  <w:tcBorders>
                    <w:top w:val="nil"/>
                    <w:right w:val="single" w:sz="4" w:space="0" w:color="92CDDC" w:themeColor="accent5" w:themeTint="99"/>
                  </w:tcBorders>
                </w:tcPr>
                <w:p w14:paraId="4E1F5676" w14:textId="77777777" w:rsidR="000A788D" w:rsidRPr="000A788D" w:rsidRDefault="000A788D" w:rsidP="000A788D">
                  <w:pPr>
                    <w:suppressAutoHyphens w:val="0"/>
                    <w:spacing w:line="240" w:lineRule="auto"/>
                    <w:jc w:val="right"/>
                    <w:rPr>
                      <w:color w:val="FF0000"/>
                      <w:kern w:val="0"/>
                      <w:sz w:val="22"/>
                      <w:szCs w:val="22"/>
                      <w:lang w:eastAsia="en-US"/>
                    </w:rPr>
                  </w:pPr>
                </w:p>
              </w:tc>
              <w:tc>
                <w:tcPr>
                  <w:tcW w:w="4292" w:type="pct"/>
                  <w:gridSpan w:val="4"/>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2344BA6C"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hAnsi="Calibri" w:cs="Times New Roman"/>
                      <w:kern w:val="0"/>
                      <w:sz w:val="22"/>
                      <w:szCs w:val="22"/>
                      <w:lang w:eastAsia="en-US"/>
                    </w:rPr>
                  </w:pPr>
                  <w:r w:rsidRPr="000A788D">
                    <w:rPr>
                      <w:i/>
                      <w:smallCaps/>
                      <w:kern w:val="0"/>
                      <w:sz w:val="14"/>
                      <w:szCs w:val="22"/>
                      <w:lang w:eastAsia="en-US"/>
                    </w:rPr>
                    <w:t>Indirizzo di posta elettronica certificata</w:t>
                  </w:r>
                </w:p>
              </w:tc>
            </w:tr>
            <w:tr w:rsidR="000A788D" w:rsidRPr="000A788D" w14:paraId="018362F5" w14:textId="77777777" w:rsidTr="00FE1A27">
              <w:tc>
                <w:tcPr>
                  <w:cnfStyle w:val="001000000000" w:firstRow="0" w:lastRow="0" w:firstColumn="1" w:lastColumn="0" w:oddVBand="0" w:evenVBand="0" w:oddHBand="0" w:evenHBand="0" w:firstRowFirstColumn="0" w:firstRowLastColumn="0" w:lastRowFirstColumn="0" w:lastRowLastColumn="0"/>
                  <w:tcW w:w="708" w:type="pct"/>
                  <w:tcBorders>
                    <w:top w:val="nil"/>
                    <w:right w:val="single" w:sz="4" w:space="0" w:color="92CDDC" w:themeColor="accent5" w:themeTint="99"/>
                  </w:tcBorders>
                </w:tcPr>
                <w:p w14:paraId="72775BEA" w14:textId="77777777" w:rsidR="000A788D" w:rsidRPr="000A788D" w:rsidRDefault="000A788D" w:rsidP="000A788D">
                  <w:pPr>
                    <w:suppressAutoHyphens w:val="0"/>
                    <w:spacing w:line="240" w:lineRule="auto"/>
                    <w:jc w:val="right"/>
                    <w:rPr>
                      <w:color w:val="FF0000"/>
                      <w:kern w:val="0"/>
                      <w:sz w:val="22"/>
                      <w:szCs w:val="22"/>
                      <w:lang w:eastAsia="en-US"/>
                    </w:rPr>
                  </w:pPr>
                </w:p>
              </w:tc>
              <w:tc>
                <w:tcPr>
                  <w:tcW w:w="4292" w:type="pct"/>
                  <w:gridSpan w:val="4"/>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680E23E1"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2"/>
                      <w:szCs w:val="22"/>
                      <w:lang w:eastAsia="en-US"/>
                    </w:rPr>
                  </w:pPr>
                </w:p>
              </w:tc>
            </w:tr>
          </w:tbl>
          <w:p w14:paraId="2877F9EB" w14:textId="77777777" w:rsidR="000A788D" w:rsidRDefault="000A788D" w:rsidP="000A788D">
            <w:pPr>
              <w:suppressAutoHyphens w:val="0"/>
              <w:spacing w:line="240" w:lineRule="auto"/>
              <w:jc w:val="center"/>
              <w:rPr>
                <w:kern w:val="0"/>
                <w:sz w:val="22"/>
                <w:szCs w:val="22"/>
                <w:lang w:eastAsia="en-US"/>
              </w:rPr>
            </w:pPr>
          </w:p>
          <w:p w14:paraId="395B995E" w14:textId="77777777" w:rsidR="000A788D" w:rsidRPr="000A788D" w:rsidRDefault="000A788D" w:rsidP="000A788D">
            <w:pPr>
              <w:suppressAutoHyphens w:val="0"/>
              <w:spacing w:line="240" w:lineRule="auto"/>
              <w:jc w:val="center"/>
              <w:rPr>
                <w:kern w:val="0"/>
                <w:sz w:val="18"/>
                <w:szCs w:val="22"/>
                <w:lang w:eastAsia="en-US"/>
              </w:rPr>
            </w:pPr>
            <w:r w:rsidRPr="000A788D">
              <w:rPr>
                <w:kern w:val="0"/>
                <w:sz w:val="22"/>
                <w:szCs w:val="22"/>
                <w:lang w:eastAsia="en-US"/>
              </w:rPr>
              <w:t>DICHIARA</w:t>
            </w:r>
            <w:r w:rsidRPr="000A788D">
              <w:rPr>
                <w:kern w:val="0"/>
                <w:sz w:val="18"/>
                <w:szCs w:val="22"/>
                <w:lang w:eastAsia="en-US"/>
              </w:rPr>
              <w:t xml:space="preserve"> </w:t>
            </w:r>
          </w:p>
        </w:tc>
      </w:tr>
      <w:tr w:rsidR="000A788D" w:rsidRPr="000A788D" w14:paraId="6033B1B3" w14:textId="77777777" w:rsidTr="00C10D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2" w:type="pct"/>
            <w:vMerge w:val="restart"/>
          </w:tcPr>
          <w:p w14:paraId="419F5358" w14:textId="77777777" w:rsidR="000A788D" w:rsidRPr="000A788D" w:rsidRDefault="000A788D" w:rsidP="000A788D">
            <w:pPr>
              <w:suppressAutoHyphens w:val="0"/>
              <w:spacing w:line="240" w:lineRule="auto"/>
              <w:jc w:val="left"/>
              <w:rPr>
                <w:smallCaps/>
                <w:kern w:val="0"/>
                <w:sz w:val="14"/>
                <w:szCs w:val="22"/>
                <w:lang w:eastAsia="en-US"/>
              </w:rPr>
            </w:pPr>
            <w:r w:rsidRPr="000A788D">
              <w:rPr>
                <w:smallCaps/>
                <w:kern w:val="0"/>
                <w:sz w:val="14"/>
                <w:szCs w:val="22"/>
                <w:lang w:eastAsia="en-US"/>
              </w:rPr>
              <w:t xml:space="preserve">Requisiti di partecipazione </w:t>
            </w:r>
          </w:p>
          <w:p w14:paraId="184D1C21" w14:textId="77777777" w:rsidR="000A788D" w:rsidRPr="000A788D" w:rsidRDefault="000A788D" w:rsidP="000A788D">
            <w:pPr>
              <w:suppressAutoHyphens w:val="0"/>
              <w:spacing w:line="240" w:lineRule="auto"/>
              <w:jc w:val="left"/>
              <w:rPr>
                <w:smallCaps/>
                <w:kern w:val="0"/>
                <w:sz w:val="14"/>
                <w:szCs w:val="22"/>
                <w:lang w:eastAsia="en-US"/>
              </w:rPr>
            </w:pPr>
          </w:p>
          <w:p w14:paraId="613CEA90" w14:textId="77777777" w:rsidR="000A788D" w:rsidRPr="000A788D" w:rsidRDefault="000A788D" w:rsidP="000A788D">
            <w:pPr>
              <w:suppressAutoHyphens w:val="0"/>
              <w:spacing w:line="240" w:lineRule="auto"/>
              <w:jc w:val="left"/>
              <w:rPr>
                <w:smallCaps/>
                <w:kern w:val="0"/>
                <w:sz w:val="14"/>
                <w:szCs w:val="22"/>
                <w:lang w:eastAsia="en-US"/>
              </w:rPr>
            </w:pPr>
          </w:p>
          <w:p w14:paraId="78FF8893" w14:textId="77777777" w:rsidR="000A788D" w:rsidRPr="000A788D" w:rsidRDefault="000A788D" w:rsidP="000A788D">
            <w:pPr>
              <w:suppressAutoHyphens w:val="0"/>
              <w:spacing w:line="240" w:lineRule="auto"/>
              <w:jc w:val="left"/>
              <w:rPr>
                <w:smallCaps/>
                <w:kern w:val="0"/>
                <w:sz w:val="14"/>
                <w:szCs w:val="22"/>
                <w:lang w:eastAsia="en-US"/>
              </w:rPr>
            </w:pPr>
          </w:p>
          <w:p w14:paraId="7E276FAD" w14:textId="77777777" w:rsidR="000A788D" w:rsidRPr="000A788D" w:rsidRDefault="000A788D" w:rsidP="000A788D">
            <w:pPr>
              <w:suppressAutoHyphens w:val="0"/>
              <w:spacing w:line="240" w:lineRule="auto"/>
              <w:jc w:val="left"/>
              <w:rPr>
                <w:smallCaps/>
                <w:kern w:val="0"/>
                <w:sz w:val="14"/>
                <w:szCs w:val="22"/>
                <w:lang w:eastAsia="en-US"/>
              </w:rPr>
            </w:pPr>
          </w:p>
          <w:p w14:paraId="49F43EDA" w14:textId="77777777" w:rsidR="000A788D" w:rsidRPr="000A788D" w:rsidRDefault="000A788D" w:rsidP="000A788D">
            <w:pPr>
              <w:suppressAutoHyphens w:val="0"/>
              <w:spacing w:line="240" w:lineRule="auto"/>
              <w:jc w:val="left"/>
              <w:rPr>
                <w:smallCaps/>
                <w:kern w:val="0"/>
                <w:sz w:val="14"/>
                <w:szCs w:val="22"/>
                <w:lang w:eastAsia="en-US"/>
              </w:rPr>
            </w:pPr>
            <w:r w:rsidRPr="000A788D">
              <w:rPr>
                <w:smallCaps/>
                <w:kern w:val="0"/>
                <w:sz w:val="14"/>
                <w:u w:val="single"/>
                <w:lang w:eastAsia="en-US"/>
              </w:rPr>
              <w:t>(barrare solo le caselle che interessano)</w:t>
            </w:r>
          </w:p>
        </w:tc>
        <w:tc>
          <w:tcPr>
            <w:tcW w:w="4398" w:type="pct"/>
          </w:tcPr>
          <w:p w14:paraId="3A1C068A" w14:textId="77777777" w:rsidR="000A788D" w:rsidRPr="000A788D" w:rsidRDefault="000A788D" w:rsidP="000A788D">
            <w:pPr>
              <w:suppressAutoHyphens w:val="0"/>
              <w:spacing w:line="240" w:lineRule="auto"/>
              <w:jc w:val="center"/>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 xml:space="preserve">sotto la propria responsabilità e </w:t>
            </w:r>
            <w:r w:rsidRPr="000A788D">
              <w:rPr>
                <w:i/>
                <w:smallCaps/>
                <w:kern w:val="0"/>
                <w:sz w:val="14"/>
                <w:lang w:eastAsia="it-IT"/>
              </w:rPr>
              <w:t>Consapevole del fatto che, in caso di mendace dichiarazione, il soggetto decadrà, automaticamente, dall’ammissione al finanziamento ed il dichiarante incorrerà nelle sanzioni penali di cui all’art. 76 del D.P.R. n. 445/2000 per le ipotesi di falsità in atti e per dichiarazioni mendaci</w:t>
            </w:r>
          </w:p>
        </w:tc>
      </w:tr>
      <w:tr w:rsidR="000A788D" w:rsidRPr="000A788D" w14:paraId="40908EDF" w14:textId="77777777" w:rsidTr="00C10DE5">
        <w:tc>
          <w:tcPr>
            <w:cnfStyle w:val="001000000000" w:firstRow="0" w:lastRow="0" w:firstColumn="1" w:lastColumn="0" w:oddVBand="0" w:evenVBand="0" w:oddHBand="0" w:evenHBand="0" w:firstRowFirstColumn="0" w:firstRowLastColumn="0" w:lastRowFirstColumn="0" w:lastRowLastColumn="0"/>
            <w:tcW w:w="602" w:type="pct"/>
            <w:vMerge/>
          </w:tcPr>
          <w:p w14:paraId="3A350A80" w14:textId="77777777" w:rsidR="000A788D" w:rsidRPr="000A788D" w:rsidRDefault="000A788D" w:rsidP="000A788D">
            <w:pPr>
              <w:suppressAutoHyphens w:val="0"/>
              <w:spacing w:line="240" w:lineRule="auto"/>
              <w:jc w:val="right"/>
              <w:rPr>
                <w:kern w:val="0"/>
                <w:sz w:val="22"/>
                <w:szCs w:val="22"/>
                <w:lang w:eastAsia="en-US"/>
              </w:rPr>
            </w:pPr>
          </w:p>
        </w:tc>
        <w:tc>
          <w:tcPr>
            <w:tcW w:w="4398" w:type="pct"/>
          </w:tcPr>
          <w:p w14:paraId="4F778631" w14:textId="27028603" w:rsidR="00BD0455" w:rsidRDefault="00BD0455" w:rsidP="007A3107">
            <w:pPr>
              <w:suppressAutoHyphens w:val="0"/>
              <w:ind w:left="398" w:hanging="398"/>
              <w:cnfStyle w:val="000000000000" w:firstRow="0" w:lastRow="0" w:firstColumn="0" w:lastColumn="0" w:oddVBand="0" w:evenVBand="0" w:oddHBand="0" w:evenHBand="0" w:firstRowFirstColumn="0" w:firstRowLastColumn="0" w:lastRowFirstColumn="0" w:lastRowLastColumn="0"/>
            </w:pPr>
          </w:p>
          <w:p w14:paraId="615BA60B" w14:textId="53EA6164" w:rsidR="007A3107" w:rsidRPr="007A3107" w:rsidRDefault="00BD0455" w:rsidP="007A3107">
            <w:pPr>
              <w:suppressAutoHyphens w:val="0"/>
              <w:ind w:left="398" w:hanging="398"/>
              <w:cnfStyle w:val="000000000000" w:firstRow="0" w:lastRow="0" w:firstColumn="0" w:lastColumn="0" w:oddVBand="0" w:evenVBand="0" w:oddHBand="0" w:evenHBand="0" w:firstRowFirstColumn="0" w:firstRowLastColumn="0" w:lastRowFirstColumn="0" w:lastRowLastColumn="0"/>
              <w:rPr>
                <w:kern w:val="0"/>
                <w:lang w:eastAsia="en-US"/>
              </w:rPr>
            </w:pPr>
            <w:r w:rsidRPr="007A3107">
              <w:rPr>
                <w:kern w:val="0"/>
                <w:lang w:eastAsia="en-US"/>
              </w:rPr>
              <w:sym w:font="Wingdings" w:char="F06F"/>
            </w:r>
            <w:r>
              <w:rPr>
                <w:kern w:val="0"/>
                <w:lang w:eastAsia="en-US"/>
              </w:rPr>
              <w:t xml:space="preserve">  </w:t>
            </w:r>
            <w:r w:rsidR="007A3107" w:rsidRPr="007A3107">
              <w:rPr>
                <w:kern w:val="0"/>
                <w:lang w:eastAsia="en-US"/>
              </w:rPr>
              <w:t>che l’Agenzia formativa è iscritta nell’elenco regionale dei “Soggetti abilitati a proporre e realizzare interventi di formazione professionale”</w:t>
            </w:r>
            <w:r w:rsidR="00153CA2">
              <w:rPr>
                <w:kern w:val="0"/>
                <w:lang w:eastAsia="en-US"/>
              </w:rPr>
              <w:t>,</w:t>
            </w:r>
            <w:r w:rsidR="007A3107" w:rsidRPr="007A3107">
              <w:rPr>
                <w:kern w:val="0"/>
                <w:lang w:eastAsia="en-US"/>
              </w:rPr>
              <w:t xml:space="preserve"> </w:t>
            </w:r>
            <w:r w:rsidR="007A3107" w:rsidRPr="00153CA2">
              <w:rPr>
                <w:b/>
                <w:kern w:val="0"/>
                <w:lang w:eastAsia="en-US"/>
              </w:rPr>
              <w:t>macro-tipologia A</w:t>
            </w:r>
            <w:r w:rsidR="007A3107" w:rsidRPr="007A3107">
              <w:rPr>
                <w:kern w:val="0"/>
                <w:lang w:eastAsia="en-US"/>
              </w:rPr>
              <w:t>, di cui alla D.G.R. n. 7/10 del 22.02.2005 avente ad oggetto “Decreto del Ministero del Lavoro del 25/05/2001 n.166 - Indirizzi generali sulle modalità di accreditamento dei soggetti ammessi al finanziamento di progetti formativi finanziati con risorse pubbliche” e di essere a conoscenza e accettare tutte le disposizioni del sistema regionale di accreditamento:</w:t>
            </w:r>
          </w:p>
          <w:p w14:paraId="13FDE06C" w14:textId="77777777" w:rsidR="007A3107" w:rsidRPr="007A3107" w:rsidRDefault="007A3107" w:rsidP="009A498D">
            <w:pPr>
              <w:suppressAutoHyphens w:val="0"/>
              <w:spacing w:before="240" w:after="240"/>
              <w:ind w:left="1953"/>
              <w:cnfStyle w:val="000000000000" w:firstRow="0" w:lastRow="0" w:firstColumn="0" w:lastColumn="0" w:oddVBand="0" w:evenVBand="0" w:oddHBand="0" w:evenHBand="0" w:firstRowFirstColumn="0" w:firstRowLastColumn="0" w:lastRowFirstColumn="0" w:lastRowLastColumn="0"/>
              <w:rPr>
                <w:kern w:val="0"/>
                <w:lang w:eastAsia="en-US"/>
              </w:rPr>
            </w:pPr>
            <w:r w:rsidRPr="00153CA2">
              <w:rPr>
                <w:b/>
                <w:kern w:val="0"/>
                <w:lang w:eastAsia="en-US"/>
              </w:rPr>
              <w:t>accreditata senza vincolo       Sì</w:t>
            </w:r>
            <w:r w:rsidRPr="007A3107">
              <w:rPr>
                <w:kern w:val="0"/>
                <w:lang w:eastAsia="en-US"/>
              </w:rPr>
              <w:t xml:space="preserve"> </w:t>
            </w:r>
            <w:r w:rsidRPr="007A3107">
              <w:rPr>
                <w:kern w:val="0"/>
                <w:lang w:eastAsia="en-US"/>
              </w:rPr>
              <w:t xml:space="preserve">         </w:t>
            </w:r>
            <w:r w:rsidRPr="00153CA2">
              <w:rPr>
                <w:b/>
                <w:kern w:val="0"/>
                <w:lang w:eastAsia="en-US"/>
              </w:rPr>
              <w:t>No</w:t>
            </w:r>
            <w:r w:rsidRPr="007A3107">
              <w:rPr>
                <w:kern w:val="0"/>
                <w:lang w:eastAsia="en-US"/>
              </w:rPr>
              <w:t xml:space="preserve"> </w:t>
            </w:r>
            <w:r w:rsidRPr="007A3107">
              <w:rPr>
                <w:kern w:val="0"/>
                <w:lang w:eastAsia="en-US"/>
              </w:rPr>
              <w:t></w:t>
            </w:r>
          </w:p>
          <w:p w14:paraId="7DF2BCC7" w14:textId="38769EE4" w:rsidR="007A3107" w:rsidRPr="00E365A8" w:rsidRDefault="007A3107" w:rsidP="007A3107">
            <w:pPr>
              <w:pStyle w:val="Intestazione2"/>
              <w:numPr>
                <w:ilvl w:val="0"/>
                <w:numId w:val="0"/>
              </w:numPr>
              <w:tabs>
                <w:tab w:val="clear" w:pos="851"/>
                <w:tab w:val="left" w:pos="426"/>
              </w:tabs>
              <w:ind w:left="426" w:hanging="426"/>
              <w:cnfStyle w:val="000000000000" w:firstRow="0" w:lastRow="0" w:firstColumn="0" w:lastColumn="0" w:oddVBand="0" w:evenVBand="0" w:oddHBand="0" w:evenHBand="0" w:firstRowFirstColumn="0" w:firstRowLastColumn="0" w:lastRowFirstColumn="0" w:lastRowLastColumn="0"/>
              <w:rPr>
                <w:rFonts w:ascii="Arial" w:hAnsi="Arial" w:cs="Arial"/>
                <w:b w:val="0"/>
                <w:sz w:val="20"/>
              </w:rPr>
            </w:pPr>
            <w:r w:rsidRPr="007A3107">
              <w:rPr>
                <w:rFonts w:ascii="Arial" w:hAnsi="Arial" w:cs="Arial"/>
                <w:b w:val="0"/>
                <w:sz w:val="20"/>
                <w:lang w:eastAsia="en-US"/>
              </w:rPr>
              <w:sym w:font="Wingdings" w:char="F06F"/>
            </w:r>
            <w:r w:rsidRPr="007A3107">
              <w:rPr>
                <w:rFonts w:ascii="Arial" w:hAnsi="Arial" w:cs="Arial"/>
                <w:b w:val="0"/>
                <w:sz w:val="20"/>
                <w:lang w:eastAsia="en-US"/>
              </w:rPr>
              <w:t xml:space="preserve"> di </w:t>
            </w:r>
            <w:r w:rsidRPr="00E365A8">
              <w:rPr>
                <w:rFonts w:ascii="Arial" w:hAnsi="Arial" w:cs="Arial"/>
                <w:b w:val="0"/>
                <w:sz w:val="20"/>
              </w:rPr>
              <w:t>non incorrere in uno o più dei motivi di esclusione di cui all’art. 80 del Decreto legislativo 18 aprile 2016, n. 50;</w:t>
            </w:r>
          </w:p>
          <w:p w14:paraId="64412310" w14:textId="3603DBF7" w:rsidR="007A3107" w:rsidRPr="007A3107" w:rsidRDefault="007A3107" w:rsidP="007A3107">
            <w:pPr>
              <w:pStyle w:val="Intestazione2"/>
              <w:numPr>
                <w:ilvl w:val="0"/>
                <w:numId w:val="0"/>
              </w:numPr>
              <w:tabs>
                <w:tab w:val="clear" w:pos="851"/>
                <w:tab w:val="left" w:pos="392"/>
              </w:tabs>
              <w:ind w:left="250" w:hanging="250"/>
              <w:cnfStyle w:val="000000000000" w:firstRow="0" w:lastRow="0" w:firstColumn="0" w:lastColumn="0" w:oddVBand="0" w:evenVBand="0" w:oddHBand="0" w:evenHBand="0" w:firstRowFirstColumn="0" w:firstRowLastColumn="0" w:lastRowFirstColumn="0" w:lastRowLastColumn="0"/>
              <w:rPr>
                <w:rFonts w:ascii="Arial" w:hAnsi="Arial" w:cs="Arial"/>
                <w:b w:val="0"/>
                <w:sz w:val="20"/>
              </w:rPr>
            </w:pPr>
            <w:r w:rsidRPr="007A3107">
              <w:rPr>
                <w:rFonts w:ascii="Arial" w:hAnsi="Arial" w:cs="Arial"/>
                <w:b w:val="0"/>
                <w:sz w:val="20"/>
                <w:lang w:eastAsia="en-US"/>
              </w:rPr>
              <w:sym w:font="Wingdings" w:char="F06F"/>
            </w:r>
            <w:r w:rsidRPr="007A3107">
              <w:rPr>
                <w:rFonts w:ascii="Arial" w:hAnsi="Arial" w:cs="Arial"/>
                <w:b w:val="0"/>
                <w:sz w:val="20"/>
              </w:rPr>
              <w:t xml:space="preserve"> di non aver messo in pratica atti, patti o comportamenti discriminatori ai sensi degli artt. 25-30 del Decreto legislativo 198/2006 “Codice delle pari opportunità tra uomo e donna ai sensi dell’articolo 6 della legge 28 novembre 2005 n. 246”, accertati da parte della direzione provinciale del lavoro territorialmente competente; </w:t>
            </w:r>
          </w:p>
          <w:p w14:paraId="31EB17EC" w14:textId="724EBC0F" w:rsidR="007A3107" w:rsidRPr="007A3107" w:rsidRDefault="007A3107" w:rsidP="001232FB">
            <w:pPr>
              <w:pStyle w:val="Intestazione2"/>
              <w:numPr>
                <w:ilvl w:val="0"/>
                <w:numId w:val="0"/>
              </w:numPr>
              <w:tabs>
                <w:tab w:val="clear" w:pos="851"/>
                <w:tab w:val="left" w:pos="426"/>
              </w:tabs>
              <w:ind w:left="242" w:hanging="242"/>
              <w:cnfStyle w:val="000000000000" w:firstRow="0" w:lastRow="0" w:firstColumn="0" w:lastColumn="0" w:oddVBand="0" w:evenVBand="0" w:oddHBand="0" w:evenHBand="0" w:firstRowFirstColumn="0" w:firstRowLastColumn="0" w:lastRowFirstColumn="0" w:lastRowLastColumn="0"/>
              <w:rPr>
                <w:rFonts w:ascii="Arial" w:hAnsi="Arial" w:cs="Arial"/>
                <w:b w:val="0"/>
                <w:sz w:val="20"/>
              </w:rPr>
            </w:pPr>
            <w:r w:rsidRPr="007A3107">
              <w:rPr>
                <w:rFonts w:ascii="Arial" w:hAnsi="Arial" w:cs="Arial"/>
                <w:b w:val="0"/>
                <w:sz w:val="20"/>
                <w:lang w:eastAsia="en-US"/>
              </w:rPr>
              <w:sym w:font="Wingdings" w:char="F06F"/>
            </w:r>
            <w:r w:rsidRPr="007A3107">
              <w:rPr>
                <w:rFonts w:ascii="Arial" w:hAnsi="Arial" w:cs="Arial"/>
                <w:b w:val="0"/>
                <w:sz w:val="20"/>
                <w:lang w:eastAsia="en-US"/>
              </w:rPr>
              <w:t xml:space="preserve"> di </w:t>
            </w:r>
            <w:r w:rsidRPr="007A3107">
              <w:rPr>
                <w:rFonts w:ascii="Arial" w:hAnsi="Arial" w:cs="Arial"/>
                <w:b w:val="0"/>
                <w:sz w:val="20"/>
              </w:rPr>
              <w:t>osserva</w:t>
            </w:r>
            <w:r w:rsidR="001232FB">
              <w:rPr>
                <w:rFonts w:ascii="Arial" w:hAnsi="Arial" w:cs="Arial"/>
                <w:b w:val="0"/>
                <w:sz w:val="20"/>
              </w:rPr>
              <w:t>re</w:t>
            </w:r>
            <w:r w:rsidRPr="007A3107">
              <w:rPr>
                <w:rFonts w:ascii="Arial" w:hAnsi="Arial" w:cs="Arial"/>
                <w:b w:val="0"/>
                <w:sz w:val="20"/>
              </w:rPr>
              <w:t xml:space="preserve"> ed applicare integralmente il trattamento economico e normativo previsto dal Contratto Collettivo Nazionale del Lavoro e di rispettare tutti gli adempimenti assicurativi, previdenziali e fiscali derivanti dalle leggi in vigore, nella piena osservanza dei termini e delle modalità previsti dalle leggi medesime;</w:t>
            </w:r>
          </w:p>
          <w:p w14:paraId="34B0216E" w14:textId="77777777" w:rsidR="000A3AB8" w:rsidRDefault="007A3107" w:rsidP="000A3AB8">
            <w:pPr>
              <w:pStyle w:val="Intestazione2"/>
              <w:numPr>
                <w:ilvl w:val="0"/>
                <w:numId w:val="0"/>
              </w:numPr>
              <w:tabs>
                <w:tab w:val="clear" w:pos="851"/>
                <w:tab w:val="left" w:pos="426"/>
              </w:tabs>
              <w:ind w:left="242" w:hanging="242"/>
              <w:cnfStyle w:val="000000000000" w:firstRow="0" w:lastRow="0" w:firstColumn="0" w:lastColumn="0" w:oddVBand="0" w:evenVBand="0" w:oddHBand="0" w:evenHBand="0" w:firstRowFirstColumn="0" w:firstRowLastColumn="0" w:lastRowFirstColumn="0" w:lastRowLastColumn="0"/>
              <w:rPr>
                <w:rFonts w:ascii="Arial" w:hAnsi="Arial" w:cs="Arial"/>
                <w:b w:val="0"/>
                <w:sz w:val="20"/>
              </w:rPr>
            </w:pPr>
            <w:r w:rsidRPr="007A3107">
              <w:rPr>
                <w:rFonts w:ascii="Arial" w:hAnsi="Arial" w:cs="Arial"/>
                <w:b w:val="0"/>
                <w:sz w:val="20"/>
                <w:lang w:eastAsia="en-US"/>
              </w:rPr>
              <w:sym w:font="Wingdings" w:char="F06F"/>
            </w:r>
            <w:r w:rsidRPr="007A3107">
              <w:rPr>
                <w:rFonts w:ascii="Arial" w:hAnsi="Arial" w:cs="Arial"/>
                <w:b w:val="0"/>
                <w:sz w:val="20"/>
                <w:lang w:eastAsia="en-US"/>
              </w:rPr>
              <w:t xml:space="preserve"> </w:t>
            </w:r>
            <w:r w:rsidRPr="007A3107">
              <w:rPr>
                <w:rFonts w:ascii="Arial" w:hAnsi="Arial" w:cs="Arial"/>
                <w:b w:val="0"/>
                <w:sz w:val="20"/>
              </w:rPr>
              <w:t>di essere in regola con le norme della legge 68/99 in materia di inserimento al lavoro dei disabili o, in alternativa, non è soggetta alle norme di cui alla legge 68/99 in materia di inserimento al lavoro dei disabili in quanto avente un numero di dipendenti inferiore a 15;</w:t>
            </w:r>
          </w:p>
          <w:p w14:paraId="046A4A1D" w14:textId="1DAEA187" w:rsidR="00BD0455" w:rsidRPr="00BD0455" w:rsidRDefault="00BD0455" w:rsidP="00BD0455">
            <w:pPr>
              <w:suppressAutoHyphens w:val="0"/>
              <w:autoSpaceDE w:val="0"/>
              <w:autoSpaceDN w:val="0"/>
              <w:adjustRightInd w:val="0"/>
              <w:spacing w:before="240" w:line="240" w:lineRule="auto"/>
              <w:contextualSpacing/>
              <w:jc w:val="left"/>
              <w:cnfStyle w:val="000000000000" w:firstRow="0" w:lastRow="0" w:firstColumn="0" w:lastColumn="0" w:oddVBand="0" w:evenVBand="0" w:oddHBand="0" w:evenHBand="0" w:firstRowFirstColumn="0" w:firstRowLastColumn="0" w:lastRowFirstColumn="0" w:lastRowLastColumn="0"/>
              <w:rPr>
                <w:kern w:val="0"/>
                <w:lang w:eastAsia="en-US"/>
              </w:rPr>
            </w:pPr>
            <w:r w:rsidRPr="00BD0455">
              <w:rPr>
                <w:lang w:eastAsia="en-US"/>
              </w:rPr>
              <w:sym w:font="Wingdings" w:char="F06F"/>
            </w:r>
            <w:r w:rsidRPr="00BD0455">
              <w:rPr>
                <w:lang w:eastAsia="en-US"/>
              </w:rPr>
              <w:t xml:space="preserve"> </w:t>
            </w:r>
            <w:r w:rsidRPr="00BD0455">
              <w:rPr>
                <w:kern w:val="0"/>
                <w:lang w:eastAsia="en-US"/>
              </w:rPr>
              <w:t>che l’Agenzia formativa ha in uso le seguenti sedi formative:</w:t>
            </w:r>
          </w:p>
          <w:tbl>
            <w:tblPr>
              <w:tblStyle w:val="Tabellagriglia3-colore515"/>
              <w:tblW w:w="8863" w:type="dxa"/>
              <w:tblInd w:w="432" w:type="dxa"/>
              <w:tblLook w:val="04A0" w:firstRow="1" w:lastRow="0" w:firstColumn="1" w:lastColumn="0" w:noHBand="0" w:noVBand="1"/>
            </w:tblPr>
            <w:tblGrid>
              <w:gridCol w:w="1506"/>
              <w:gridCol w:w="231"/>
              <w:gridCol w:w="2049"/>
              <w:gridCol w:w="665"/>
              <w:gridCol w:w="43"/>
              <w:gridCol w:w="1406"/>
              <w:gridCol w:w="690"/>
              <w:gridCol w:w="495"/>
              <w:gridCol w:w="234"/>
              <w:gridCol w:w="1237"/>
              <w:gridCol w:w="307"/>
            </w:tblGrid>
            <w:tr w:rsidR="00BD0455" w:rsidRPr="000A788D" w14:paraId="3CCBEC07" w14:textId="77777777" w:rsidTr="009C27A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50" w:type="pct"/>
                </w:tcPr>
                <w:p w14:paraId="7CA9FC9E" w14:textId="77777777" w:rsidR="00BD0455" w:rsidRPr="000A788D" w:rsidRDefault="00BD0455" w:rsidP="000870EB">
                  <w:pPr>
                    <w:suppressAutoHyphens w:val="0"/>
                    <w:spacing w:line="240" w:lineRule="auto"/>
                    <w:jc w:val="right"/>
                    <w:rPr>
                      <w:kern w:val="0"/>
                      <w:sz w:val="18"/>
                      <w:szCs w:val="18"/>
                      <w:lang w:eastAsia="en-US"/>
                    </w:rPr>
                  </w:pPr>
                </w:p>
              </w:tc>
              <w:tc>
                <w:tcPr>
                  <w:tcW w:w="131" w:type="pct"/>
                  <w:tcBorders>
                    <w:bottom w:val="single" w:sz="4" w:space="0" w:color="92CDDC" w:themeColor="accent5" w:themeTint="99"/>
                  </w:tcBorders>
                </w:tcPr>
                <w:p w14:paraId="204D418C" w14:textId="77777777" w:rsidR="00BD0455" w:rsidRPr="000A788D" w:rsidRDefault="00BD0455" w:rsidP="000870EB">
                  <w:pPr>
                    <w:suppressAutoHyphens w:val="0"/>
                    <w:spacing w:line="240" w:lineRule="auto"/>
                    <w:jc w:val="left"/>
                    <w:cnfStyle w:val="100000000000" w:firstRow="1" w:lastRow="0" w:firstColumn="0" w:lastColumn="0" w:oddVBand="0" w:evenVBand="0" w:oddHBand="0" w:evenHBand="0" w:firstRowFirstColumn="0" w:firstRowLastColumn="0" w:lastRowFirstColumn="0" w:lastRowLastColumn="0"/>
                    <w:rPr>
                      <w:kern w:val="0"/>
                      <w:sz w:val="18"/>
                      <w:szCs w:val="18"/>
                      <w:lang w:eastAsia="en-US"/>
                    </w:rPr>
                  </w:pPr>
                </w:p>
              </w:tc>
              <w:tc>
                <w:tcPr>
                  <w:tcW w:w="1531" w:type="pct"/>
                  <w:gridSpan w:val="2"/>
                  <w:tcBorders>
                    <w:bottom w:val="single" w:sz="4" w:space="0" w:color="92CDDC" w:themeColor="accent5" w:themeTint="99"/>
                  </w:tcBorders>
                </w:tcPr>
                <w:p w14:paraId="4ED84CFC" w14:textId="77777777" w:rsidR="00BD0455" w:rsidRPr="000A788D" w:rsidRDefault="00BD0455" w:rsidP="000870EB">
                  <w:pPr>
                    <w:suppressAutoHyphens w:val="0"/>
                    <w:spacing w:line="240" w:lineRule="auto"/>
                    <w:jc w:val="left"/>
                    <w:cnfStyle w:val="100000000000" w:firstRow="1" w:lastRow="0" w:firstColumn="0" w:lastColumn="0" w:oddVBand="0" w:evenVBand="0" w:oddHBand="0" w:evenHBand="0" w:firstRowFirstColumn="0" w:firstRowLastColumn="0" w:lastRowFirstColumn="0" w:lastRowLastColumn="0"/>
                    <w:rPr>
                      <w:kern w:val="0"/>
                      <w:sz w:val="18"/>
                      <w:szCs w:val="18"/>
                      <w:lang w:eastAsia="en-US"/>
                    </w:rPr>
                  </w:pPr>
                </w:p>
              </w:tc>
              <w:tc>
                <w:tcPr>
                  <w:tcW w:w="1205" w:type="pct"/>
                  <w:gridSpan w:val="3"/>
                  <w:tcBorders>
                    <w:bottom w:val="single" w:sz="4" w:space="0" w:color="92CDDC" w:themeColor="accent5" w:themeTint="99"/>
                  </w:tcBorders>
                </w:tcPr>
                <w:p w14:paraId="5B0E3111" w14:textId="77777777" w:rsidR="00BD0455" w:rsidRPr="000A788D" w:rsidRDefault="00BD0455" w:rsidP="000870EB">
                  <w:pPr>
                    <w:suppressAutoHyphens w:val="0"/>
                    <w:spacing w:line="240" w:lineRule="auto"/>
                    <w:jc w:val="left"/>
                    <w:cnfStyle w:val="100000000000" w:firstRow="1" w:lastRow="0" w:firstColumn="0" w:lastColumn="0" w:oddVBand="0" w:evenVBand="0" w:oddHBand="0" w:evenHBand="0" w:firstRowFirstColumn="0" w:firstRowLastColumn="0" w:lastRowFirstColumn="0" w:lastRowLastColumn="0"/>
                    <w:rPr>
                      <w:kern w:val="0"/>
                      <w:sz w:val="18"/>
                      <w:szCs w:val="18"/>
                      <w:lang w:eastAsia="en-US"/>
                    </w:rPr>
                  </w:pPr>
                </w:p>
              </w:tc>
              <w:tc>
                <w:tcPr>
                  <w:tcW w:w="279" w:type="pct"/>
                  <w:tcBorders>
                    <w:bottom w:val="single" w:sz="4" w:space="0" w:color="92CDDC" w:themeColor="accent5" w:themeTint="99"/>
                  </w:tcBorders>
                </w:tcPr>
                <w:p w14:paraId="4A7D4AFE" w14:textId="77777777" w:rsidR="00BD0455" w:rsidRPr="000A788D" w:rsidRDefault="00BD0455" w:rsidP="000870EB">
                  <w:pPr>
                    <w:suppressAutoHyphens w:val="0"/>
                    <w:spacing w:line="240" w:lineRule="auto"/>
                    <w:jc w:val="left"/>
                    <w:cnfStyle w:val="100000000000" w:firstRow="1" w:lastRow="0" w:firstColumn="0" w:lastColumn="0" w:oddVBand="0" w:evenVBand="0" w:oddHBand="0" w:evenHBand="0" w:firstRowFirstColumn="0" w:firstRowLastColumn="0" w:lastRowFirstColumn="0" w:lastRowLastColumn="0"/>
                    <w:rPr>
                      <w:kern w:val="0"/>
                      <w:sz w:val="18"/>
                      <w:szCs w:val="18"/>
                      <w:lang w:eastAsia="en-US"/>
                    </w:rPr>
                  </w:pPr>
                </w:p>
              </w:tc>
              <w:tc>
                <w:tcPr>
                  <w:tcW w:w="1004" w:type="pct"/>
                  <w:gridSpan w:val="3"/>
                  <w:tcBorders>
                    <w:bottom w:val="single" w:sz="4" w:space="0" w:color="92CDDC" w:themeColor="accent5" w:themeTint="99"/>
                  </w:tcBorders>
                </w:tcPr>
                <w:p w14:paraId="43B2C8BE" w14:textId="77777777" w:rsidR="00BD0455" w:rsidRPr="000A788D" w:rsidRDefault="00BD0455" w:rsidP="000870EB">
                  <w:pPr>
                    <w:suppressAutoHyphens w:val="0"/>
                    <w:spacing w:line="240" w:lineRule="auto"/>
                    <w:jc w:val="left"/>
                    <w:cnfStyle w:val="100000000000" w:firstRow="1" w:lastRow="0" w:firstColumn="0" w:lastColumn="0" w:oddVBand="0" w:evenVBand="0" w:oddHBand="0" w:evenHBand="0" w:firstRowFirstColumn="0" w:firstRowLastColumn="0" w:lastRowFirstColumn="0" w:lastRowLastColumn="0"/>
                    <w:rPr>
                      <w:kern w:val="0"/>
                      <w:sz w:val="18"/>
                      <w:szCs w:val="18"/>
                      <w:lang w:eastAsia="en-US"/>
                    </w:rPr>
                  </w:pPr>
                </w:p>
              </w:tc>
            </w:tr>
            <w:tr w:rsidR="00BD0455" w:rsidRPr="000A788D" w14:paraId="71A3E0E9" w14:textId="77777777" w:rsidTr="009C27AD">
              <w:trPr>
                <w:gridAfter w:val="1"/>
                <w:cnfStyle w:val="000000100000" w:firstRow="0" w:lastRow="0" w:firstColumn="0" w:lastColumn="0" w:oddVBand="0" w:evenVBand="0" w:oddHBand="1" w:evenHBand="0" w:firstRowFirstColumn="0" w:firstRowLastColumn="0" w:lastRowFirstColumn="0" w:lastRowLastColumn="0"/>
                <w:wAfter w:w="174" w:type="pct"/>
              </w:trPr>
              <w:tc>
                <w:tcPr>
                  <w:cnfStyle w:val="001000000000" w:firstRow="0" w:lastRow="0" w:firstColumn="1" w:lastColumn="0" w:oddVBand="0" w:evenVBand="0" w:oddHBand="0" w:evenHBand="0" w:firstRowFirstColumn="0" w:firstRowLastColumn="0" w:lastRowFirstColumn="0" w:lastRowLastColumn="0"/>
                  <w:tcW w:w="850" w:type="pct"/>
                  <w:vMerge w:val="restart"/>
                  <w:tcBorders>
                    <w:top w:val="single" w:sz="4" w:space="0" w:color="92CDDC" w:themeColor="accent5" w:themeTint="99"/>
                    <w:right w:val="single" w:sz="4" w:space="0" w:color="92CDDC" w:themeColor="accent5" w:themeTint="99"/>
                  </w:tcBorders>
                </w:tcPr>
                <w:p w14:paraId="762A9B8F" w14:textId="77777777" w:rsidR="00BD0455" w:rsidRPr="000A788D" w:rsidRDefault="00BD0455" w:rsidP="000870EB">
                  <w:pPr>
                    <w:suppressAutoHyphens w:val="0"/>
                    <w:spacing w:line="240" w:lineRule="auto"/>
                    <w:jc w:val="left"/>
                    <w:rPr>
                      <w:smallCaps/>
                      <w:kern w:val="0"/>
                      <w:sz w:val="18"/>
                      <w:szCs w:val="18"/>
                      <w:lang w:eastAsia="en-US"/>
                    </w:rPr>
                  </w:pPr>
                  <w:r w:rsidRPr="000A788D">
                    <w:rPr>
                      <w:smallCaps/>
                      <w:kern w:val="0"/>
                      <w:sz w:val="18"/>
                      <w:szCs w:val="18"/>
                      <w:lang w:eastAsia="en-US"/>
                    </w:rPr>
                    <w:t>Sede formativa 1</w:t>
                  </w:r>
                  <w:r w:rsidRPr="00D42942">
                    <w:rPr>
                      <w:rFonts w:cs="Times New Roman"/>
                      <w:smallCaps/>
                      <w:kern w:val="0"/>
                      <w:sz w:val="18"/>
                      <w:szCs w:val="18"/>
                      <w:vertAlign w:val="superscript"/>
                      <w:lang w:eastAsia="en-US"/>
                    </w:rPr>
                    <w:footnoteReference w:id="4"/>
                  </w:r>
                </w:p>
              </w:tc>
              <w:tc>
                <w:tcPr>
                  <w:tcW w:w="1287"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5B9EC70A" w14:textId="77777777" w:rsidR="00BD0455" w:rsidRPr="000A788D" w:rsidRDefault="00BD0455" w:rsidP="000870EB">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8"/>
                      <w:szCs w:val="18"/>
                      <w:lang w:eastAsia="en-US"/>
                    </w:rPr>
                  </w:pPr>
                  <w:r w:rsidRPr="000A788D">
                    <w:rPr>
                      <w:i/>
                      <w:smallCaps/>
                      <w:kern w:val="0"/>
                      <w:sz w:val="18"/>
                      <w:szCs w:val="18"/>
                      <w:lang w:eastAsia="en-US"/>
                    </w:rPr>
                    <w:t>Via/P.zza. n. civico</w:t>
                  </w:r>
                </w:p>
              </w:tc>
              <w:tc>
                <w:tcPr>
                  <w:tcW w:w="399"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7546C1D7" w14:textId="77777777" w:rsidR="00BD0455" w:rsidRPr="000A788D" w:rsidRDefault="00BD0455" w:rsidP="000870EB">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8"/>
                      <w:szCs w:val="18"/>
                      <w:lang w:eastAsia="en-US"/>
                    </w:rPr>
                  </w:pPr>
                  <w:r w:rsidRPr="000A788D">
                    <w:rPr>
                      <w:i/>
                      <w:smallCaps/>
                      <w:kern w:val="0"/>
                      <w:sz w:val="18"/>
                      <w:szCs w:val="18"/>
                      <w:lang w:eastAsia="en-US"/>
                    </w:rPr>
                    <w:t>CAP</w:t>
                  </w:r>
                </w:p>
              </w:tc>
              <w:tc>
                <w:tcPr>
                  <w:tcW w:w="793" w:type="pc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368754EF" w14:textId="77777777" w:rsidR="00BD0455" w:rsidRPr="000A788D" w:rsidRDefault="00BD0455" w:rsidP="000870EB">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8"/>
                      <w:szCs w:val="18"/>
                      <w:lang w:eastAsia="en-US"/>
                    </w:rPr>
                  </w:pPr>
                  <w:r w:rsidRPr="000A788D">
                    <w:rPr>
                      <w:i/>
                      <w:smallCaps/>
                      <w:kern w:val="0"/>
                      <w:sz w:val="18"/>
                      <w:szCs w:val="18"/>
                      <w:lang w:eastAsia="en-US"/>
                    </w:rPr>
                    <w:t>Comune</w:t>
                  </w:r>
                </w:p>
              </w:tc>
              <w:tc>
                <w:tcPr>
                  <w:tcW w:w="389" w:type="pc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00D22A2C" w14:textId="77777777" w:rsidR="00BD0455" w:rsidRPr="000A788D" w:rsidRDefault="00BD0455" w:rsidP="000870EB">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8"/>
                      <w:szCs w:val="18"/>
                      <w:lang w:eastAsia="en-US"/>
                    </w:rPr>
                  </w:pPr>
                  <w:proofErr w:type="spellStart"/>
                  <w:r w:rsidRPr="000A788D">
                    <w:rPr>
                      <w:i/>
                      <w:smallCaps/>
                      <w:kern w:val="0"/>
                      <w:sz w:val="18"/>
                      <w:szCs w:val="18"/>
                      <w:lang w:eastAsia="en-US"/>
                    </w:rPr>
                    <w:t>Prov</w:t>
                  </w:r>
                  <w:proofErr w:type="spellEnd"/>
                  <w:r w:rsidRPr="000A788D">
                    <w:rPr>
                      <w:i/>
                      <w:smallCaps/>
                      <w:kern w:val="0"/>
                      <w:sz w:val="18"/>
                      <w:szCs w:val="18"/>
                      <w:lang w:eastAsia="en-US"/>
                    </w:rPr>
                    <w:t>.</w:t>
                  </w:r>
                </w:p>
              </w:tc>
              <w:tc>
                <w:tcPr>
                  <w:tcW w:w="1109" w:type="pct"/>
                  <w:gridSpan w:val="3"/>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19A88931" w14:textId="77777777" w:rsidR="00BD0455" w:rsidRPr="000A788D" w:rsidRDefault="00BD0455" w:rsidP="000870EB">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8"/>
                      <w:szCs w:val="18"/>
                      <w:lang w:eastAsia="en-US"/>
                    </w:rPr>
                  </w:pPr>
                  <w:r w:rsidRPr="000A788D">
                    <w:rPr>
                      <w:i/>
                      <w:smallCaps/>
                      <w:kern w:val="0"/>
                      <w:sz w:val="18"/>
                      <w:szCs w:val="18"/>
                      <w:lang w:eastAsia="en-US"/>
                    </w:rPr>
                    <w:t>Accreditamento sede</w:t>
                  </w:r>
                  <w:r w:rsidRPr="00D42942">
                    <w:rPr>
                      <w:i/>
                      <w:smallCaps/>
                      <w:kern w:val="0"/>
                      <w:sz w:val="18"/>
                      <w:szCs w:val="18"/>
                      <w:vertAlign w:val="superscript"/>
                      <w:lang w:eastAsia="en-US"/>
                    </w:rPr>
                    <w:footnoteReference w:id="5"/>
                  </w:r>
                </w:p>
              </w:tc>
            </w:tr>
            <w:tr w:rsidR="00BD0455" w:rsidRPr="000A788D" w14:paraId="0B2E2B25" w14:textId="77777777" w:rsidTr="009C27AD">
              <w:trPr>
                <w:gridAfter w:val="1"/>
                <w:wAfter w:w="174" w:type="pct"/>
                <w:trHeight w:val="471"/>
              </w:trPr>
              <w:tc>
                <w:tcPr>
                  <w:cnfStyle w:val="001000000000" w:firstRow="0" w:lastRow="0" w:firstColumn="1" w:lastColumn="0" w:oddVBand="0" w:evenVBand="0" w:oddHBand="0" w:evenHBand="0" w:firstRowFirstColumn="0" w:firstRowLastColumn="0" w:lastRowFirstColumn="0" w:lastRowLastColumn="0"/>
                  <w:tcW w:w="850" w:type="pct"/>
                  <w:vMerge/>
                  <w:tcBorders>
                    <w:top w:val="single" w:sz="4" w:space="0" w:color="92CDDC" w:themeColor="accent5" w:themeTint="99"/>
                    <w:right w:val="single" w:sz="4" w:space="0" w:color="92CDDC" w:themeColor="accent5" w:themeTint="99"/>
                  </w:tcBorders>
                </w:tcPr>
                <w:p w14:paraId="36F83442" w14:textId="77777777" w:rsidR="00BD0455" w:rsidRPr="000A788D" w:rsidRDefault="00BD0455" w:rsidP="000870EB">
                  <w:pPr>
                    <w:suppressAutoHyphens w:val="0"/>
                    <w:spacing w:line="240" w:lineRule="auto"/>
                    <w:jc w:val="right"/>
                    <w:rPr>
                      <w:kern w:val="0"/>
                      <w:sz w:val="18"/>
                      <w:szCs w:val="18"/>
                      <w:lang w:eastAsia="en-US"/>
                    </w:rPr>
                  </w:pPr>
                </w:p>
              </w:tc>
              <w:tc>
                <w:tcPr>
                  <w:tcW w:w="1287"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6AF98F88" w14:textId="77777777" w:rsidR="00BD0455" w:rsidRPr="000A788D" w:rsidRDefault="00BD0455" w:rsidP="000870EB">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b/>
                      <w:bCs/>
                      <w:kern w:val="0"/>
                      <w:sz w:val="18"/>
                      <w:szCs w:val="18"/>
                      <w:lang w:eastAsia="en-US"/>
                    </w:rPr>
                  </w:pPr>
                </w:p>
              </w:tc>
              <w:tc>
                <w:tcPr>
                  <w:tcW w:w="399"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03044028" w14:textId="77777777" w:rsidR="00BD0455" w:rsidRPr="000A788D" w:rsidRDefault="00BD0455" w:rsidP="000870EB">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b/>
                      <w:bCs/>
                      <w:kern w:val="0"/>
                      <w:sz w:val="18"/>
                      <w:szCs w:val="18"/>
                      <w:lang w:eastAsia="en-US"/>
                    </w:rPr>
                  </w:pPr>
                </w:p>
              </w:tc>
              <w:tc>
                <w:tcPr>
                  <w:tcW w:w="793" w:type="pc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551DF9CC" w14:textId="77777777" w:rsidR="00BD0455" w:rsidRPr="000A788D" w:rsidRDefault="00BD0455" w:rsidP="000870EB">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b/>
                      <w:bCs/>
                      <w:kern w:val="0"/>
                      <w:sz w:val="18"/>
                      <w:szCs w:val="18"/>
                      <w:lang w:eastAsia="en-US"/>
                    </w:rPr>
                  </w:pPr>
                </w:p>
              </w:tc>
              <w:tc>
                <w:tcPr>
                  <w:tcW w:w="389" w:type="pc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7A04FAF3" w14:textId="77777777" w:rsidR="00BD0455" w:rsidRPr="000A788D" w:rsidRDefault="00BD0455" w:rsidP="000870EB">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b/>
                      <w:bCs/>
                      <w:kern w:val="0"/>
                      <w:sz w:val="18"/>
                      <w:szCs w:val="18"/>
                      <w:lang w:eastAsia="en-US"/>
                    </w:rPr>
                  </w:pPr>
                </w:p>
              </w:tc>
              <w:tc>
                <w:tcPr>
                  <w:tcW w:w="411"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2C1C2614" w14:textId="77777777" w:rsidR="00BD0455" w:rsidRPr="000A788D" w:rsidRDefault="00BD0455" w:rsidP="000870EB">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b/>
                      <w:bCs/>
                      <w:kern w:val="0"/>
                      <w:sz w:val="18"/>
                      <w:szCs w:val="18"/>
                      <w:lang w:eastAsia="en-US"/>
                    </w:rPr>
                  </w:pPr>
                  <w:r w:rsidRPr="000A788D">
                    <w:rPr>
                      <w:b/>
                      <w:bCs/>
                      <w:kern w:val="0"/>
                      <w:sz w:val="18"/>
                      <w:szCs w:val="18"/>
                      <w:lang w:eastAsia="en-US"/>
                    </w:rPr>
                    <w:t>Sì</w:t>
                  </w:r>
                  <w:r w:rsidRPr="000A788D">
                    <w:rPr>
                      <w:b/>
                      <w:bCs/>
                      <w:kern w:val="0"/>
                      <w:sz w:val="18"/>
                      <w:szCs w:val="18"/>
                      <w:lang w:eastAsia="en-US"/>
                    </w:rPr>
                    <w:sym w:font="Wingdings" w:char="F071"/>
                  </w:r>
                </w:p>
              </w:tc>
              <w:tc>
                <w:tcPr>
                  <w:tcW w:w="698" w:type="pc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4EED9306" w14:textId="77777777" w:rsidR="00BD0455" w:rsidRPr="000A788D" w:rsidRDefault="00BD0455" w:rsidP="000870EB">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b/>
                      <w:bCs/>
                      <w:kern w:val="0"/>
                      <w:sz w:val="18"/>
                      <w:szCs w:val="18"/>
                      <w:lang w:eastAsia="en-US"/>
                    </w:rPr>
                  </w:pPr>
                  <w:r w:rsidRPr="000A788D">
                    <w:rPr>
                      <w:b/>
                      <w:bCs/>
                      <w:kern w:val="0"/>
                      <w:sz w:val="18"/>
                      <w:szCs w:val="18"/>
                      <w:lang w:eastAsia="en-US"/>
                    </w:rPr>
                    <w:t>No</w:t>
                  </w:r>
                  <w:r w:rsidRPr="000A788D">
                    <w:rPr>
                      <w:b/>
                      <w:bCs/>
                      <w:kern w:val="0"/>
                      <w:sz w:val="18"/>
                      <w:szCs w:val="18"/>
                      <w:lang w:eastAsia="en-US"/>
                    </w:rPr>
                    <w:sym w:font="Wingdings" w:char="F071"/>
                  </w:r>
                </w:p>
              </w:tc>
            </w:tr>
          </w:tbl>
          <w:p w14:paraId="0539D561" w14:textId="77777777" w:rsidR="00BD0455" w:rsidRDefault="00BD0455" w:rsidP="00BD0455">
            <w:pPr>
              <w:numPr>
                <w:ilvl w:val="0"/>
                <w:numId w:val="30"/>
              </w:numPr>
              <w:suppressAutoHyphens w:val="0"/>
              <w:autoSpaceDE w:val="0"/>
              <w:autoSpaceDN w:val="0"/>
              <w:adjustRightInd w:val="0"/>
              <w:spacing w:line="240" w:lineRule="auto"/>
              <w:ind w:left="714" w:hanging="357"/>
              <w:contextualSpacing/>
              <w:cnfStyle w:val="000000000000" w:firstRow="0" w:lastRow="0" w:firstColumn="0" w:lastColumn="0" w:oddVBand="0" w:evenVBand="0" w:oddHBand="0" w:evenHBand="0" w:firstRowFirstColumn="0" w:firstRowLastColumn="0" w:lastRowFirstColumn="0" w:lastRowLastColumn="0"/>
              <w:rPr>
                <w:kern w:val="0"/>
                <w:lang w:eastAsia="en-US"/>
              </w:rPr>
            </w:pPr>
            <w:r w:rsidRPr="000A788D">
              <w:rPr>
                <w:kern w:val="0"/>
                <w:lang w:eastAsia="en-US"/>
              </w:rPr>
              <w:lastRenderedPageBreak/>
              <w:t>di impegnarsi a concludere la procedura di accreditamento delle sedi formative non ancora accreditate in sede di partecipazione all’Avviso pubblico, prima della stipula della Convenzione;</w:t>
            </w:r>
          </w:p>
          <w:p w14:paraId="11E2B042" w14:textId="4AA7CF42" w:rsidR="000A3AB8" w:rsidRPr="000A3AB8" w:rsidRDefault="000A3AB8" w:rsidP="000A3AB8">
            <w:pPr>
              <w:cnfStyle w:val="000000000000" w:firstRow="0" w:lastRow="0" w:firstColumn="0" w:lastColumn="0" w:oddVBand="0" w:evenVBand="0" w:oddHBand="0" w:evenHBand="0" w:firstRowFirstColumn="0" w:firstRowLastColumn="0" w:lastRowFirstColumn="0" w:lastRowLastColumn="0"/>
            </w:pPr>
          </w:p>
        </w:tc>
      </w:tr>
      <w:tr w:rsidR="000A788D" w:rsidRPr="000A788D" w14:paraId="5DF184F0" w14:textId="77777777" w:rsidTr="00C10D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2" w:type="pct"/>
          </w:tcPr>
          <w:p w14:paraId="04C5D203" w14:textId="77777777" w:rsidR="000A788D" w:rsidRPr="000A788D" w:rsidRDefault="000A788D" w:rsidP="000A788D">
            <w:pPr>
              <w:suppressAutoHyphens w:val="0"/>
              <w:spacing w:line="240" w:lineRule="auto"/>
              <w:jc w:val="right"/>
              <w:rPr>
                <w:kern w:val="0"/>
                <w:sz w:val="22"/>
                <w:szCs w:val="22"/>
                <w:lang w:eastAsia="en-US"/>
              </w:rPr>
            </w:pPr>
          </w:p>
        </w:tc>
        <w:tc>
          <w:tcPr>
            <w:tcW w:w="4398" w:type="pct"/>
          </w:tcPr>
          <w:p w14:paraId="34167E21" w14:textId="77777777" w:rsidR="000A788D" w:rsidRPr="000A788D" w:rsidRDefault="000A788D" w:rsidP="000A788D">
            <w:pPr>
              <w:suppressAutoHyphens w:val="0"/>
              <w:spacing w:line="240" w:lineRule="auto"/>
              <w:jc w:val="center"/>
              <w:cnfStyle w:val="000000100000" w:firstRow="0" w:lastRow="0" w:firstColumn="0" w:lastColumn="0" w:oddVBand="0" w:evenVBand="0" w:oddHBand="1" w:evenHBand="0" w:firstRowFirstColumn="0" w:firstRowLastColumn="0" w:lastRowFirstColumn="0" w:lastRowLastColumn="0"/>
              <w:rPr>
                <w:b/>
                <w:kern w:val="0"/>
                <w:sz w:val="22"/>
                <w:lang w:eastAsia="en-US"/>
              </w:rPr>
            </w:pPr>
            <w:r w:rsidRPr="000A788D">
              <w:rPr>
                <w:b/>
                <w:kern w:val="0"/>
                <w:sz w:val="22"/>
                <w:lang w:eastAsia="en-US"/>
              </w:rPr>
              <w:t>DICHIARA inoltre</w:t>
            </w:r>
          </w:p>
        </w:tc>
      </w:tr>
      <w:tr w:rsidR="000A788D" w:rsidRPr="000A788D" w14:paraId="6371B5F5" w14:textId="77777777" w:rsidTr="00C10DE5">
        <w:tc>
          <w:tcPr>
            <w:cnfStyle w:val="001000000000" w:firstRow="0" w:lastRow="0" w:firstColumn="1" w:lastColumn="0" w:oddVBand="0" w:evenVBand="0" w:oddHBand="0" w:evenHBand="0" w:firstRowFirstColumn="0" w:firstRowLastColumn="0" w:lastRowFirstColumn="0" w:lastRowLastColumn="0"/>
            <w:tcW w:w="602" w:type="pct"/>
          </w:tcPr>
          <w:p w14:paraId="1585D9EF" w14:textId="77777777" w:rsidR="000A788D" w:rsidRPr="000A788D" w:rsidRDefault="000A788D" w:rsidP="000A788D">
            <w:pPr>
              <w:suppressAutoHyphens w:val="0"/>
              <w:spacing w:line="240" w:lineRule="auto"/>
              <w:jc w:val="right"/>
              <w:rPr>
                <w:kern w:val="0"/>
                <w:sz w:val="22"/>
                <w:szCs w:val="22"/>
                <w:lang w:eastAsia="en-US"/>
              </w:rPr>
            </w:pPr>
          </w:p>
        </w:tc>
        <w:tc>
          <w:tcPr>
            <w:tcW w:w="4398" w:type="pct"/>
          </w:tcPr>
          <w:p w14:paraId="1E3D6749" w14:textId="77777777" w:rsidR="000A3AB8" w:rsidRDefault="000A3AB8" w:rsidP="000A3AB8">
            <w:pPr>
              <w:suppressAutoHyphens w:val="0"/>
              <w:autoSpaceDE w:val="0"/>
              <w:autoSpaceDN w:val="0"/>
              <w:adjustRightInd w:val="0"/>
              <w:spacing w:before="240" w:line="240" w:lineRule="auto"/>
              <w:ind w:left="714"/>
              <w:contextualSpacing/>
              <w:jc w:val="left"/>
              <w:cnfStyle w:val="000000000000" w:firstRow="0" w:lastRow="0" w:firstColumn="0" w:lastColumn="0" w:oddVBand="0" w:evenVBand="0" w:oddHBand="0" w:evenHBand="0" w:firstRowFirstColumn="0" w:firstRowLastColumn="0" w:lastRowFirstColumn="0" w:lastRowLastColumn="0"/>
              <w:rPr>
                <w:kern w:val="0"/>
                <w:lang w:eastAsia="en-US"/>
              </w:rPr>
            </w:pPr>
          </w:p>
          <w:p w14:paraId="2458CBB2" w14:textId="77777777" w:rsidR="000A788D" w:rsidRPr="000A788D" w:rsidRDefault="000A788D" w:rsidP="003A4C26">
            <w:pPr>
              <w:numPr>
                <w:ilvl w:val="0"/>
                <w:numId w:val="30"/>
              </w:numPr>
              <w:suppressAutoHyphens w:val="0"/>
              <w:autoSpaceDE w:val="0"/>
              <w:autoSpaceDN w:val="0"/>
              <w:adjustRightInd w:val="0"/>
              <w:spacing w:line="240" w:lineRule="auto"/>
              <w:ind w:left="714" w:hanging="357"/>
              <w:contextualSpacing/>
              <w:cnfStyle w:val="000000000000" w:firstRow="0" w:lastRow="0" w:firstColumn="0" w:lastColumn="0" w:oddVBand="0" w:evenVBand="0" w:oddHBand="0" w:evenHBand="0" w:firstRowFirstColumn="0" w:firstRowLastColumn="0" w:lastRowFirstColumn="0" w:lastRowLastColumn="0"/>
              <w:rPr>
                <w:kern w:val="0"/>
                <w:lang w:eastAsia="en-US"/>
              </w:rPr>
            </w:pPr>
            <w:r w:rsidRPr="000A788D">
              <w:rPr>
                <w:kern w:val="0"/>
                <w:lang w:eastAsia="en-US"/>
              </w:rPr>
              <w:t>di accettare integralmente le disposizioni dell’Avviso in oggetto e di essere consapevole degli adempimenti richiesti, nessuno escluso;</w:t>
            </w:r>
          </w:p>
          <w:p w14:paraId="7D8B305F" w14:textId="77777777" w:rsidR="000A788D" w:rsidRPr="000A788D" w:rsidRDefault="000A788D" w:rsidP="003A4C26">
            <w:pPr>
              <w:numPr>
                <w:ilvl w:val="0"/>
                <w:numId w:val="30"/>
              </w:numPr>
              <w:suppressAutoHyphens w:val="0"/>
              <w:autoSpaceDE w:val="0"/>
              <w:autoSpaceDN w:val="0"/>
              <w:adjustRightInd w:val="0"/>
              <w:spacing w:line="240" w:lineRule="auto"/>
              <w:ind w:left="714" w:hanging="357"/>
              <w:contextualSpacing/>
              <w:cnfStyle w:val="000000000000" w:firstRow="0" w:lastRow="0" w:firstColumn="0" w:lastColumn="0" w:oddVBand="0" w:evenVBand="0" w:oddHBand="0" w:evenHBand="0" w:firstRowFirstColumn="0" w:firstRowLastColumn="0" w:lastRowFirstColumn="0" w:lastRowLastColumn="0"/>
              <w:rPr>
                <w:kern w:val="0"/>
                <w:lang w:eastAsia="en-US"/>
              </w:rPr>
            </w:pPr>
            <w:r w:rsidRPr="000A788D">
              <w:rPr>
                <w:kern w:val="0"/>
                <w:lang w:eastAsia="en-US"/>
              </w:rPr>
              <w:t>di non partecipare all’Avviso contemporaneamente come Agenzia formativa singola e come componente di RT;</w:t>
            </w:r>
          </w:p>
          <w:p w14:paraId="5FCB9C01" w14:textId="77777777" w:rsidR="000A788D" w:rsidRPr="000A788D" w:rsidRDefault="000A788D" w:rsidP="003A4C26">
            <w:pPr>
              <w:numPr>
                <w:ilvl w:val="0"/>
                <w:numId w:val="30"/>
              </w:numPr>
              <w:suppressAutoHyphens w:val="0"/>
              <w:autoSpaceDE w:val="0"/>
              <w:autoSpaceDN w:val="0"/>
              <w:adjustRightInd w:val="0"/>
              <w:spacing w:line="240" w:lineRule="auto"/>
              <w:ind w:left="714" w:hanging="357"/>
              <w:contextualSpacing/>
              <w:cnfStyle w:val="000000000000" w:firstRow="0" w:lastRow="0" w:firstColumn="0" w:lastColumn="0" w:oddVBand="0" w:evenVBand="0" w:oddHBand="0" w:evenHBand="0" w:firstRowFirstColumn="0" w:firstRowLastColumn="0" w:lastRowFirstColumn="0" w:lastRowLastColumn="0"/>
              <w:rPr>
                <w:kern w:val="0"/>
                <w:lang w:eastAsia="en-US"/>
              </w:rPr>
            </w:pPr>
            <w:r w:rsidRPr="000A788D">
              <w:rPr>
                <w:i/>
                <w:kern w:val="0"/>
                <w:lang w:eastAsia="en-US"/>
              </w:rPr>
              <w:t>(se partecipanti all’Avviso in RT)</w:t>
            </w:r>
            <w:r w:rsidRPr="000A788D">
              <w:rPr>
                <w:kern w:val="0"/>
                <w:lang w:eastAsia="en-US"/>
              </w:rPr>
              <w:t xml:space="preserve"> di non partecipare all’Avviso in più di un Raggruppamento Temporaneo (RT);</w:t>
            </w:r>
          </w:p>
          <w:p w14:paraId="212CB6FF" w14:textId="77777777" w:rsidR="000A788D" w:rsidRPr="000A788D" w:rsidRDefault="000A788D" w:rsidP="003A4C26">
            <w:pPr>
              <w:numPr>
                <w:ilvl w:val="0"/>
                <w:numId w:val="30"/>
              </w:numPr>
              <w:suppressAutoHyphens w:val="0"/>
              <w:autoSpaceDE w:val="0"/>
              <w:autoSpaceDN w:val="0"/>
              <w:adjustRightInd w:val="0"/>
              <w:spacing w:line="240" w:lineRule="auto"/>
              <w:contextualSpacing/>
              <w:cnfStyle w:val="000000000000" w:firstRow="0" w:lastRow="0" w:firstColumn="0" w:lastColumn="0" w:oddVBand="0" w:evenVBand="0" w:oddHBand="0" w:evenHBand="0" w:firstRowFirstColumn="0" w:firstRowLastColumn="0" w:lastRowFirstColumn="0" w:lastRowLastColumn="0"/>
              <w:rPr>
                <w:kern w:val="0"/>
                <w:lang w:eastAsia="en-US"/>
              </w:rPr>
            </w:pPr>
            <w:r w:rsidRPr="000A788D">
              <w:rPr>
                <w:kern w:val="0"/>
                <w:lang w:eastAsia="en-US"/>
              </w:rPr>
              <w:t>di essere a conoscenza della normativa che disciplina l’utilizzo dei fondi SIE dell’Unione europea e delle pertinenti disposizioni di attuazione a livello nazionale e regionale, con particolare riferimento alle disposizioni relative al Fondo Sociale Europeo.</w:t>
            </w:r>
          </w:p>
          <w:p w14:paraId="4B7505F0" w14:textId="77777777" w:rsidR="000A788D" w:rsidRPr="000A788D" w:rsidRDefault="000A788D" w:rsidP="003A4C26">
            <w:pPr>
              <w:numPr>
                <w:ilvl w:val="0"/>
                <w:numId w:val="30"/>
              </w:numPr>
              <w:suppressAutoHyphens w:val="0"/>
              <w:spacing w:line="240" w:lineRule="auto"/>
              <w:ind w:left="714" w:hanging="357"/>
              <w:cnfStyle w:val="000000000000" w:firstRow="0" w:lastRow="0" w:firstColumn="0" w:lastColumn="0" w:oddVBand="0" w:evenVBand="0" w:oddHBand="0" w:evenHBand="0" w:firstRowFirstColumn="0" w:firstRowLastColumn="0" w:lastRowFirstColumn="0" w:lastRowLastColumn="0"/>
              <w:rPr>
                <w:bCs/>
                <w:kern w:val="0"/>
                <w:sz w:val="22"/>
                <w:szCs w:val="18"/>
              </w:rPr>
            </w:pPr>
            <w:r w:rsidRPr="000A788D">
              <w:rPr>
                <w:bCs/>
                <w:kern w:val="0"/>
              </w:rPr>
              <w:t xml:space="preserve">di autorizzare il trattamento dei dati personali sulla base del D. </w:t>
            </w:r>
            <w:proofErr w:type="spellStart"/>
            <w:r w:rsidRPr="000A788D">
              <w:rPr>
                <w:bCs/>
                <w:kern w:val="0"/>
              </w:rPr>
              <w:t>Lgs</w:t>
            </w:r>
            <w:proofErr w:type="spellEnd"/>
            <w:r w:rsidRPr="000A788D">
              <w:rPr>
                <w:bCs/>
                <w:kern w:val="0"/>
              </w:rPr>
              <w:t>. 196/03.</w:t>
            </w:r>
          </w:p>
        </w:tc>
      </w:tr>
    </w:tbl>
    <w:p w14:paraId="1C5E55D1" w14:textId="77777777" w:rsidR="000A788D" w:rsidRPr="000A788D" w:rsidRDefault="000A788D" w:rsidP="000A788D">
      <w:pPr>
        <w:pBdr>
          <w:bottom w:val="single" w:sz="6" w:space="1" w:color="B4C6E7"/>
        </w:pBdr>
        <w:suppressAutoHyphens w:val="0"/>
        <w:spacing w:before="60" w:after="60" w:line="259" w:lineRule="auto"/>
        <w:ind w:left="-142" w:right="-285"/>
        <w:jc w:val="left"/>
        <w:rPr>
          <w:rFonts w:ascii="Calibri" w:hAnsi="Calibri" w:cs="Times New Roman"/>
          <w:kern w:val="0"/>
          <w:sz w:val="2"/>
          <w:szCs w:val="22"/>
          <w:lang w:eastAsia="en-US"/>
        </w:rPr>
      </w:pPr>
    </w:p>
    <w:p w14:paraId="6815902E" w14:textId="77777777" w:rsidR="002A7E7D" w:rsidRPr="000A788D" w:rsidRDefault="002A7E7D" w:rsidP="000A788D">
      <w:pPr>
        <w:pBdr>
          <w:bottom w:val="single" w:sz="6" w:space="1" w:color="B4C6E7"/>
        </w:pBdr>
        <w:suppressAutoHyphens w:val="0"/>
        <w:spacing w:before="60" w:after="60" w:line="259" w:lineRule="auto"/>
        <w:ind w:left="-142" w:right="-285"/>
        <w:jc w:val="left"/>
        <w:rPr>
          <w:rFonts w:ascii="Calibri" w:hAnsi="Calibri" w:cs="Times New Roman"/>
          <w:kern w:val="0"/>
          <w:sz w:val="2"/>
          <w:szCs w:val="22"/>
          <w:lang w:eastAsia="en-US"/>
        </w:rPr>
      </w:pPr>
    </w:p>
    <w:p w14:paraId="5B0B33AC" w14:textId="77777777" w:rsidR="000A788D" w:rsidRPr="000A788D" w:rsidRDefault="000A788D" w:rsidP="000A788D">
      <w:pPr>
        <w:pBdr>
          <w:bottom w:val="single" w:sz="6" w:space="1" w:color="B4C6E7"/>
        </w:pBdr>
        <w:suppressAutoHyphens w:val="0"/>
        <w:spacing w:before="60" w:after="60" w:line="259" w:lineRule="auto"/>
        <w:ind w:left="-142" w:right="-285"/>
        <w:jc w:val="left"/>
        <w:rPr>
          <w:rFonts w:ascii="Calibri" w:hAnsi="Calibri" w:cs="Times New Roman"/>
          <w:kern w:val="0"/>
          <w:sz w:val="2"/>
          <w:szCs w:val="22"/>
          <w:lang w:eastAsia="en-US"/>
        </w:rPr>
      </w:pPr>
    </w:p>
    <w:tbl>
      <w:tblPr>
        <w:tblStyle w:val="Tabellagriglia3-colore515"/>
        <w:tblW w:w="5000" w:type="pct"/>
        <w:tblLook w:val="04A0" w:firstRow="1" w:lastRow="0" w:firstColumn="1" w:lastColumn="0" w:noHBand="0" w:noVBand="1"/>
      </w:tblPr>
      <w:tblGrid>
        <w:gridCol w:w="2085"/>
        <w:gridCol w:w="2966"/>
        <w:gridCol w:w="140"/>
        <w:gridCol w:w="4663"/>
      </w:tblGrid>
      <w:tr w:rsidR="000A788D" w:rsidRPr="000A788D" w14:paraId="7811E8C6" w14:textId="77777777" w:rsidTr="009D044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58" w:type="pct"/>
            <w:vMerge w:val="restart"/>
          </w:tcPr>
          <w:p w14:paraId="340C4E87" w14:textId="77777777" w:rsidR="000A788D" w:rsidRPr="000A788D" w:rsidRDefault="000A788D" w:rsidP="000A788D">
            <w:pPr>
              <w:suppressAutoHyphens w:val="0"/>
              <w:spacing w:line="240" w:lineRule="auto"/>
              <w:jc w:val="left"/>
              <w:rPr>
                <w:smallCaps/>
                <w:kern w:val="0"/>
                <w:sz w:val="14"/>
                <w:szCs w:val="22"/>
                <w:lang w:eastAsia="en-US"/>
              </w:rPr>
            </w:pPr>
          </w:p>
          <w:p w14:paraId="572D700D" w14:textId="77777777" w:rsidR="000A788D" w:rsidRPr="000A788D" w:rsidRDefault="000A788D" w:rsidP="000A788D">
            <w:pPr>
              <w:suppressAutoHyphens w:val="0"/>
              <w:spacing w:line="240" w:lineRule="auto"/>
              <w:jc w:val="left"/>
              <w:rPr>
                <w:smallCaps/>
                <w:kern w:val="0"/>
                <w:sz w:val="14"/>
                <w:szCs w:val="22"/>
                <w:lang w:eastAsia="en-US"/>
              </w:rPr>
            </w:pPr>
          </w:p>
          <w:p w14:paraId="053088DB" w14:textId="77777777" w:rsidR="000A788D" w:rsidRPr="000A788D" w:rsidRDefault="000A788D" w:rsidP="000A788D">
            <w:pPr>
              <w:suppressAutoHyphens w:val="0"/>
              <w:spacing w:line="240" w:lineRule="auto"/>
              <w:jc w:val="left"/>
              <w:rPr>
                <w:smallCaps/>
                <w:kern w:val="0"/>
                <w:sz w:val="14"/>
                <w:szCs w:val="22"/>
                <w:lang w:eastAsia="en-US"/>
              </w:rPr>
            </w:pPr>
          </w:p>
          <w:p w14:paraId="31FEDCC7" w14:textId="77777777" w:rsidR="000A788D" w:rsidRPr="000A788D" w:rsidRDefault="000A788D" w:rsidP="000A788D">
            <w:pPr>
              <w:suppressAutoHyphens w:val="0"/>
              <w:spacing w:line="240" w:lineRule="auto"/>
              <w:jc w:val="left"/>
              <w:rPr>
                <w:smallCaps/>
                <w:kern w:val="0"/>
                <w:sz w:val="14"/>
                <w:szCs w:val="22"/>
                <w:lang w:eastAsia="en-US"/>
              </w:rPr>
            </w:pPr>
            <w:r w:rsidRPr="000A788D">
              <w:rPr>
                <w:smallCaps/>
                <w:kern w:val="0"/>
                <w:sz w:val="14"/>
                <w:u w:val="single"/>
                <w:lang w:eastAsia="en-US"/>
              </w:rPr>
              <w:t>(eliminare le parti non necessarie)</w:t>
            </w:r>
          </w:p>
        </w:tc>
        <w:tc>
          <w:tcPr>
            <w:tcW w:w="1576" w:type="pct"/>
            <w:gridSpan w:val="2"/>
          </w:tcPr>
          <w:p w14:paraId="108E65A5" w14:textId="77777777" w:rsidR="000A788D" w:rsidRDefault="000A788D" w:rsidP="000A788D">
            <w:pPr>
              <w:suppressAutoHyphens w:val="0"/>
              <w:spacing w:line="240" w:lineRule="auto"/>
              <w:jc w:val="left"/>
              <w:cnfStyle w:val="100000000000" w:firstRow="1" w:lastRow="0" w:firstColumn="0" w:lastColumn="0" w:oddVBand="0" w:evenVBand="0" w:oddHBand="0" w:evenHBand="0" w:firstRowFirstColumn="0" w:firstRowLastColumn="0" w:lastRowFirstColumn="0" w:lastRowLastColumn="0"/>
              <w:rPr>
                <w:i/>
                <w:smallCaps/>
                <w:kern w:val="0"/>
                <w:sz w:val="14"/>
                <w:szCs w:val="22"/>
                <w:lang w:eastAsia="en-US"/>
              </w:rPr>
            </w:pPr>
          </w:p>
          <w:p w14:paraId="41DE14FA" w14:textId="77777777" w:rsidR="003338DA" w:rsidRDefault="003338DA" w:rsidP="000A788D">
            <w:pPr>
              <w:suppressAutoHyphens w:val="0"/>
              <w:spacing w:line="240" w:lineRule="auto"/>
              <w:jc w:val="left"/>
              <w:cnfStyle w:val="100000000000" w:firstRow="1" w:lastRow="0" w:firstColumn="0" w:lastColumn="0" w:oddVBand="0" w:evenVBand="0" w:oddHBand="0" w:evenHBand="0" w:firstRowFirstColumn="0" w:firstRowLastColumn="0" w:lastRowFirstColumn="0" w:lastRowLastColumn="0"/>
              <w:rPr>
                <w:i/>
                <w:smallCaps/>
                <w:kern w:val="0"/>
                <w:sz w:val="14"/>
                <w:szCs w:val="22"/>
                <w:lang w:eastAsia="en-US"/>
              </w:rPr>
            </w:pPr>
          </w:p>
          <w:p w14:paraId="19688002" w14:textId="77777777" w:rsidR="003338DA" w:rsidRPr="000A788D" w:rsidRDefault="003338DA" w:rsidP="000A788D">
            <w:pPr>
              <w:suppressAutoHyphens w:val="0"/>
              <w:spacing w:line="240" w:lineRule="auto"/>
              <w:jc w:val="left"/>
              <w:cnfStyle w:val="100000000000" w:firstRow="1" w:lastRow="0" w:firstColumn="0" w:lastColumn="0" w:oddVBand="0" w:evenVBand="0" w:oddHBand="0" w:evenHBand="0" w:firstRowFirstColumn="0" w:firstRowLastColumn="0" w:lastRowFirstColumn="0" w:lastRowLastColumn="0"/>
              <w:rPr>
                <w:i/>
                <w:smallCaps/>
                <w:kern w:val="0"/>
                <w:sz w:val="14"/>
                <w:szCs w:val="22"/>
                <w:lang w:eastAsia="en-US"/>
              </w:rPr>
            </w:pPr>
          </w:p>
        </w:tc>
        <w:tc>
          <w:tcPr>
            <w:tcW w:w="2366" w:type="pct"/>
          </w:tcPr>
          <w:p w14:paraId="59038BAA" w14:textId="77777777" w:rsidR="000A788D" w:rsidRPr="000A788D" w:rsidRDefault="000A788D" w:rsidP="000A788D">
            <w:pPr>
              <w:suppressAutoHyphens w:val="0"/>
              <w:spacing w:line="240" w:lineRule="auto"/>
              <w:jc w:val="left"/>
              <w:cnfStyle w:val="100000000000" w:firstRow="1" w:lastRow="0" w:firstColumn="0" w:lastColumn="0" w:oddVBand="0" w:evenVBand="0" w:oddHBand="0" w:evenHBand="0" w:firstRowFirstColumn="0" w:firstRowLastColumn="0" w:lastRowFirstColumn="0" w:lastRowLastColumn="0"/>
              <w:rPr>
                <w:i/>
                <w:smallCaps/>
                <w:kern w:val="0"/>
                <w:sz w:val="14"/>
                <w:szCs w:val="22"/>
                <w:lang w:eastAsia="en-US"/>
              </w:rPr>
            </w:pPr>
          </w:p>
        </w:tc>
      </w:tr>
      <w:tr w:rsidR="000A788D" w:rsidRPr="000A788D" w14:paraId="2B6B5C5A" w14:textId="77777777" w:rsidTr="009D04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8" w:type="pct"/>
            <w:vMerge/>
          </w:tcPr>
          <w:p w14:paraId="621BE2F9" w14:textId="77777777" w:rsidR="000A788D" w:rsidRPr="000A788D" w:rsidRDefault="000A788D" w:rsidP="000A788D">
            <w:pPr>
              <w:suppressAutoHyphens w:val="0"/>
              <w:spacing w:line="240" w:lineRule="auto"/>
              <w:jc w:val="right"/>
              <w:rPr>
                <w:b/>
                <w:smallCaps/>
                <w:kern w:val="0"/>
                <w:sz w:val="14"/>
                <w:szCs w:val="22"/>
                <w:lang w:eastAsia="en-US"/>
              </w:rPr>
            </w:pPr>
          </w:p>
        </w:tc>
        <w:tc>
          <w:tcPr>
            <w:tcW w:w="3942" w:type="pct"/>
            <w:gridSpan w:val="3"/>
          </w:tcPr>
          <w:p w14:paraId="62DF4BC9"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b/>
                <w:bCs/>
                <w:i/>
                <w:smallCaps/>
                <w:kern w:val="0"/>
                <w:sz w:val="14"/>
                <w:szCs w:val="22"/>
                <w:lang w:eastAsia="en-US"/>
              </w:rPr>
            </w:pPr>
            <w:r w:rsidRPr="000A788D">
              <w:rPr>
                <w:b/>
                <w:bCs/>
                <w:i/>
                <w:smallCaps/>
                <w:kern w:val="0"/>
                <w:sz w:val="14"/>
                <w:szCs w:val="22"/>
                <w:lang w:eastAsia="en-US"/>
              </w:rPr>
              <w:t>Modalità di partecipazione</w:t>
            </w:r>
          </w:p>
        </w:tc>
      </w:tr>
      <w:tr w:rsidR="000A788D" w:rsidRPr="000A788D" w14:paraId="5AB5831D" w14:textId="77777777" w:rsidTr="009D0442">
        <w:tc>
          <w:tcPr>
            <w:cnfStyle w:val="001000000000" w:firstRow="0" w:lastRow="0" w:firstColumn="1" w:lastColumn="0" w:oddVBand="0" w:evenVBand="0" w:oddHBand="0" w:evenHBand="0" w:firstRowFirstColumn="0" w:firstRowLastColumn="0" w:lastRowFirstColumn="0" w:lastRowLastColumn="0"/>
            <w:tcW w:w="1058" w:type="pct"/>
            <w:vMerge/>
          </w:tcPr>
          <w:p w14:paraId="50C2A59C" w14:textId="77777777" w:rsidR="000A788D" w:rsidRPr="000A788D" w:rsidRDefault="000A788D" w:rsidP="000A788D">
            <w:pPr>
              <w:suppressAutoHyphens w:val="0"/>
              <w:spacing w:line="240" w:lineRule="auto"/>
              <w:jc w:val="right"/>
              <w:rPr>
                <w:b/>
                <w:smallCaps/>
                <w:kern w:val="0"/>
                <w:sz w:val="14"/>
                <w:szCs w:val="22"/>
                <w:lang w:eastAsia="en-US"/>
              </w:rPr>
            </w:pPr>
          </w:p>
        </w:tc>
        <w:tc>
          <w:tcPr>
            <w:tcW w:w="3942" w:type="pct"/>
            <w:gridSpan w:val="3"/>
            <w:shd w:val="clear" w:color="auto" w:fill="FFFFFF" w:themeFill="background1"/>
          </w:tcPr>
          <w:p w14:paraId="5658455C"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smallCaps/>
                <w:kern w:val="0"/>
                <w:sz w:val="14"/>
                <w:szCs w:val="22"/>
                <w:lang w:eastAsia="en-US"/>
              </w:rPr>
            </w:pPr>
          </w:p>
          <w:p w14:paraId="1369C5A6"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smallCaps/>
                <w:kern w:val="0"/>
                <w:sz w:val="14"/>
                <w:szCs w:val="22"/>
                <w:lang w:eastAsia="en-US"/>
              </w:rPr>
            </w:pPr>
            <w:r w:rsidRPr="000A788D">
              <w:rPr>
                <w:smallCaps/>
                <w:kern w:val="0"/>
                <w:sz w:val="14"/>
                <w:szCs w:val="14"/>
                <w:lang w:eastAsia="en-US"/>
              </w:rPr>
              <w:sym w:font="Wingdings" w:char="F071"/>
            </w:r>
            <w:r w:rsidRPr="000A788D">
              <w:rPr>
                <w:smallCaps/>
                <w:kern w:val="0"/>
                <w:sz w:val="14"/>
                <w:szCs w:val="22"/>
                <w:lang w:eastAsia="en-US"/>
              </w:rPr>
              <w:t xml:space="preserve"> Agenzia che partecipa in forma singola </w:t>
            </w:r>
          </w:p>
          <w:p w14:paraId="5BD02202"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b/>
                <w:bCs/>
                <w:kern w:val="0"/>
                <w:sz w:val="18"/>
                <w:szCs w:val="22"/>
                <w:lang w:eastAsia="en-US"/>
              </w:rPr>
            </w:pPr>
          </w:p>
        </w:tc>
      </w:tr>
      <w:tr w:rsidR="000A788D" w:rsidRPr="000A788D" w14:paraId="192EEB71" w14:textId="77777777" w:rsidTr="009D04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8" w:type="pct"/>
            <w:vMerge/>
          </w:tcPr>
          <w:p w14:paraId="0073C7F4" w14:textId="77777777" w:rsidR="000A788D" w:rsidRPr="000A788D" w:rsidRDefault="000A788D" w:rsidP="000A788D">
            <w:pPr>
              <w:suppressAutoHyphens w:val="0"/>
              <w:spacing w:line="240" w:lineRule="auto"/>
              <w:jc w:val="right"/>
              <w:rPr>
                <w:b/>
                <w:smallCaps/>
                <w:kern w:val="0"/>
                <w:sz w:val="14"/>
                <w:szCs w:val="22"/>
                <w:lang w:eastAsia="en-US"/>
              </w:rPr>
            </w:pPr>
          </w:p>
        </w:tc>
        <w:tc>
          <w:tcPr>
            <w:tcW w:w="1505" w:type="pct"/>
            <w:vMerge w:val="restart"/>
            <w:shd w:val="clear" w:color="auto" w:fill="FFFFFF" w:themeFill="background1"/>
          </w:tcPr>
          <w:p w14:paraId="74CA9C00"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smallCaps/>
                <w:kern w:val="0"/>
                <w:sz w:val="14"/>
                <w:szCs w:val="22"/>
                <w:lang w:eastAsia="en-US"/>
              </w:rPr>
            </w:pPr>
          </w:p>
          <w:p w14:paraId="1BCFAD54"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smallCaps/>
                <w:kern w:val="0"/>
                <w:sz w:val="14"/>
                <w:szCs w:val="22"/>
                <w:lang w:eastAsia="en-US"/>
              </w:rPr>
            </w:pPr>
            <w:r w:rsidRPr="000A788D">
              <w:rPr>
                <w:smallCaps/>
                <w:kern w:val="0"/>
                <w:sz w:val="14"/>
                <w:szCs w:val="14"/>
                <w:lang w:eastAsia="en-US"/>
              </w:rPr>
              <w:sym w:font="Wingdings" w:char="F071"/>
            </w:r>
            <w:r w:rsidRPr="000A788D">
              <w:rPr>
                <w:smallCaps/>
                <w:kern w:val="0"/>
                <w:sz w:val="14"/>
                <w:szCs w:val="22"/>
                <w:lang w:eastAsia="en-US"/>
              </w:rPr>
              <w:t xml:space="preserve"> Agenzia che partecipa in RT</w:t>
            </w:r>
          </w:p>
          <w:p w14:paraId="0939422A"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smallCaps/>
                <w:kern w:val="0"/>
                <w:sz w:val="14"/>
                <w:szCs w:val="22"/>
                <w:lang w:eastAsia="en-US"/>
              </w:rPr>
            </w:pPr>
          </w:p>
          <w:p w14:paraId="74AC0625"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smallCaps/>
                <w:kern w:val="0"/>
                <w:sz w:val="14"/>
                <w:szCs w:val="22"/>
                <w:lang w:eastAsia="en-US"/>
              </w:rPr>
            </w:pPr>
          </w:p>
        </w:tc>
        <w:tc>
          <w:tcPr>
            <w:tcW w:w="2437" w:type="pct"/>
            <w:gridSpan w:val="2"/>
            <w:shd w:val="clear" w:color="auto" w:fill="FFFFFF" w:themeFill="background1"/>
          </w:tcPr>
          <w:p w14:paraId="06749ED3" w14:textId="2EF8E689"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smallCaps/>
                <w:kern w:val="0"/>
                <w:sz w:val="14"/>
                <w:szCs w:val="22"/>
                <w:lang w:eastAsia="en-US"/>
              </w:rPr>
            </w:pPr>
            <w:r w:rsidRPr="000A788D">
              <w:rPr>
                <w:smallCaps/>
                <w:kern w:val="0"/>
                <w:sz w:val="14"/>
                <w:szCs w:val="14"/>
                <w:lang w:eastAsia="en-US"/>
              </w:rPr>
              <w:sym w:font="Wingdings" w:char="F0A8"/>
            </w:r>
            <w:r w:rsidRPr="000A788D">
              <w:rPr>
                <w:smallCaps/>
                <w:kern w:val="0"/>
                <w:sz w:val="14"/>
                <w:szCs w:val="22"/>
                <w:lang w:eastAsia="en-US"/>
              </w:rPr>
              <w:t xml:space="preserve"> Soggetto capofila del RT </w:t>
            </w:r>
            <w:r w:rsidR="004B0EE4">
              <w:rPr>
                <w:rStyle w:val="Rimandonotaapidipagina"/>
                <w:smallCaps/>
                <w:kern w:val="0"/>
                <w:sz w:val="14"/>
                <w:szCs w:val="22"/>
                <w:lang w:eastAsia="en-US"/>
              </w:rPr>
              <w:footnoteReference w:id="6"/>
            </w:r>
          </w:p>
          <w:p w14:paraId="42FDAEFD" w14:textId="26F92971" w:rsidR="000A788D" w:rsidRPr="000A788D" w:rsidRDefault="000A788D" w:rsidP="004B0EE4">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rPr>
            </w:pPr>
            <w:r w:rsidRPr="000A788D">
              <w:rPr>
                <w:smallCaps/>
                <w:kern w:val="0"/>
                <w:sz w:val="14"/>
                <w:szCs w:val="22"/>
                <w:lang w:eastAsia="en-US"/>
              </w:rPr>
              <w:t>(barrare se soggetto capofila)</w:t>
            </w:r>
          </w:p>
        </w:tc>
      </w:tr>
      <w:tr w:rsidR="000A788D" w:rsidRPr="000A788D" w14:paraId="297640A0" w14:textId="77777777" w:rsidTr="009D0442">
        <w:trPr>
          <w:trHeight w:val="181"/>
        </w:trPr>
        <w:tc>
          <w:tcPr>
            <w:cnfStyle w:val="001000000000" w:firstRow="0" w:lastRow="0" w:firstColumn="1" w:lastColumn="0" w:oddVBand="0" w:evenVBand="0" w:oddHBand="0" w:evenHBand="0" w:firstRowFirstColumn="0" w:firstRowLastColumn="0" w:lastRowFirstColumn="0" w:lastRowLastColumn="0"/>
            <w:tcW w:w="1058" w:type="pct"/>
            <w:vMerge/>
          </w:tcPr>
          <w:p w14:paraId="380B0520" w14:textId="77777777" w:rsidR="000A788D" w:rsidRPr="000A788D" w:rsidRDefault="000A788D" w:rsidP="000A788D">
            <w:pPr>
              <w:suppressAutoHyphens w:val="0"/>
              <w:spacing w:line="240" w:lineRule="auto"/>
              <w:jc w:val="right"/>
              <w:rPr>
                <w:b/>
                <w:smallCaps/>
                <w:kern w:val="0"/>
                <w:sz w:val="14"/>
                <w:szCs w:val="22"/>
                <w:lang w:eastAsia="en-US"/>
              </w:rPr>
            </w:pPr>
          </w:p>
        </w:tc>
        <w:tc>
          <w:tcPr>
            <w:tcW w:w="1505" w:type="pct"/>
            <w:vMerge/>
            <w:shd w:val="clear" w:color="auto" w:fill="FFFFFF" w:themeFill="background1"/>
          </w:tcPr>
          <w:p w14:paraId="19D06383"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2"/>
                <w:szCs w:val="22"/>
                <w:lang w:eastAsia="en-US"/>
              </w:rPr>
            </w:pPr>
          </w:p>
        </w:tc>
        <w:tc>
          <w:tcPr>
            <w:tcW w:w="2437" w:type="pct"/>
            <w:gridSpan w:val="2"/>
            <w:shd w:val="clear" w:color="auto" w:fill="FFFFFF" w:themeFill="background1"/>
          </w:tcPr>
          <w:p w14:paraId="6A86459F"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smallCaps/>
                <w:kern w:val="0"/>
                <w:sz w:val="14"/>
                <w:szCs w:val="22"/>
                <w:lang w:eastAsia="en-US"/>
              </w:rPr>
            </w:pPr>
            <w:r w:rsidRPr="000A788D">
              <w:rPr>
                <w:smallCaps/>
                <w:kern w:val="0"/>
                <w:sz w:val="14"/>
                <w:szCs w:val="14"/>
                <w:lang w:eastAsia="en-US"/>
              </w:rPr>
              <w:sym w:font="Wingdings" w:char="F0A8"/>
            </w:r>
            <w:r w:rsidRPr="000A788D">
              <w:rPr>
                <w:smallCaps/>
                <w:kern w:val="0"/>
                <w:sz w:val="14"/>
                <w:szCs w:val="22"/>
                <w:lang w:eastAsia="en-US"/>
              </w:rPr>
              <w:t xml:space="preserve"> Componente 2 del RT </w:t>
            </w:r>
          </w:p>
          <w:p w14:paraId="3C29C4F8" w14:textId="77777777" w:rsidR="000A788D" w:rsidRPr="000A788D" w:rsidRDefault="000A788D" w:rsidP="000A788D">
            <w:pPr>
              <w:cnfStyle w:val="000000000000" w:firstRow="0" w:lastRow="0" w:firstColumn="0" w:lastColumn="0" w:oddVBand="0" w:evenVBand="0" w:oddHBand="0" w:evenHBand="0" w:firstRowFirstColumn="0" w:firstRowLastColumn="0" w:lastRowFirstColumn="0" w:lastRowLastColumn="0"/>
              <w:rPr>
                <w:i/>
                <w:kern w:val="0"/>
                <w:sz w:val="14"/>
                <w:szCs w:val="22"/>
                <w:lang w:eastAsia="en-US"/>
              </w:rPr>
            </w:pPr>
            <w:r w:rsidRPr="000A788D">
              <w:rPr>
                <w:i/>
                <w:kern w:val="0"/>
                <w:sz w:val="14"/>
                <w:szCs w:val="22"/>
                <w:lang w:eastAsia="en-US"/>
              </w:rPr>
              <w:t>(barrare se Componente RT)</w:t>
            </w:r>
          </w:p>
        </w:tc>
      </w:tr>
      <w:tr w:rsidR="000A788D" w:rsidRPr="000A788D" w14:paraId="12A9926B" w14:textId="77777777" w:rsidTr="009D04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8" w:type="pct"/>
          </w:tcPr>
          <w:p w14:paraId="389A0E7F" w14:textId="77777777" w:rsidR="000A788D" w:rsidRPr="000A788D" w:rsidRDefault="000A788D" w:rsidP="000A788D">
            <w:pPr>
              <w:suppressAutoHyphens w:val="0"/>
              <w:spacing w:line="240" w:lineRule="auto"/>
              <w:jc w:val="right"/>
              <w:rPr>
                <w:b/>
                <w:smallCaps/>
                <w:kern w:val="0"/>
                <w:sz w:val="14"/>
                <w:szCs w:val="22"/>
                <w:lang w:eastAsia="en-US"/>
              </w:rPr>
            </w:pPr>
          </w:p>
        </w:tc>
        <w:tc>
          <w:tcPr>
            <w:tcW w:w="1505" w:type="pct"/>
            <w:vMerge/>
            <w:shd w:val="clear" w:color="auto" w:fill="FFFFFF" w:themeFill="background1"/>
          </w:tcPr>
          <w:p w14:paraId="092AE5D9"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hAnsi="Calibri" w:cs="Times New Roman"/>
                <w:kern w:val="0"/>
                <w:sz w:val="22"/>
                <w:szCs w:val="22"/>
                <w:lang w:eastAsia="en-US"/>
              </w:rPr>
            </w:pPr>
          </w:p>
        </w:tc>
        <w:tc>
          <w:tcPr>
            <w:tcW w:w="2437" w:type="pct"/>
            <w:gridSpan w:val="2"/>
            <w:shd w:val="clear" w:color="auto" w:fill="FFFFFF" w:themeFill="background1"/>
          </w:tcPr>
          <w:p w14:paraId="4DC062CA"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smallCaps/>
                <w:kern w:val="0"/>
                <w:sz w:val="14"/>
                <w:szCs w:val="22"/>
                <w:lang w:eastAsia="en-US"/>
              </w:rPr>
            </w:pPr>
            <w:r w:rsidRPr="000A788D">
              <w:rPr>
                <w:smallCaps/>
                <w:kern w:val="0"/>
                <w:sz w:val="14"/>
                <w:szCs w:val="14"/>
                <w:lang w:eastAsia="en-US"/>
              </w:rPr>
              <w:sym w:font="Wingdings" w:char="F0A8"/>
            </w:r>
            <w:r w:rsidRPr="000A788D">
              <w:rPr>
                <w:smallCaps/>
                <w:kern w:val="0"/>
                <w:sz w:val="14"/>
                <w:szCs w:val="22"/>
                <w:lang w:eastAsia="en-US"/>
              </w:rPr>
              <w:t xml:space="preserve"> Componente ….</w:t>
            </w:r>
          </w:p>
          <w:p w14:paraId="689AB89F"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smallCaps/>
                <w:kern w:val="0"/>
                <w:sz w:val="14"/>
                <w:szCs w:val="22"/>
                <w:lang w:eastAsia="en-US"/>
              </w:rPr>
            </w:pPr>
          </w:p>
        </w:tc>
      </w:tr>
      <w:tr w:rsidR="000A788D" w:rsidRPr="000A788D" w14:paraId="6F2B3398" w14:textId="77777777" w:rsidTr="009D0442">
        <w:tc>
          <w:tcPr>
            <w:cnfStyle w:val="001000000000" w:firstRow="0" w:lastRow="0" w:firstColumn="1" w:lastColumn="0" w:oddVBand="0" w:evenVBand="0" w:oddHBand="0" w:evenHBand="0" w:firstRowFirstColumn="0" w:firstRowLastColumn="0" w:lastRowFirstColumn="0" w:lastRowLastColumn="0"/>
            <w:tcW w:w="1058" w:type="pct"/>
          </w:tcPr>
          <w:p w14:paraId="0E62C081" w14:textId="77777777" w:rsidR="000A788D" w:rsidRPr="000A788D" w:rsidRDefault="000A788D" w:rsidP="000A788D">
            <w:pPr>
              <w:suppressAutoHyphens w:val="0"/>
              <w:spacing w:line="240" w:lineRule="auto"/>
              <w:jc w:val="right"/>
              <w:rPr>
                <w:b/>
                <w:smallCaps/>
                <w:kern w:val="0"/>
                <w:sz w:val="14"/>
                <w:szCs w:val="22"/>
                <w:lang w:eastAsia="en-US"/>
              </w:rPr>
            </w:pPr>
          </w:p>
          <w:p w14:paraId="7D7FE016" w14:textId="77777777" w:rsidR="000A788D" w:rsidRPr="000A788D" w:rsidRDefault="000A788D" w:rsidP="000A788D">
            <w:pPr>
              <w:suppressAutoHyphens w:val="0"/>
              <w:spacing w:line="240" w:lineRule="auto"/>
              <w:jc w:val="left"/>
              <w:rPr>
                <w:b/>
                <w:smallCaps/>
                <w:kern w:val="0"/>
                <w:sz w:val="14"/>
                <w:szCs w:val="22"/>
                <w:lang w:eastAsia="en-US"/>
              </w:rPr>
            </w:pPr>
          </w:p>
        </w:tc>
        <w:tc>
          <w:tcPr>
            <w:tcW w:w="3942" w:type="pct"/>
            <w:gridSpan w:val="3"/>
            <w:shd w:val="clear" w:color="auto" w:fill="FFFFFF" w:themeFill="background1"/>
            <w:vAlign w:val="center"/>
          </w:tcPr>
          <w:p w14:paraId="2DC4BA48" w14:textId="77777777" w:rsidR="000A788D" w:rsidRPr="000A788D" w:rsidRDefault="000A788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smallCaps/>
                <w:kern w:val="0"/>
                <w:sz w:val="14"/>
                <w:szCs w:val="22"/>
                <w:lang w:eastAsia="en-US"/>
              </w:rPr>
            </w:pPr>
            <w:r w:rsidRPr="000A788D">
              <w:rPr>
                <w:smallCaps/>
                <w:kern w:val="0"/>
                <w:sz w:val="14"/>
                <w:szCs w:val="14"/>
                <w:lang w:eastAsia="en-US"/>
              </w:rPr>
              <w:sym w:font="Wingdings" w:char="F071"/>
            </w:r>
            <w:r w:rsidRPr="000A788D">
              <w:rPr>
                <w:smallCaps/>
                <w:kern w:val="0"/>
                <w:sz w:val="14"/>
                <w:szCs w:val="22"/>
                <w:lang w:eastAsia="en-US"/>
              </w:rPr>
              <w:t xml:space="preserve"> Soggetto delegato di parte delle attività </w:t>
            </w:r>
          </w:p>
        </w:tc>
      </w:tr>
    </w:tbl>
    <w:p w14:paraId="67674D72" w14:textId="77777777" w:rsidR="000A788D" w:rsidRDefault="000A788D" w:rsidP="000A788D">
      <w:pPr>
        <w:pBdr>
          <w:bottom w:val="single" w:sz="6" w:space="1" w:color="B4C6E7"/>
        </w:pBdr>
        <w:suppressAutoHyphens w:val="0"/>
        <w:spacing w:before="60" w:after="60" w:line="259" w:lineRule="auto"/>
        <w:ind w:left="-142" w:right="-285"/>
        <w:jc w:val="left"/>
        <w:rPr>
          <w:rFonts w:ascii="Calibri" w:hAnsi="Calibri" w:cs="Times New Roman"/>
          <w:kern w:val="0"/>
          <w:sz w:val="2"/>
          <w:szCs w:val="22"/>
          <w:lang w:eastAsia="en-US"/>
        </w:rPr>
      </w:pPr>
    </w:p>
    <w:p w14:paraId="65F9A75C" w14:textId="77777777" w:rsidR="00135C42" w:rsidRDefault="00135C42" w:rsidP="000A788D">
      <w:pPr>
        <w:pBdr>
          <w:bottom w:val="single" w:sz="6" w:space="1" w:color="B4C6E7"/>
        </w:pBdr>
        <w:suppressAutoHyphens w:val="0"/>
        <w:spacing w:before="60" w:after="60" w:line="259" w:lineRule="auto"/>
        <w:ind w:left="-142" w:right="-285"/>
        <w:jc w:val="left"/>
        <w:rPr>
          <w:rFonts w:ascii="Calibri" w:hAnsi="Calibri" w:cs="Times New Roman"/>
          <w:kern w:val="0"/>
          <w:sz w:val="2"/>
          <w:szCs w:val="22"/>
          <w:lang w:eastAsia="en-US"/>
        </w:rPr>
      </w:pPr>
    </w:p>
    <w:p w14:paraId="359657A1" w14:textId="77777777" w:rsidR="00135C42" w:rsidRDefault="00135C42" w:rsidP="000A788D">
      <w:pPr>
        <w:pBdr>
          <w:bottom w:val="single" w:sz="6" w:space="1" w:color="B4C6E7"/>
        </w:pBdr>
        <w:suppressAutoHyphens w:val="0"/>
        <w:spacing w:before="60" w:after="60" w:line="259" w:lineRule="auto"/>
        <w:ind w:left="-142" w:right="-285"/>
        <w:jc w:val="left"/>
        <w:rPr>
          <w:rFonts w:ascii="Calibri" w:hAnsi="Calibri" w:cs="Times New Roman"/>
          <w:kern w:val="0"/>
          <w:sz w:val="2"/>
          <w:szCs w:val="22"/>
          <w:lang w:eastAsia="en-US"/>
        </w:rPr>
      </w:pPr>
    </w:p>
    <w:p w14:paraId="5397E322" w14:textId="77777777" w:rsidR="0060660D" w:rsidRDefault="0060660D" w:rsidP="000A788D">
      <w:pPr>
        <w:pBdr>
          <w:bottom w:val="single" w:sz="6" w:space="1" w:color="B4C6E7"/>
        </w:pBdr>
        <w:suppressAutoHyphens w:val="0"/>
        <w:spacing w:before="60" w:after="60" w:line="259" w:lineRule="auto"/>
        <w:ind w:left="-142" w:right="-285"/>
        <w:jc w:val="left"/>
        <w:rPr>
          <w:rFonts w:ascii="Calibri" w:hAnsi="Calibri" w:cs="Times New Roman"/>
          <w:kern w:val="0"/>
          <w:sz w:val="2"/>
          <w:szCs w:val="22"/>
          <w:lang w:eastAsia="en-US"/>
        </w:rPr>
      </w:pPr>
    </w:p>
    <w:p w14:paraId="04F175A2" w14:textId="77777777" w:rsidR="0060660D" w:rsidRDefault="0060660D" w:rsidP="000A788D">
      <w:pPr>
        <w:pBdr>
          <w:bottom w:val="single" w:sz="6" w:space="1" w:color="B4C6E7"/>
        </w:pBdr>
        <w:suppressAutoHyphens w:val="0"/>
        <w:spacing w:before="60" w:after="60" w:line="259" w:lineRule="auto"/>
        <w:ind w:left="-142" w:right="-285"/>
        <w:jc w:val="left"/>
        <w:rPr>
          <w:rFonts w:ascii="Calibri" w:hAnsi="Calibri" w:cs="Times New Roman"/>
          <w:kern w:val="0"/>
          <w:sz w:val="2"/>
          <w:szCs w:val="22"/>
          <w:lang w:eastAsia="en-US"/>
        </w:rPr>
      </w:pPr>
    </w:p>
    <w:p w14:paraId="3E3A7901" w14:textId="77777777" w:rsidR="0060660D" w:rsidRDefault="0060660D" w:rsidP="000A788D">
      <w:pPr>
        <w:pBdr>
          <w:bottom w:val="single" w:sz="6" w:space="1" w:color="B4C6E7"/>
        </w:pBdr>
        <w:suppressAutoHyphens w:val="0"/>
        <w:spacing w:before="60" w:after="60" w:line="259" w:lineRule="auto"/>
        <w:ind w:left="-142" w:right="-285"/>
        <w:jc w:val="left"/>
        <w:rPr>
          <w:rFonts w:ascii="Calibri" w:hAnsi="Calibri" w:cs="Times New Roman"/>
          <w:kern w:val="0"/>
          <w:sz w:val="2"/>
          <w:szCs w:val="22"/>
          <w:lang w:eastAsia="en-US"/>
        </w:rPr>
      </w:pPr>
    </w:p>
    <w:p w14:paraId="6440FB32" w14:textId="77777777" w:rsidR="0060660D" w:rsidRDefault="0060660D" w:rsidP="000A788D">
      <w:pPr>
        <w:pBdr>
          <w:bottom w:val="single" w:sz="6" w:space="1" w:color="B4C6E7"/>
        </w:pBdr>
        <w:suppressAutoHyphens w:val="0"/>
        <w:spacing w:before="60" w:after="60" w:line="259" w:lineRule="auto"/>
        <w:ind w:left="-142" w:right="-285"/>
        <w:jc w:val="left"/>
        <w:rPr>
          <w:rFonts w:ascii="Calibri" w:hAnsi="Calibri" w:cs="Times New Roman"/>
          <w:kern w:val="0"/>
          <w:sz w:val="2"/>
          <w:szCs w:val="22"/>
          <w:lang w:eastAsia="en-US"/>
        </w:rPr>
      </w:pPr>
    </w:p>
    <w:p w14:paraId="2BF19338" w14:textId="77777777" w:rsidR="0060660D" w:rsidRDefault="0060660D" w:rsidP="000A788D">
      <w:pPr>
        <w:pBdr>
          <w:bottom w:val="single" w:sz="6" w:space="1" w:color="B4C6E7"/>
        </w:pBdr>
        <w:suppressAutoHyphens w:val="0"/>
        <w:spacing w:before="60" w:after="60" w:line="259" w:lineRule="auto"/>
        <w:ind w:left="-142" w:right="-285"/>
        <w:jc w:val="left"/>
        <w:rPr>
          <w:rFonts w:ascii="Calibri" w:hAnsi="Calibri" w:cs="Times New Roman"/>
          <w:kern w:val="0"/>
          <w:sz w:val="2"/>
          <w:szCs w:val="22"/>
          <w:lang w:eastAsia="en-US"/>
        </w:rPr>
      </w:pPr>
    </w:p>
    <w:p w14:paraId="6DA98DF4" w14:textId="77777777" w:rsidR="0060660D" w:rsidRDefault="0060660D" w:rsidP="000A788D">
      <w:pPr>
        <w:pBdr>
          <w:bottom w:val="single" w:sz="6" w:space="1" w:color="B4C6E7"/>
        </w:pBdr>
        <w:suppressAutoHyphens w:val="0"/>
        <w:spacing w:before="60" w:after="60" w:line="259" w:lineRule="auto"/>
        <w:ind w:left="-142" w:right="-285"/>
        <w:jc w:val="left"/>
        <w:rPr>
          <w:rFonts w:ascii="Calibri" w:hAnsi="Calibri" w:cs="Times New Roman"/>
          <w:kern w:val="0"/>
          <w:sz w:val="2"/>
          <w:szCs w:val="22"/>
          <w:lang w:eastAsia="en-US"/>
        </w:rPr>
      </w:pPr>
    </w:p>
    <w:p w14:paraId="4FDD3AD5" w14:textId="77777777" w:rsidR="000A788D" w:rsidRPr="000A788D" w:rsidRDefault="000A788D" w:rsidP="000A788D">
      <w:pPr>
        <w:pBdr>
          <w:bottom w:val="single" w:sz="6" w:space="1" w:color="B4C6E7"/>
        </w:pBdr>
        <w:suppressAutoHyphens w:val="0"/>
        <w:spacing w:before="60" w:after="60" w:line="259" w:lineRule="auto"/>
        <w:ind w:left="-142" w:right="-285"/>
        <w:jc w:val="left"/>
        <w:rPr>
          <w:rFonts w:ascii="Calibri" w:hAnsi="Calibri" w:cs="Times New Roman"/>
          <w:kern w:val="0"/>
          <w:sz w:val="2"/>
          <w:szCs w:val="22"/>
          <w:lang w:eastAsia="en-US"/>
        </w:rPr>
      </w:pPr>
    </w:p>
    <w:tbl>
      <w:tblPr>
        <w:tblStyle w:val="Tabellagriglia3-colore515"/>
        <w:tblW w:w="4997" w:type="pct"/>
        <w:tblLayout w:type="fixed"/>
        <w:tblLook w:val="04A0" w:firstRow="1" w:lastRow="0" w:firstColumn="1" w:lastColumn="0" w:noHBand="0" w:noVBand="1"/>
      </w:tblPr>
      <w:tblGrid>
        <w:gridCol w:w="1385"/>
        <w:gridCol w:w="1771"/>
        <w:gridCol w:w="914"/>
        <w:gridCol w:w="423"/>
        <w:gridCol w:w="1542"/>
        <w:gridCol w:w="1544"/>
        <w:gridCol w:w="2269"/>
      </w:tblGrid>
      <w:tr w:rsidR="000A788D" w:rsidRPr="000A788D" w14:paraId="6B5F4D15" w14:textId="77777777" w:rsidTr="0060660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03" w:type="pct"/>
          </w:tcPr>
          <w:p w14:paraId="7526E4DA" w14:textId="77777777" w:rsidR="000A788D" w:rsidRPr="000A788D" w:rsidRDefault="000A788D" w:rsidP="000A788D">
            <w:pPr>
              <w:suppressAutoHyphens w:val="0"/>
              <w:spacing w:line="240" w:lineRule="auto"/>
              <w:jc w:val="right"/>
              <w:rPr>
                <w:kern w:val="0"/>
                <w:sz w:val="2"/>
                <w:szCs w:val="22"/>
                <w:lang w:eastAsia="en-US"/>
              </w:rPr>
            </w:pPr>
          </w:p>
        </w:tc>
        <w:tc>
          <w:tcPr>
            <w:tcW w:w="899" w:type="pct"/>
          </w:tcPr>
          <w:p w14:paraId="702684F1" w14:textId="77777777" w:rsidR="000A788D" w:rsidRPr="000A788D" w:rsidRDefault="000A788D" w:rsidP="000A788D">
            <w:pPr>
              <w:suppressAutoHyphens w:val="0"/>
              <w:spacing w:line="240" w:lineRule="auto"/>
              <w:jc w:val="left"/>
              <w:cnfStyle w:val="100000000000" w:firstRow="1" w:lastRow="0" w:firstColumn="0" w:lastColumn="0" w:oddVBand="0" w:evenVBand="0" w:oddHBand="0" w:evenHBand="0" w:firstRowFirstColumn="0" w:firstRowLastColumn="0" w:lastRowFirstColumn="0" w:lastRowLastColumn="0"/>
              <w:rPr>
                <w:kern w:val="0"/>
                <w:sz w:val="2"/>
                <w:szCs w:val="22"/>
                <w:lang w:eastAsia="en-US"/>
              </w:rPr>
            </w:pPr>
          </w:p>
        </w:tc>
        <w:tc>
          <w:tcPr>
            <w:tcW w:w="464" w:type="pct"/>
          </w:tcPr>
          <w:p w14:paraId="10C6F43C" w14:textId="77777777" w:rsidR="000A788D" w:rsidRPr="000A788D" w:rsidRDefault="000A788D" w:rsidP="000A788D">
            <w:pPr>
              <w:suppressAutoHyphens w:val="0"/>
              <w:spacing w:line="240" w:lineRule="auto"/>
              <w:jc w:val="left"/>
              <w:cnfStyle w:val="100000000000" w:firstRow="1" w:lastRow="0" w:firstColumn="0" w:lastColumn="0" w:oddVBand="0" w:evenVBand="0" w:oddHBand="0" w:evenHBand="0" w:firstRowFirstColumn="0" w:firstRowLastColumn="0" w:lastRowFirstColumn="0" w:lastRowLastColumn="0"/>
              <w:rPr>
                <w:kern w:val="0"/>
                <w:sz w:val="2"/>
                <w:szCs w:val="22"/>
                <w:lang w:eastAsia="en-US"/>
              </w:rPr>
            </w:pPr>
          </w:p>
        </w:tc>
        <w:tc>
          <w:tcPr>
            <w:tcW w:w="215" w:type="pct"/>
          </w:tcPr>
          <w:p w14:paraId="3B945DD1" w14:textId="77777777" w:rsidR="000A788D" w:rsidRPr="000A788D" w:rsidRDefault="000A788D" w:rsidP="000A788D">
            <w:pPr>
              <w:suppressAutoHyphens w:val="0"/>
              <w:spacing w:line="240" w:lineRule="auto"/>
              <w:jc w:val="left"/>
              <w:cnfStyle w:val="100000000000" w:firstRow="1" w:lastRow="0" w:firstColumn="0" w:lastColumn="0" w:oddVBand="0" w:evenVBand="0" w:oddHBand="0" w:evenHBand="0" w:firstRowFirstColumn="0" w:firstRowLastColumn="0" w:lastRowFirstColumn="0" w:lastRowLastColumn="0"/>
              <w:rPr>
                <w:kern w:val="0"/>
                <w:sz w:val="2"/>
                <w:szCs w:val="22"/>
                <w:lang w:eastAsia="en-US"/>
              </w:rPr>
            </w:pPr>
          </w:p>
        </w:tc>
        <w:tc>
          <w:tcPr>
            <w:tcW w:w="1567" w:type="pct"/>
            <w:gridSpan w:val="2"/>
          </w:tcPr>
          <w:p w14:paraId="45DFE15C" w14:textId="77777777" w:rsidR="000A788D" w:rsidRPr="000A788D" w:rsidRDefault="000A788D" w:rsidP="000A788D">
            <w:pPr>
              <w:suppressAutoHyphens w:val="0"/>
              <w:spacing w:line="240" w:lineRule="auto"/>
              <w:jc w:val="left"/>
              <w:cnfStyle w:val="100000000000" w:firstRow="1" w:lastRow="0" w:firstColumn="0" w:lastColumn="0" w:oddVBand="0" w:evenVBand="0" w:oddHBand="0" w:evenHBand="0" w:firstRowFirstColumn="0" w:firstRowLastColumn="0" w:lastRowFirstColumn="0" w:lastRowLastColumn="0"/>
              <w:rPr>
                <w:kern w:val="0"/>
                <w:sz w:val="2"/>
                <w:szCs w:val="22"/>
                <w:lang w:eastAsia="en-US"/>
              </w:rPr>
            </w:pPr>
          </w:p>
        </w:tc>
        <w:tc>
          <w:tcPr>
            <w:tcW w:w="1153" w:type="pct"/>
          </w:tcPr>
          <w:p w14:paraId="38D5565F" w14:textId="77777777" w:rsidR="000A788D" w:rsidRPr="000A788D" w:rsidRDefault="000A788D" w:rsidP="000A788D">
            <w:pPr>
              <w:suppressAutoHyphens w:val="0"/>
              <w:spacing w:line="240" w:lineRule="auto"/>
              <w:jc w:val="left"/>
              <w:cnfStyle w:val="100000000000" w:firstRow="1" w:lastRow="0" w:firstColumn="0" w:lastColumn="0" w:oddVBand="0" w:evenVBand="0" w:oddHBand="0" w:evenHBand="0" w:firstRowFirstColumn="0" w:firstRowLastColumn="0" w:lastRowFirstColumn="0" w:lastRowLastColumn="0"/>
              <w:rPr>
                <w:kern w:val="0"/>
                <w:sz w:val="2"/>
                <w:szCs w:val="22"/>
                <w:lang w:eastAsia="en-US"/>
              </w:rPr>
            </w:pPr>
          </w:p>
        </w:tc>
      </w:tr>
      <w:tr w:rsidR="000A788D" w:rsidRPr="000A788D" w14:paraId="023F9C28" w14:textId="77777777" w:rsidTr="003D2C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2" w:type="pct"/>
            <w:vMerge w:val="restart"/>
          </w:tcPr>
          <w:p w14:paraId="421CFEE9" w14:textId="77777777" w:rsidR="000A788D" w:rsidRPr="000A788D" w:rsidRDefault="000A788D" w:rsidP="000A788D">
            <w:pPr>
              <w:suppressAutoHyphens w:val="0"/>
              <w:spacing w:line="240" w:lineRule="auto"/>
              <w:jc w:val="left"/>
              <w:rPr>
                <w:smallCaps/>
                <w:kern w:val="0"/>
                <w:sz w:val="14"/>
                <w:szCs w:val="22"/>
                <w:lang w:eastAsia="en-US"/>
              </w:rPr>
            </w:pPr>
            <w:r w:rsidRPr="000A788D">
              <w:rPr>
                <w:smallCaps/>
                <w:kern w:val="0"/>
                <w:sz w:val="14"/>
                <w:szCs w:val="22"/>
                <w:lang w:eastAsia="en-US"/>
              </w:rPr>
              <w:t>Sottoscrizione della Dichiarazione sostitutiva di atto notorio</w:t>
            </w:r>
          </w:p>
        </w:tc>
        <w:tc>
          <w:tcPr>
            <w:tcW w:w="899" w:type="pct"/>
          </w:tcPr>
          <w:p w14:paraId="6D6C1A37"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Luogo</w:t>
            </w:r>
          </w:p>
        </w:tc>
        <w:tc>
          <w:tcPr>
            <w:tcW w:w="679" w:type="pct"/>
            <w:gridSpan w:val="2"/>
          </w:tcPr>
          <w:p w14:paraId="6736AD8F"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Data</w:t>
            </w:r>
          </w:p>
        </w:tc>
        <w:tc>
          <w:tcPr>
            <w:tcW w:w="783" w:type="pct"/>
          </w:tcPr>
          <w:p w14:paraId="37AD3146"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Cognome</w:t>
            </w:r>
          </w:p>
        </w:tc>
        <w:tc>
          <w:tcPr>
            <w:tcW w:w="784" w:type="pct"/>
          </w:tcPr>
          <w:p w14:paraId="0A481A9B"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Nome</w:t>
            </w:r>
          </w:p>
        </w:tc>
        <w:tc>
          <w:tcPr>
            <w:tcW w:w="1153" w:type="pct"/>
          </w:tcPr>
          <w:p w14:paraId="0B316D6D" w14:textId="77777777" w:rsidR="000A788D" w:rsidRPr="000A788D" w:rsidRDefault="000A788D" w:rsidP="000A788D">
            <w:pPr>
              <w:suppressAutoHyphens w:val="0"/>
              <w:spacing w:line="240" w:lineRule="auto"/>
              <w:jc w:val="left"/>
              <w:cnfStyle w:val="000000100000" w:firstRow="0" w:lastRow="0" w:firstColumn="0" w:lastColumn="0" w:oddVBand="0" w:evenVBand="0" w:oddHBand="1" w:evenHBand="0" w:firstRowFirstColumn="0" w:firstRowLastColumn="0" w:lastRowFirstColumn="0" w:lastRowLastColumn="0"/>
              <w:rPr>
                <w:i/>
                <w:smallCaps/>
                <w:kern w:val="0"/>
                <w:sz w:val="14"/>
                <w:szCs w:val="22"/>
                <w:lang w:eastAsia="en-US"/>
              </w:rPr>
            </w:pPr>
            <w:r w:rsidRPr="000A788D">
              <w:rPr>
                <w:i/>
                <w:smallCaps/>
                <w:kern w:val="0"/>
                <w:sz w:val="14"/>
                <w:szCs w:val="22"/>
                <w:lang w:eastAsia="en-US"/>
              </w:rPr>
              <w:t>Firma digitale</w:t>
            </w:r>
            <w:r w:rsidRPr="000A788D">
              <w:rPr>
                <w:i/>
                <w:smallCaps/>
                <w:kern w:val="0"/>
                <w:sz w:val="14"/>
                <w:szCs w:val="22"/>
                <w:vertAlign w:val="superscript"/>
                <w:lang w:eastAsia="en-US"/>
              </w:rPr>
              <w:footnoteReference w:id="7"/>
            </w:r>
          </w:p>
        </w:tc>
      </w:tr>
      <w:tr w:rsidR="0060660D" w:rsidRPr="000A788D" w14:paraId="7C620C9E" w14:textId="77777777" w:rsidTr="00E501D5">
        <w:trPr>
          <w:trHeight w:val="625"/>
        </w:trPr>
        <w:tc>
          <w:tcPr>
            <w:cnfStyle w:val="001000000000" w:firstRow="0" w:lastRow="0" w:firstColumn="1" w:lastColumn="0" w:oddVBand="0" w:evenVBand="0" w:oddHBand="0" w:evenHBand="0" w:firstRowFirstColumn="0" w:firstRowLastColumn="0" w:lastRowFirstColumn="0" w:lastRowLastColumn="0"/>
            <w:tcW w:w="702" w:type="pct"/>
            <w:vMerge/>
          </w:tcPr>
          <w:p w14:paraId="5D566ECA" w14:textId="77777777" w:rsidR="0060660D" w:rsidRPr="000A788D" w:rsidRDefault="0060660D" w:rsidP="000A788D">
            <w:pPr>
              <w:suppressAutoHyphens w:val="0"/>
              <w:spacing w:line="240" w:lineRule="auto"/>
              <w:jc w:val="right"/>
              <w:rPr>
                <w:kern w:val="0"/>
                <w:sz w:val="22"/>
                <w:szCs w:val="22"/>
                <w:lang w:eastAsia="en-US"/>
              </w:rPr>
            </w:pPr>
          </w:p>
        </w:tc>
        <w:tc>
          <w:tcPr>
            <w:tcW w:w="899" w:type="pct"/>
          </w:tcPr>
          <w:p w14:paraId="57E5276E" w14:textId="77777777" w:rsidR="0060660D" w:rsidRPr="000A788D" w:rsidRDefault="0060660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b/>
                <w:bCs/>
                <w:kern w:val="0"/>
                <w:sz w:val="18"/>
                <w:szCs w:val="22"/>
                <w:lang w:eastAsia="en-US"/>
              </w:rPr>
            </w:pPr>
          </w:p>
        </w:tc>
        <w:tc>
          <w:tcPr>
            <w:tcW w:w="679" w:type="pct"/>
            <w:gridSpan w:val="2"/>
          </w:tcPr>
          <w:p w14:paraId="0D2694F6" w14:textId="77777777" w:rsidR="0060660D" w:rsidRPr="000A788D" w:rsidRDefault="0060660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b/>
                <w:bCs/>
                <w:kern w:val="0"/>
                <w:sz w:val="18"/>
                <w:szCs w:val="22"/>
                <w:lang w:eastAsia="en-US"/>
              </w:rPr>
            </w:pPr>
          </w:p>
        </w:tc>
        <w:tc>
          <w:tcPr>
            <w:tcW w:w="783" w:type="pct"/>
          </w:tcPr>
          <w:p w14:paraId="1C2D475C" w14:textId="77777777" w:rsidR="0060660D" w:rsidRPr="000A788D" w:rsidRDefault="0060660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b/>
                <w:bCs/>
                <w:kern w:val="0"/>
                <w:sz w:val="18"/>
                <w:szCs w:val="22"/>
                <w:lang w:eastAsia="en-US"/>
              </w:rPr>
            </w:pPr>
          </w:p>
        </w:tc>
        <w:tc>
          <w:tcPr>
            <w:tcW w:w="784" w:type="pct"/>
          </w:tcPr>
          <w:p w14:paraId="10174B6C" w14:textId="77777777" w:rsidR="0060660D" w:rsidRPr="000A788D" w:rsidRDefault="0060660D" w:rsidP="000A788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b/>
                <w:bCs/>
                <w:kern w:val="0"/>
                <w:sz w:val="18"/>
                <w:szCs w:val="22"/>
                <w:lang w:eastAsia="en-US"/>
              </w:rPr>
            </w:pPr>
          </w:p>
        </w:tc>
        <w:tc>
          <w:tcPr>
            <w:tcW w:w="1" w:type="pct"/>
          </w:tcPr>
          <w:p w14:paraId="09B83F53" w14:textId="566EBA1E" w:rsidR="0060660D" w:rsidRPr="00A4463A" w:rsidRDefault="0060660D" w:rsidP="0060660D">
            <w:pPr>
              <w:suppressAutoHyphens w:val="0"/>
              <w:spacing w:line="240" w:lineRule="auto"/>
              <w:jc w:val="left"/>
              <w:cnfStyle w:val="000000000000" w:firstRow="0" w:lastRow="0" w:firstColumn="0" w:lastColumn="0" w:oddVBand="0" w:evenVBand="0" w:oddHBand="0" w:evenHBand="0" w:firstRowFirstColumn="0" w:firstRowLastColumn="0" w:lastRowFirstColumn="0" w:lastRowLastColumn="0"/>
              <w:rPr>
                <w:b/>
                <w:bCs/>
                <w:strike/>
                <w:kern w:val="0"/>
                <w:sz w:val="18"/>
                <w:szCs w:val="22"/>
                <w:lang w:eastAsia="en-US"/>
              </w:rPr>
            </w:pPr>
            <w:r w:rsidRPr="000A788D">
              <w:rPr>
                <w:b/>
                <w:bCs/>
                <w:kern w:val="0"/>
                <w:sz w:val="18"/>
                <w:szCs w:val="22"/>
                <w:lang w:eastAsia="en-US"/>
              </w:rPr>
              <w:t>Sì</w:t>
            </w:r>
          </w:p>
        </w:tc>
      </w:tr>
    </w:tbl>
    <w:p w14:paraId="588B15D0" w14:textId="77777777" w:rsidR="000A788D" w:rsidRPr="000A788D" w:rsidRDefault="000A788D" w:rsidP="000A788D">
      <w:pPr>
        <w:pBdr>
          <w:bottom w:val="single" w:sz="6" w:space="1" w:color="B4C6E7"/>
        </w:pBdr>
        <w:suppressAutoHyphens w:val="0"/>
        <w:spacing w:before="60" w:after="60" w:line="259" w:lineRule="auto"/>
        <w:ind w:left="-142" w:right="-285"/>
        <w:jc w:val="left"/>
        <w:rPr>
          <w:rFonts w:ascii="Calibri" w:hAnsi="Calibri" w:cs="Times New Roman"/>
          <w:kern w:val="0"/>
          <w:sz w:val="2"/>
          <w:szCs w:val="22"/>
          <w:lang w:eastAsia="en-US"/>
        </w:rPr>
      </w:pPr>
    </w:p>
    <w:p w14:paraId="57737DB8" w14:textId="4B0EC452" w:rsidR="000A788D" w:rsidRDefault="000A788D">
      <w:pPr>
        <w:suppressAutoHyphens w:val="0"/>
        <w:spacing w:line="240" w:lineRule="auto"/>
        <w:jc w:val="left"/>
        <w:rPr>
          <w:rFonts w:eastAsia="MS Gothic"/>
          <w:bCs/>
          <w:color w:val="4F81BD"/>
          <w:sz w:val="22"/>
          <w:szCs w:val="22"/>
          <w:lang w:eastAsia="it-IT"/>
        </w:rPr>
      </w:pPr>
    </w:p>
    <w:sectPr w:rsidR="000A788D" w:rsidSect="00C10DE5">
      <w:headerReference w:type="default" r:id="rId11"/>
      <w:headerReference w:type="first" r:id="rId12"/>
      <w:footerReference w:type="first" r:id="rId13"/>
      <w:pgSz w:w="11906" w:h="16838"/>
      <w:pgMar w:top="3402" w:right="1134" w:bottom="709" w:left="1134" w:header="540" w:footer="41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56EA0E" w14:textId="77777777" w:rsidR="006F53EB" w:rsidRDefault="006F53EB" w:rsidP="00943298">
      <w:pPr>
        <w:spacing w:line="240" w:lineRule="auto"/>
      </w:pPr>
      <w:r>
        <w:separator/>
      </w:r>
    </w:p>
  </w:endnote>
  <w:endnote w:type="continuationSeparator" w:id="0">
    <w:p w14:paraId="291A6159" w14:textId="77777777" w:rsidR="006F53EB" w:rsidRDefault="006F53EB" w:rsidP="009432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OpenSymbol">
    <w:altName w:val="Courier New"/>
    <w:panose1 w:val="05010000000000000000"/>
    <w:charset w:val="00"/>
    <w:family w:val="auto"/>
    <w:pitch w:val="variable"/>
    <w:sig w:usb0="00000003"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utura Std Book">
    <w:altName w:val="Calibri"/>
    <w:panose1 w:val="00000000000000000000"/>
    <w:charset w:val="00"/>
    <w:family w:val="swiss"/>
    <w:notTrueType/>
    <w:pitch w:val="variable"/>
    <w:sig w:usb0="800000AF" w:usb1="4000204A" w:usb2="00000000" w:usb3="00000000" w:csb0="00000001" w:csb1="00000000"/>
  </w:font>
  <w:font w:name="Shelley-AllegroScript">
    <w:altName w:val="Times New Roman"/>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font299">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Liberation Serif">
    <w:panose1 w:val="02020603050405020304"/>
    <w:charset w:val="00"/>
    <w:family w:val="roman"/>
    <w:pitch w:val="variable"/>
    <w:sig w:usb0="E0000AFF" w:usb1="500078FF" w:usb2="00000021" w:usb3="00000000" w:csb0="000001BF" w:csb1="00000000"/>
  </w:font>
  <w:font w:name="EUAlbertina">
    <w:altName w:val="Garamond"/>
    <w:panose1 w:val="00000000000000000000"/>
    <w:charset w:val="00"/>
    <w:family w:val="roman"/>
    <w:notTrueType/>
    <w:pitch w:val="default"/>
    <w:sig w:usb0="00000003" w:usb1="00000000" w:usb2="00000000" w:usb3="00000000" w:csb0="0000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90BAC" w14:textId="77777777" w:rsidR="001D28DB" w:rsidRDefault="001D28D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FB3EBB" w14:textId="77777777" w:rsidR="006F53EB" w:rsidRDefault="006F53EB" w:rsidP="00943298">
      <w:pPr>
        <w:spacing w:line="240" w:lineRule="auto"/>
      </w:pPr>
      <w:r>
        <w:separator/>
      </w:r>
    </w:p>
  </w:footnote>
  <w:footnote w:type="continuationSeparator" w:id="0">
    <w:p w14:paraId="1B780201" w14:textId="77777777" w:rsidR="006F53EB" w:rsidRDefault="006F53EB" w:rsidP="00943298">
      <w:pPr>
        <w:spacing w:line="240" w:lineRule="auto"/>
      </w:pPr>
      <w:r>
        <w:continuationSeparator/>
      </w:r>
    </w:p>
  </w:footnote>
  <w:footnote w:id="1">
    <w:p w14:paraId="4A06D130" w14:textId="4A63FF0B" w:rsidR="001D28DB" w:rsidRPr="00BA2AAB" w:rsidRDefault="001D28DB" w:rsidP="003E3135">
      <w:pPr>
        <w:pStyle w:val="Testonotaapidipagina"/>
        <w:jc w:val="both"/>
        <w:rPr>
          <w:rFonts w:ascii="Arial" w:hAnsi="Arial" w:cs="Arial"/>
          <w:b/>
          <w:sz w:val="14"/>
          <w:szCs w:val="14"/>
        </w:rPr>
      </w:pPr>
      <w:r w:rsidRPr="00CA4B1D">
        <w:rPr>
          <w:rStyle w:val="Rimandonotaapidipagina"/>
          <w:rFonts w:ascii="Arial" w:hAnsi="Arial" w:cs="Arial"/>
          <w:b/>
          <w:sz w:val="14"/>
          <w:szCs w:val="14"/>
        </w:rPr>
        <w:footnoteRef/>
      </w:r>
      <w:r w:rsidRPr="00CA4B1D">
        <w:rPr>
          <w:rFonts w:ascii="Arial" w:hAnsi="Arial" w:cs="Arial"/>
          <w:b/>
          <w:sz w:val="14"/>
          <w:szCs w:val="14"/>
        </w:rPr>
        <w:t xml:space="preserve"> </w:t>
      </w:r>
      <w:r w:rsidRPr="00BA2AAB">
        <w:rPr>
          <w:rFonts w:ascii="Arial" w:hAnsi="Arial" w:cs="Arial"/>
          <w:b/>
          <w:sz w:val="14"/>
          <w:szCs w:val="14"/>
        </w:rPr>
        <w:t xml:space="preserve">da </w:t>
      </w:r>
      <w:r w:rsidR="00A03D88">
        <w:rPr>
          <w:rFonts w:ascii="Arial" w:hAnsi="Arial" w:cs="Arial"/>
          <w:b/>
          <w:sz w:val="14"/>
          <w:szCs w:val="14"/>
        </w:rPr>
        <w:t>compilare</w:t>
      </w:r>
      <w:r w:rsidRPr="00BA2AAB">
        <w:rPr>
          <w:rFonts w:ascii="Arial" w:hAnsi="Arial" w:cs="Arial"/>
          <w:b/>
          <w:sz w:val="14"/>
          <w:szCs w:val="14"/>
        </w:rPr>
        <w:t xml:space="preserve"> </w:t>
      </w:r>
      <w:r w:rsidR="002251FB">
        <w:rPr>
          <w:rFonts w:ascii="Arial" w:hAnsi="Arial" w:cs="Arial"/>
          <w:b/>
          <w:sz w:val="14"/>
          <w:szCs w:val="14"/>
        </w:rPr>
        <w:t xml:space="preserve">e sottoscrivere </w:t>
      </w:r>
      <w:r w:rsidR="00A03D88">
        <w:rPr>
          <w:rFonts w:ascii="Arial" w:hAnsi="Arial" w:cs="Arial"/>
          <w:b/>
          <w:sz w:val="14"/>
          <w:szCs w:val="14"/>
        </w:rPr>
        <w:t>per ogni</w:t>
      </w:r>
      <w:r w:rsidRPr="00BA2AAB">
        <w:rPr>
          <w:rFonts w:ascii="Arial" w:hAnsi="Arial" w:cs="Arial"/>
          <w:b/>
          <w:sz w:val="14"/>
          <w:szCs w:val="14"/>
        </w:rPr>
        <w:t xml:space="preserve"> Agenzia </w:t>
      </w:r>
      <w:r w:rsidR="00A54AAC">
        <w:rPr>
          <w:rFonts w:ascii="Arial" w:hAnsi="Arial" w:cs="Arial"/>
          <w:b/>
          <w:sz w:val="14"/>
          <w:szCs w:val="14"/>
        </w:rPr>
        <w:t xml:space="preserve">formativa </w:t>
      </w:r>
      <w:r w:rsidRPr="00BA2AAB">
        <w:rPr>
          <w:rFonts w:ascii="Arial" w:hAnsi="Arial" w:cs="Arial"/>
          <w:b/>
          <w:sz w:val="14"/>
          <w:szCs w:val="14"/>
        </w:rPr>
        <w:t>anche in caso di RT; nel caso di delega di attività, da compilare e sottoscrivere anche da parte del soggetto delegato con riferimento alle dichiarazioni pertinenti.</w:t>
      </w:r>
    </w:p>
  </w:footnote>
  <w:footnote w:id="2">
    <w:p w14:paraId="02212069" w14:textId="62D18ECC" w:rsidR="001D28DB" w:rsidRDefault="001D28DB">
      <w:pPr>
        <w:pStyle w:val="Testonotaapidipagina"/>
      </w:pPr>
      <w:r w:rsidRPr="00BA2AAB">
        <w:rPr>
          <w:rStyle w:val="Rimandonotaapidipagina"/>
          <w:rFonts w:ascii="Arial" w:hAnsi="Arial" w:cs="Arial"/>
          <w:sz w:val="14"/>
          <w:szCs w:val="14"/>
        </w:rPr>
        <w:footnoteRef/>
      </w:r>
      <w:r w:rsidRPr="00BA2AAB">
        <w:rPr>
          <w:rFonts w:ascii="Arial" w:hAnsi="Arial" w:cs="Arial"/>
          <w:sz w:val="14"/>
          <w:szCs w:val="14"/>
        </w:rPr>
        <w:t xml:space="preserve"> </w:t>
      </w:r>
      <w:r w:rsidRPr="00BA2AAB">
        <w:rPr>
          <w:rFonts w:ascii="Arial" w:hAnsi="Arial" w:cs="Arial"/>
          <w:bCs/>
          <w:smallCaps/>
          <w:sz w:val="14"/>
          <w:szCs w:val="14"/>
        </w:rPr>
        <w:t>Eliminare se non pertinente (nel caso di dichiarazione da parte del soggetto delegato).</w:t>
      </w:r>
    </w:p>
  </w:footnote>
  <w:footnote w:id="3">
    <w:p w14:paraId="4876A097" w14:textId="77777777" w:rsidR="001D28DB" w:rsidRDefault="001D28DB" w:rsidP="000A788D">
      <w:pPr>
        <w:pStyle w:val="Testonotaapidipagina"/>
      </w:pPr>
      <w:r w:rsidRPr="00AC359D">
        <w:rPr>
          <w:rStyle w:val="Rimandonotaapidipagina"/>
          <w:rFonts w:ascii="Arial" w:hAnsi="Arial" w:cs="Arial"/>
          <w:sz w:val="14"/>
          <w:szCs w:val="14"/>
        </w:rPr>
        <w:footnoteRef/>
      </w:r>
      <w:r w:rsidRPr="00AC359D">
        <w:rPr>
          <w:rFonts w:ascii="Arial" w:hAnsi="Arial" w:cs="Arial"/>
          <w:sz w:val="14"/>
          <w:szCs w:val="14"/>
        </w:rPr>
        <w:t xml:space="preserve"> </w:t>
      </w:r>
      <w:r w:rsidRPr="00AC359D">
        <w:rPr>
          <w:rFonts w:ascii="Arial" w:hAnsi="Arial" w:cs="Arial"/>
          <w:bCs/>
          <w:smallCaps/>
          <w:sz w:val="14"/>
          <w:szCs w:val="14"/>
        </w:rPr>
        <w:t>Eliminare se non pertinente</w:t>
      </w:r>
    </w:p>
  </w:footnote>
  <w:footnote w:id="4">
    <w:p w14:paraId="16BBA0CA" w14:textId="77777777" w:rsidR="001D28DB" w:rsidRPr="004B0EE4" w:rsidRDefault="001D28DB" w:rsidP="00BD0455">
      <w:pPr>
        <w:pStyle w:val="Testonotaapidipagina"/>
        <w:rPr>
          <w:rFonts w:ascii="Arial" w:hAnsi="Arial" w:cs="Arial"/>
          <w:sz w:val="14"/>
          <w:szCs w:val="14"/>
        </w:rPr>
      </w:pPr>
      <w:r w:rsidRPr="004B0EE4">
        <w:rPr>
          <w:rStyle w:val="Rimandonotaapidipagina"/>
          <w:rFonts w:ascii="Arial" w:hAnsi="Arial" w:cs="Arial"/>
          <w:sz w:val="14"/>
          <w:szCs w:val="14"/>
        </w:rPr>
        <w:footnoteRef/>
      </w:r>
      <w:r w:rsidRPr="004B0EE4">
        <w:rPr>
          <w:rFonts w:ascii="Arial" w:hAnsi="Arial" w:cs="Arial"/>
          <w:sz w:val="14"/>
          <w:szCs w:val="14"/>
        </w:rPr>
        <w:t xml:space="preserve"> </w:t>
      </w:r>
      <w:r w:rsidRPr="004B0EE4">
        <w:rPr>
          <w:rFonts w:ascii="Arial" w:hAnsi="Arial" w:cs="Arial"/>
          <w:bCs/>
          <w:smallCaps/>
          <w:sz w:val="14"/>
          <w:szCs w:val="14"/>
        </w:rPr>
        <w:t>ripetere nel caso di più sedi formative.</w:t>
      </w:r>
    </w:p>
  </w:footnote>
  <w:footnote w:id="5">
    <w:p w14:paraId="371421DA" w14:textId="77777777" w:rsidR="001D28DB" w:rsidRPr="004B0EE4" w:rsidRDefault="001D28DB" w:rsidP="00BD0455">
      <w:pPr>
        <w:pStyle w:val="sigla"/>
        <w:spacing w:before="0"/>
        <w:ind w:left="0"/>
        <w:jc w:val="both"/>
        <w:rPr>
          <w:rFonts w:ascii="Arial" w:hAnsi="Arial" w:cs="Arial"/>
          <w:sz w:val="14"/>
          <w:szCs w:val="14"/>
        </w:rPr>
      </w:pPr>
      <w:r w:rsidRPr="004B0EE4">
        <w:rPr>
          <w:rStyle w:val="Rimandonotaapidipagina"/>
          <w:rFonts w:ascii="Arial" w:hAnsi="Arial" w:cs="Arial"/>
          <w:b w:val="0"/>
          <w:color w:val="auto"/>
          <w:sz w:val="14"/>
          <w:szCs w:val="14"/>
        </w:rPr>
        <w:footnoteRef/>
      </w:r>
      <w:r w:rsidRPr="004B0EE4">
        <w:rPr>
          <w:rFonts w:ascii="Arial" w:hAnsi="Arial" w:cs="Arial"/>
          <w:b w:val="0"/>
          <w:color w:val="auto"/>
          <w:sz w:val="14"/>
          <w:szCs w:val="14"/>
        </w:rPr>
        <w:t xml:space="preserve"> </w:t>
      </w:r>
      <w:r w:rsidRPr="004B0EE4">
        <w:rPr>
          <w:rFonts w:ascii="Arial" w:hAnsi="Arial" w:cs="Arial"/>
          <w:b w:val="0"/>
          <w:smallCaps/>
          <w:color w:val="auto"/>
          <w:sz w:val="14"/>
          <w:szCs w:val="14"/>
        </w:rPr>
        <w:t>indicare se la sede è accreditata o non accreditata alla data di partecipazione all’avviso.</w:t>
      </w:r>
    </w:p>
  </w:footnote>
  <w:footnote w:id="6">
    <w:p w14:paraId="1DB0EFFC" w14:textId="52A4EF3C" w:rsidR="001D28DB" w:rsidRPr="004B0EE4" w:rsidRDefault="001D28DB" w:rsidP="004B0EE4">
      <w:pPr>
        <w:pStyle w:val="Testonotaapidipagina"/>
        <w:jc w:val="both"/>
        <w:rPr>
          <w:rFonts w:ascii="Arial" w:hAnsi="Arial" w:cs="Arial"/>
          <w:sz w:val="14"/>
          <w:szCs w:val="14"/>
        </w:rPr>
      </w:pPr>
      <w:r w:rsidRPr="004B0EE4">
        <w:rPr>
          <w:rStyle w:val="Rimandonotaapidipagina"/>
          <w:rFonts w:ascii="Arial" w:hAnsi="Arial" w:cs="Arial"/>
          <w:sz w:val="14"/>
          <w:szCs w:val="14"/>
        </w:rPr>
        <w:footnoteRef/>
      </w:r>
      <w:r w:rsidRPr="004B0EE4">
        <w:rPr>
          <w:rFonts w:ascii="Arial" w:hAnsi="Arial" w:cs="Arial"/>
          <w:sz w:val="14"/>
          <w:szCs w:val="14"/>
        </w:rPr>
        <w:t xml:space="preserve"> </w:t>
      </w:r>
      <w:r w:rsidRPr="004B0EE4">
        <w:rPr>
          <w:rFonts w:ascii="Arial" w:hAnsi="Arial" w:cs="Arial"/>
          <w:bCs/>
          <w:smallCaps/>
          <w:sz w:val="14"/>
          <w:szCs w:val="14"/>
        </w:rPr>
        <w:t>il soggetto capofila (agenzia formativa mandataria) deve essere il componente che svolge le attività in misura maggioritaria e deve essere agenzia formativa accreditata “senza vincolo”.</w:t>
      </w:r>
    </w:p>
  </w:footnote>
  <w:footnote w:id="7">
    <w:p w14:paraId="0747BBBB" w14:textId="691B000D" w:rsidR="001D28DB" w:rsidRPr="0060660D" w:rsidRDefault="001D28DB" w:rsidP="0060660D">
      <w:pPr>
        <w:pStyle w:val="sigla"/>
        <w:spacing w:before="0"/>
        <w:ind w:left="0" w:right="-1"/>
        <w:jc w:val="both"/>
        <w:rPr>
          <w:rFonts w:ascii="Arial" w:hAnsi="Arial" w:cs="Arial"/>
          <w:smallCaps/>
          <w:color w:val="auto"/>
          <w:sz w:val="14"/>
          <w:szCs w:val="14"/>
        </w:rPr>
      </w:pPr>
      <w:r w:rsidRPr="0060660D">
        <w:rPr>
          <w:rStyle w:val="Rimandonotaapidipagina"/>
          <w:rFonts w:ascii="Arial" w:hAnsi="Arial" w:cs="Arial"/>
          <w:b w:val="0"/>
          <w:color w:val="auto"/>
          <w:sz w:val="14"/>
          <w:szCs w:val="14"/>
        </w:rPr>
        <w:footnoteRef/>
      </w:r>
      <w:r w:rsidRPr="0060660D">
        <w:rPr>
          <w:rFonts w:ascii="Arial" w:hAnsi="Arial" w:cs="Arial"/>
          <w:b w:val="0"/>
          <w:color w:val="auto"/>
          <w:sz w:val="14"/>
          <w:szCs w:val="14"/>
        </w:rPr>
        <w:t xml:space="preserve"> </w:t>
      </w:r>
      <w:r w:rsidRPr="0060660D">
        <w:rPr>
          <w:rFonts w:ascii="Arial" w:hAnsi="Arial" w:cs="Arial"/>
          <w:smallCaps/>
          <w:color w:val="auto"/>
          <w:sz w:val="14"/>
          <w:szCs w:val="14"/>
        </w:rPr>
        <w:t>Documento firmato digitalmente secondo le indicazioni sulla dematerializzazione contenute nella D.G.R. n. 71/40 del 16.12.2008, ai sensi e per gli effetti dell’art. 20 comma 2 del d.lgs. 7 marzo 2005, n.82, “Codice dell’Amministrazione Digitale”.</w:t>
      </w:r>
    </w:p>
    <w:p w14:paraId="4AB4C68D" w14:textId="1F9247F3" w:rsidR="001D28DB" w:rsidRDefault="001D28DB" w:rsidP="00A4463A">
      <w:pPr>
        <w:pStyle w:val="sigla"/>
        <w:spacing w:before="0"/>
        <w:ind w:left="0" w:right="-1"/>
        <w:jc w:val="both"/>
      </w:pPr>
      <w:r w:rsidRPr="004B0EE4">
        <w:rPr>
          <w:rFonts w:ascii="Arial" w:hAnsi="Arial" w:cs="Arial"/>
          <w:smallCaps/>
          <w:color w:val="auto"/>
          <w:sz w:val="14"/>
          <w:szCs w:val="14"/>
        </w:rPr>
        <w:t>ai sensi del 1° comma dell’art. 45 del d.lgs. 82/2005</w:t>
      </w:r>
      <w:r>
        <w:rPr>
          <w:rFonts w:ascii="Arial" w:hAnsi="Arial" w:cs="Arial"/>
          <w:bCs w:val="0"/>
          <w:smallCaps/>
          <w:color w:val="auto"/>
          <w:sz w:val="14"/>
          <w:szCs w:val="14"/>
        </w:rPr>
        <w:t>, i</w:t>
      </w:r>
      <w:r w:rsidRPr="004B0EE4">
        <w:rPr>
          <w:rFonts w:ascii="Arial" w:hAnsi="Arial" w:cs="Arial"/>
          <w:smallCaps/>
          <w:color w:val="auto"/>
          <w:sz w:val="14"/>
          <w:szCs w:val="14"/>
        </w:rPr>
        <w:t xml:space="preserve"> documenti trasmessi ad una pubblica amministrazione con qualsiasi mezzo telematico o informatico idoneo ad accertarne la fonte di provenienza, soddisfano il requisito della forma scritta e </w:t>
      </w:r>
      <w:r w:rsidRPr="004B0EE4">
        <w:rPr>
          <w:rFonts w:ascii="Arial" w:hAnsi="Arial" w:cs="Arial"/>
          <w:b w:val="0"/>
          <w:smallCaps/>
          <w:color w:val="auto"/>
          <w:sz w:val="14"/>
          <w:szCs w:val="14"/>
        </w:rPr>
        <w:t>la loro trasmissione non deve essere seguita da quella del documento originale</w:t>
      </w:r>
      <w:r w:rsidRPr="004B0EE4">
        <w:rPr>
          <w:rFonts w:ascii="Arial" w:hAnsi="Arial" w:cs="Arial"/>
          <w:smallCaps/>
          <w:color w:val="auto"/>
          <w:sz w:val="14"/>
          <w:szCs w:val="1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CellMar>
        <w:top w:w="5" w:type="dxa"/>
        <w:left w:w="106" w:type="dxa"/>
        <w:bottom w:w="199" w:type="dxa"/>
        <w:right w:w="5" w:type="dxa"/>
      </w:tblCellMar>
      <w:tblLook w:val="04A0" w:firstRow="1" w:lastRow="0" w:firstColumn="1" w:lastColumn="0" w:noHBand="0" w:noVBand="1"/>
    </w:tblPr>
    <w:tblGrid>
      <w:gridCol w:w="2401"/>
      <w:gridCol w:w="1425"/>
      <w:gridCol w:w="3379"/>
      <w:gridCol w:w="2544"/>
    </w:tblGrid>
    <w:tr w:rsidR="001D28DB" w:rsidRPr="00B12D36" w14:paraId="29FA2917" w14:textId="77777777" w:rsidTr="005865D4">
      <w:trPr>
        <w:trHeight w:val="1646"/>
        <w:jc w:val="center"/>
      </w:trPr>
      <w:tc>
        <w:tcPr>
          <w:tcW w:w="1231" w:type="pct"/>
          <w:vAlign w:val="center"/>
        </w:tcPr>
        <w:p w14:paraId="09B48EB5" w14:textId="77777777" w:rsidR="001D28DB" w:rsidRPr="00D15998" w:rsidRDefault="001D28DB" w:rsidP="00F9401A">
          <w:pPr>
            <w:spacing w:line="254" w:lineRule="auto"/>
            <w:ind w:left="79" w:right="203"/>
            <w:jc w:val="center"/>
            <w:rPr>
              <w:rFonts w:eastAsia="Arial"/>
              <w:color w:val="000000"/>
              <w:sz w:val="19"/>
            </w:rPr>
          </w:pPr>
          <w:r w:rsidRPr="008D43B8">
            <w:rPr>
              <w:rFonts w:eastAsia="Arial"/>
              <w:noProof/>
              <w:color w:val="000000"/>
              <w:sz w:val="19"/>
              <w:lang w:eastAsia="it-IT"/>
            </w:rPr>
            <w:drawing>
              <wp:inline distT="0" distB="0" distL="0" distR="0" wp14:anchorId="5B2DE83A" wp14:editId="0B32D96F">
                <wp:extent cx="1250950" cy="889000"/>
                <wp:effectExtent l="0" t="0" r="6350" b="6350"/>
                <wp:docPr id="56" name="Immagin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0" cy="889000"/>
                        </a:xfrm>
                        <a:prstGeom prst="rect">
                          <a:avLst/>
                        </a:prstGeom>
                        <a:noFill/>
                        <a:ln>
                          <a:noFill/>
                        </a:ln>
                      </pic:spPr>
                    </pic:pic>
                  </a:graphicData>
                </a:graphic>
              </wp:inline>
            </w:drawing>
          </w:r>
        </w:p>
      </w:tc>
      <w:tc>
        <w:tcPr>
          <w:tcW w:w="731" w:type="pct"/>
          <w:vAlign w:val="center"/>
        </w:tcPr>
        <w:p w14:paraId="6ED377C3" w14:textId="77777777" w:rsidR="001D28DB" w:rsidRPr="00FC3E1C" w:rsidRDefault="001D28DB" w:rsidP="00F9401A">
          <w:pPr>
            <w:spacing w:line="254" w:lineRule="auto"/>
            <w:ind w:left="68"/>
            <w:jc w:val="center"/>
            <w:rPr>
              <w:rFonts w:eastAsia="Arial"/>
              <w:b/>
              <w:color w:val="000000"/>
              <w:sz w:val="16"/>
              <w:szCs w:val="16"/>
            </w:rPr>
          </w:pPr>
          <w:r w:rsidRPr="008D43B8">
            <w:rPr>
              <w:rFonts w:eastAsia="Arial"/>
              <w:b/>
              <w:noProof/>
              <w:color w:val="000000"/>
              <w:sz w:val="16"/>
              <w:szCs w:val="16"/>
              <w:lang w:eastAsia="it-IT"/>
            </w:rPr>
            <w:drawing>
              <wp:inline distT="0" distB="0" distL="0" distR="0" wp14:anchorId="38CC1B11" wp14:editId="0937274E">
                <wp:extent cx="778510" cy="874395"/>
                <wp:effectExtent l="0" t="0" r="2540" b="1905"/>
                <wp:docPr id="57"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5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8510" cy="874395"/>
                        </a:xfrm>
                        <a:prstGeom prst="rect">
                          <a:avLst/>
                        </a:prstGeom>
                        <a:noFill/>
                        <a:ln>
                          <a:noFill/>
                        </a:ln>
                      </pic:spPr>
                    </pic:pic>
                  </a:graphicData>
                </a:graphic>
              </wp:inline>
            </w:drawing>
          </w:r>
        </w:p>
      </w:tc>
      <w:tc>
        <w:tcPr>
          <w:tcW w:w="1733" w:type="pct"/>
          <w:vAlign w:val="center"/>
        </w:tcPr>
        <w:p w14:paraId="41A67504" w14:textId="77777777" w:rsidR="001D28DB" w:rsidRDefault="001D28DB" w:rsidP="00F9401A">
          <w:pPr>
            <w:spacing w:line="254" w:lineRule="auto"/>
            <w:ind w:right="61"/>
            <w:jc w:val="center"/>
            <w:rPr>
              <w:rFonts w:eastAsia="Arial"/>
              <w:color w:val="000000"/>
              <w:sz w:val="19"/>
            </w:rPr>
          </w:pPr>
          <w:r>
            <w:rPr>
              <w:rFonts w:eastAsia="Arial"/>
              <w:noProof/>
              <w:color w:val="000000"/>
              <w:sz w:val="19"/>
              <w:lang w:eastAsia="it-IT"/>
            </w:rPr>
            <w:drawing>
              <wp:inline distT="0" distB="0" distL="0" distR="0" wp14:anchorId="23EBA3CB" wp14:editId="21F76F06">
                <wp:extent cx="1573200" cy="878400"/>
                <wp:effectExtent l="0" t="0" r="8255" b="0"/>
                <wp:docPr id="58" name="Immagin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as_centrale-1.png"/>
                        <pic:cNvPicPr/>
                      </pic:nvPicPr>
                      <pic:blipFill>
                        <a:blip r:embed="rId3">
                          <a:extLst>
                            <a:ext uri="{28A0092B-C50C-407E-A947-70E740481C1C}">
                              <a14:useLocalDpi xmlns:a14="http://schemas.microsoft.com/office/drawing/2010/main" val="0"/>
                            </a:ext>
                          </a:extLst>
                        </a:blip>
                        <a:stretch>
                          <a:fillRect/>
                        </a:stretch>
                      </pic:blipFill>
                      <pic:spPr>
                        <a:xfrm>
                          <a:off x="0" y="0"/>
                          <a:ext cx="1573200" cy="878400"/>
                        </a:xfrm>
                        <a:prstGeom prst="rect">
                          <a:avLst/>
                        </a:prstGeom>
                      </pic:spPr>
                    </pic:pic>
                  </a:graphicData>
                </a:graphic>
              </wp:inline>
            </w:drawing>
          </w:r>
        </w:p>
      </w:tc>
      <w:tc>
        <w:tcPr>
          <w:tcW w:w="1305" w:type="pct"/>
          <w:vAlign w:val="center"/>
        </w:tcPr>
        <w:p w14:paraId="29E3F9FD" w14:textId="77777777" w:rsidR="001D28DB" w:rsidRDefault="001D28DB" w:rsidP="00F9401A">
          <w:pPr>
            <w:spacing w:line="254" w:lineRule="auto"/>
            <w:jc w:val="center"/>
            <w:rPr>
              <w:rFonts w:eastAsia="Arial"/>
              <w:color w:val="000000"/>
              <w:sz w:val="19"/>
            </w:rPr>
          </w:pPr>
          <w:r w:rsidRPr="00946B3A">
            <w:rPr>
              <w:noProof/>
              <w:lang w:eastAsia="it-IT"/>
            </w:rPr>
            <w:drawing>
              <wp:inline distT="0" distB="0" distL="0" distR="0" wp14:anchorId="2C6B0F93" wp14:editId="22413E70">
                <wp:extent cx="1527175" cy="648335"/>
                <wp:effectExtent l="0" t="0" r="0" b="0"/>
                <wp:docPr id="59" name="Immagin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5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27175" cy="648335"/>
                        </a:xfrm>
                        <a:prstGeom prst="rect">
                          <a:avLst/>
                        </a:prstGeom>
                        <a:noFill/>
                        <a:ln>
                          <a:noFill/>
                        </a:ln>
                      </pic:spPr>
                    </pic:pic>
                  </a:graphicData>
                </a:graphic>
              </wp:inline>
            </w:drawing>
          </w:r>
        </w:p>
      </w:tc>
    </w:tr>
  </w:tbl>
  <w:p w14:paraId="7D072A73" w14:textId="77777777" w:rsidR="001D28DB" w:rsidRPr="00FA1528" w:rsidRDefault="001D28DB" w:rsidP="00F9401A">
    <w:pPr>
      <w:spacing w:line="240" w:lineRule="auto"/>
      <w:jc w:val="center"/>
      <w:rPr>
        <w:bCs/>
        <w:color w:val="000000"/>
        <w:sz w:val="16"/>
        <w:szCs w:val="16"/>
      </w:rPr>
    </w:pPr>
    <w:r w:rsidRPr="00FA1528">
      <w:rPr>
        <w:bCs/>
        <w:color w:val="000000"/>
        <w:sz w:val="16"/>
        <w:szCs w:val="16"/>
      </w:rPr>
      <w:t>ASSESSORADU DE SU TRABALLU, FORMATZIONE PROFESSIONALE, COOPERATZIONE E SEGURÀNTZIA SOTZIALE</w:t>
    </w:r>
  </w:p>
  <w:p w14:paraId="16F4687A" w14:textId="77777777" w:rsidR="001D28DB" w:rsidRPr="00FA1528" w:rsidRDefault="001D28DB" w:rsidP="00F9401A">
    <w:pPr>
      <w:spacing w:line="240" w:lineRule="auto"/>
      <w:jc w:val="center"/>
      <w:rPr>
        <w:bCs/>
        <w:color w:val="000000"/>
        <w:sz w:val="16"/>
        <w:szCs w:val="16"/>
      </w:rPr>
    </w:pPr>
    <w:r w:rsidRPr="00FA1528">
      <w:rPr>
        <w:bCs/>
        <w:color w:val="000000"/>
        <w:sz w:val="16"/>
        <w:szCs w:val="16"/>
      </w:rPr>
      <w:t>ASSESSORATO DEL LAVORO, FORMAZIONE PROFESSIONALE, COOPERAZIONE E SICUREZZA SOCIALE</w:t>
    </w:r>
  </w:p>
  <w:p w14:paraId="21220F54" w14:textId="77777777" w:rsidR="001D28DB" w:rsidRPr="00FA1528" w:rsidRDefault="001D28DB" w:rsidP="00F9401A">
    <w:pPr>
      <w:spacing w:line="240" w:lineRule="auto"/>
      <w:rPr>
        <w:bCs/>
        <w:color w:val="000000"/>
        <w:sz w:val="16"/>
        <w:szCs w:val="16"/>
      </w:rPr>
    </w:pPr>
    <w:r w:rsidRPr="00FA1528">
      <w:rPr>
        <w:bCs/>
        <w:color w:val="000000"/>
        <w:sz w:val="16"/>
        <w:szCs w:val="16"/>
      </w:rPr>
      <w:t xml:space="preserve">DIREZIONE GENERALE </w:t>
    </w:r>
  </w:p>
  <w:p w14:paraId="32B2DF4F" w14:textId="77777777" w:rsidR="001D28DB" w:rsidRPr="00081D93" w:rsidRDefault="001D28DB" w:rsidP="00F9401A">
    <w:pPr>
      <w:spacing w:line="240" w:lineRule="auto"/>
      <w:rPr>
        <w:sz w:val="16"/>
        <w:szCs w:val="16"/>
      </w:rPr>
    </w:pPr>
    <w:r>
      <w:rPr>
        <w:sz w:val="16"/>
        <w:szCs w:val="16"/>
      </w:rPr>
      <w:t>SERVIZIO FORMAZIONE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CellMar>
        <w:top w:w="5" w:type="dxa"/>
        <w:left w:w="106" w:type="dxa"/>
        <w:bottom w:w="199" w:type="dxa"/>
        <w:right w:w="5" w:type="dxa"/>
      </w:tblCellMar>
      <w:tblLook w:val="04A0" w:firstRow="1" w:lastRow="0" w:firstColumn="1" w:lastColumn="0" w:noHBand="0" w:noVBand="1"/>
    </w:tblPr>
    <w:tblGrid>
      <w:gridCol w:w="2401"/>
      <w:gridCol w:w="1425"/>
      <w:gridCol w:w="3379"/>
      <w:gridCol w:w="2544"/>
    </w:tblGrid>
    <w:tr w:rsidR="001D28DB" w:rsidRPr="00B12D36" w14:paraId="6ADEC051" w14:textId="77777777" w:rsidTr="001576C2">
      <w:trPr>
        <w:trHeight w:val="1646"/>
        <w:jc w:val="center"/>
      </w:trPr>
      <w:tc>
        <w:tcPr>
          <w:tcW w:w="1231" w:type="pct"/>
          <w:vAlign w:val="center"/>
        </w:tcPr>
        <w:p w14:paraId="061C88E2" w14:textId="77777777" w:rsidR="001D28DB" w:rsidRPr="00D15998" w:rsidRDefault="001D28DB" w:rsidP="00F9401A">
          <w:pPr>
            <w:spacing w:line="254" w:lineRule="auto"/>
            <w:ind w:left="79" w:right="203"/>
            <w:jc w:val="center"/>
            <w:rPr>
              <w:rFonts w:eastAsia="Arial"/>
              <w:color w:val="000000"/>
              <w:sz w:val="19"/>
            </w:rPr>
          </w:pPr>
          <w:r w:rsidRPr="008D43B8">
            <w:rPr>
              <w:rFonts w:eastAsia="Arial"/>
              <w:noProof/>
              <w:color w:val="000000"/>
              <w:sz w:val="19"/>
              <w:lang w:eastAsia="it-IT"/>
            </w:rPr>
            <w:drawing>
              <wp:inline distT="0" distB="0" distL="0" distR="0" wp14:anchorId="1A5331D0" wp14:editId="04AAA7FF">
                <wp:extent cx="1250950" cy="889000"/>
                <wp:effectExtent l="0" t="0" r="6350" b="6350"/>
                <wp:docPr id="60" name="Immagin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0" cy="889000"/>
                        </a:xfrm>
                        <a:prstGeom prst="rect">
                          <a:avLst/>
                        </a:prstGeom>
                        <a:noFill/>
                        <a:ln>
                          <a:noFill/>
                        </a:ln>
                      </pic:spPr>
                    </pic:pic>
                  </a:graphicData>
                </a:graphic>
              </wp:inline>
            </w:drawing>
          </w:r>
        </w:p>
      </w:tc>
      <w:tc>
        <w:tcPr>
          <w:tcW w:w="731" w:type="pct"/>
          <w:vAlign w:val="center"/>
        </w:tcPr>
        <w:p w14:paraId="0FBBEF8A" w14:textId="77777777" w:rsidR="001D28DB" w:rsidRPr="00FC3E1C" w:rsidRDefault="001D28DB" w:rsidP="00F9401A">
          <w:pPr>
            <w:spacing w:line="254" w:lineRule="auto"/>
            <w:ind w:left="68"/>
            <w:jc w:val="center"/>
            <w:rPr>
              <w:rFonts w:eastAsia="Arial"/>
              <w:b/>
              <w:color w:val="000000"/>
              <w:sz w:val="16"/>
              <w:szCs w:val="16"/>
            </w:rPr>
          </w:pPr>
          <w:r w:rsidRPr="008D43B8">
            <w:rPr>
              <w:rFonts w:eastAsia="Arial"/>
              <w:b/>
              <w:noProof/>
              <w:color w:val="000000"/>
              <w:sz w:val="16"/>
              <w:szCs w:val="16"/>
              <w:lang w:eastAsia="it-IT"/>
            </w:rPr>
            <w:drawing>
              <wp:inline distT="0" distB="0" distL="0" distR="0" wp14:anchorId="21FB944A" wp14:editId="4B74ACA1">
                <wp:extent cx="778510" cy="874395"/>
                <wp:effectExtent l="0" t="0" r="2540" b="1905"/>
                <wp:docPr id="61" name="Immagin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5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8510" cy="874395"/>
                        </a:xfrm>
                        <a:prstGeom prst="rect">
                          <a:avLst/>
                        </a:prstGeom>
                        <a:noFill/>
                        <a:ln>
                          <a:noFill/>
                        </a:ln>
                      </pic:spPr>
                    </pic:pic>
                  </a:graphicData>
                </a:graphic>
              </wp:inline>
            </w:drawing>
          </w:r>
        </w:p>
      </w:tc>
      <w:tc>
        <w:tcPr>
          <w:tcW w:w="1733" w:type="pct"/>
          <w:vAlign w:val="center"/>
        </w:tcPr>
        <w:p w14:paraId="37E145C5" w14:textId="77777777" w:rsidR="001D28DB" w:rsidRDefault="001D28DB" w:rsidP="00F9401A">
          <w:pPr>
            <w:spacing w:line="254" w:lineRule="auto"/>
            <w:ind w:right="61"/>
            <w:jc w:val="center"/>
            <w:rPr>
              <w:rFonts w:eastAsia="Arial"/>
              <w:color w:val="000000"/>
              <w:sz w:val="19"/>
            </w:rPr>
          </w:pPr>
          <w:r>
            <w:rPr>
              <w:rFonts w:eastAsia="Arial"/>
              <w:noProof/>
              <w:color w:val="000000"/>
              <w:sz w:val="19"/>
              <w:lang w:eastAsia="it-IT"/>
            </w:rPr>
            <w:drawing>
              <wp:inline distT="0" distB="0" distL="0" distR="0" wp14:anchorId="560F7CD8" wp14:editId="2B355AF0">
                <wp:extent cx="1573200" cy="878400"/>
                <wp:effectExtent l="0" t="0" r="8255" b="0"/>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as_centrale-1.png"/>
                        <pic:cNvPicPr/>
                      </pic:nvPicPr>
                      <pic:blipFill>
                        <a:blip r:embed="rId3">
                          <a:extLst>
                            <a:ext uri="{28A0092B-C50C-407E-A947-70E740481C1C}">
                              <a14:useLocalDpi xmlns:a14="http://schemas.microsoft.com/office/drawing/2010/main" val="0"/>
                            </a:ext>
                          </a:extLst>
                        </a:blip>
                        <a:stretch>
                          <a:fillRect/>
                        </a:stretch>
                      </pic:blipFill>
                      <pic:spPr>
                        <a:xfrm>
                          <a:off x="0" y="0"/>
                          <a:ext cx="1573200" cy="878400"/>
                        </a:xfrm>
                        <a:prstGeom prst="rect">
                          <a:avLst/>
                        </a:prstGeom>
                      </pic:spPr>
                    </pic:pic>
                  </a:graphicData>
                </a:graphic>
              </wp:inline>
            </w:drawing>
          </w:r>
        </w:p>
      </w:tc>
      <w:tc>
        <w:tcPr>
          <w:tcW w:w="1305" w:type="pct"/>
          <w:vAlign w:val="center"/>
        </w:tcPr>
        <w:p w14:paraId="583E58BA" w14:textId="77777777" w:rsidR="001D28DB" w:rsidRDefault="001D28DB" w:rsidP="00F9401A">
          <w:pPr>
            <w:spacing w:line="254" w:lineRule="auto"/>
            <w:jc w:val="center"/>
            <w:rPr>
              <w:rFonts w:eastAsia="Arial"/>
              <w:color w:val="000000"/>
              <w:sz w:val="19"/>
            </w:rPr>
          </w:pPr>
          <w:r w:rsidRPr="00946B3A">
            <w:rPr>
              <w:noProof/>
              <w:lang w:eastAsia="it-IT"/>
            </w:rPr>
            <w:drawing>
              <wp:inline distT="0" distB="0" distL="0" distR="0" wp14:anchorId="38EE7551" wp14:editId="2F176CE2">
                <wp:extent cx="1527175" cy="648335"/>
                <wp:effectExtent l="0" t="0" r="0" b="0"/>
                <wp:docPr id="63" name="Immagin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5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27175" cy="648335"/>
                        </a:xfrm>
                        <a:prstGeom prst="rect">
                          <a:avLst/>
                        </a:prstGeom>
                        <a:noFill/>
                        <a:ln>
                          <a:noFill/>
                        </a:ln>
                      </pic:spPr>
                    </pic:pic>
                  </a:graphicData>
                </a:graphic>
              </wp:inline>
            </w:drawing>
          </w:r>
        </w:p>
      </w:tc>
    </w:tr>
  </w:tbl>
  <w:p w14:paraId="7E84E114" w14:textId="77777777" w:rsidR="001D28DB" w:rsidRPr="00FA1528" w:rsidRDefault="001D28DB" w:rsidP="00F9401A">
    <w:pPr>
      <w:spacing w:line="240" w:lineRule="auto"/>
      <w:jc w:val="center"/>
      <w:rPr>
        <w:bCs/>
        <w:color w:val="000000"/>
        <w:sz w:val="16"/>
        <w:szCs w:val="16"/>
      </w:rPr>
    </w:pPr>
    <w:r w:rsidRPr="00FA1528">
      <w:rPr>
        <w:bCs/>
        <w:color w:val="000000"/>
        <w:sz w:val="16"/>
        <w:szCs w:val="16"/>
      </w:rPr>
      <w:t>ASSESSORADU DE SU TRABALLU, FORMATZIONE PROFESSIONALE, COOPERATZIONE E SEGURÀNTZIA SOTZIALE</w:t>
    </w:r>
  </w:p>
  <w:p w14:paraId="4ABBADA2" w14:textId="77777777" w:rsidR="001D28DB" w:rsidRPr="00FA1528" w:rsidRDefault="001D28DB" w:rsidP="00F9401A">
    <w:pPr>
      <w:spacing w:line="240" w:lineRule="auto"/>
      <w:jc w:val="center"/>
      <w:rPr>
        <w:bCs/>
        <w:color w:val="000000"/>
        <w:sz w:val="16"/>
        <w:szCs w:val="16"/>
      </w:rPr>
    </w:pPr>
    <w:r w:rsidRPr="00FA1528">
      <w:rPr>
        <w:bCs/>
        <w:color w:val="000000"/>
        <w:sz w:val="16"/>
        <w:szCs w:val="16"/>
      </w:rPr>
      <w:t>ASSESSORATO DEL LAVORO, FORMAZIONE PROFESSIONALE, COOPERAZIONE E SICUREZZA SOCIALE</w:t>
    </w:r>
  </w:p>
  <w:p w14:paraId="4875189D" w14:textId="77777777" w:rsidR="001D28DB" w:rsidRPr="00FA1528" w:rsidRDefault="001D28DB" w:rsidP="00F9401A">
    <w:pPr>
      <w:spacing w:line="240" w:lineRule="auto"/>
      <w:rPr>
        <w:bCs/>
        <w:color w:val="000000"/>
        <w:sz w:val="16"/>
        <w:szCs w:val="16"/>
      </w:rPr>
    </w:pPr>
    <w:r w:rsidRPr="00FA1528">
      <w:rPr>
        <w:bCs/>
        <w:color w:val="000000"/>
        <w:sz w:val="16"/>
        <w:szCs w:val="16"/>
      </w:rPr>
      <w:t xml:space="preserve">DIREZIONE GENERALE </w:t>
    </w:r>
  </w:p>
  <w:p w14:paraId="4F3E0BB0" w14:textId="77777777" w:rsidR="001D28DB" w:rsidRPr="00081D93" w:rsidRDefault="001D28DB" w:rsidP="00F9401A">
    <w:pPr>
      <w:spacing w:line="240" w:lineRule="auto"/>
      <w:rPr>
        <w:sz w:val="16"/>
        <w:szCs w:val="16"/>
      </w:rPr>
    </w:pPr>
    <w:r>
      <w:rPr>
        <w:sz w:val="16"/>
        <w:szCs w:val="16"/>
      </w:rPr>
      <w:t>SERVIZIO FORMAZIONE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A2D406E0"/>
    <w:name w:val="WWNum42"/>
    <w:lvl w:ilvl="0">
      <w:start w:val="1"/>
      <w:numFmt w:val="upperLetter"/>
      <w:lvlText w:val="%1."/>
      <w:lvlJc w:val="left"/>
      <w:pPr>
        <w:tabs>
          <w:tab w:val="num" w:pos="0"/>
        </w:tabs>
        <w:ind w:left="2839" w:hanging="360"/>
      </w:pPr>
      <w:rPr>
        <w:rFonts w:cs="Times New Roman"/>
      </w:rPr>
    </w:lvl>
    <w:lvl w:ilvl="1">
      <w:start w:val="1"/>
      <w:numFmt w:val="decimal"/>
      <w:lvlText w:val="%2."/>
      <w:lvlJc w:val="left"/>
      <w:pPr>
        <w:tabs>
          <w:tab w:val="num" w:pos="62"/>
        </w:tabs>
        <w:ind w:left="3621" w:hanging="360"/>
      </w:pPr>
      <w:rPr>
        <w:rFonts w:cs="Times New Roman"/>
        <w:b w:val="0"/>
      </w:rPr>
    </w:lvl>
    <w:lvl w:ilvl="2">
      <w:start w:val="1"/>
      <w:numFmt w:val="lowerRoman"/>
      <w:lvlText w:val="%2.%3."/>
      <w:lvlJc w:val="right"/>
      <w:pPr>
        <w:tabs>
          <w:tab w:val="num" w:pos="0"/>
        </w:tabs>
        <w:ind w:left="4279" w:hanging="180"/>
      </w:pPr>
      <w:rPr>
        <w:rFonts w:cs="Times New Roman"/>
      </w:rPr>
    </w:lvl>
    <w:lvl w:ilvl="3">
      <w:start w:val="1"/>
      <w:numFmt w:val="decimal"/>
      <w:lvlText w:val="%2.%3.%4."/>
      <w:lvlJc w:val="left"/>
      <w:pPr>
        <w:tabs>
          <w:tab w:val="num" w:pos="0"/>
        </w:tabs>
        <w:ind w:left="4999" w:hanging="360"/>
      </w:pPr>
      <w:rPr>
        <w:rFonts w:cs="Times New Roman"/>
      </w:rPr>
    </w:lvl>
    <w:lvl w:ilvl="4">
      <w:start w:val="1"/>
      <w:numFmt w:val="lowerLetter"/>
      <w:lvlText w:val="%2.%3.%4.%5."/>
      <w:lvlJc w:val="left"/>
      <w:pPr>
        <w:tabs>
          <w:tab w:val="num" w:pos="0"/>
        </w:tabs>
        <w:ind w:left="5719" w:hanging="360"/>
      </w:pPr>
      <w:rPr>
        <w:rFonts w:cs="Times New Roman"/>
      </w:rPr>
    </w:lvl>
    <w:lvl w:ilvl="5">
      <w:start w:val="1"/>
      <w:numFmt w:val="lowerRoman"/>
      <w:lvlText w:val="%2.%3.%4.%5.%6."/>
      <w:lvlJc w:val="right"/>
      <w:pPr>
        <w:tabs>
          <w:tab w:val="num" w:pos="0"/>
        </w:tabs>
        <w:ind w:left="6439" w:hanging="180"/>
      </w:pPr>
      <w:rPr>
        <w:rFonts w:cs="Times New Roman"/>
      </w:rPr>
    </w:lvl>
    <w:lvl w:ilvl="6">
      <w:start w:val="1"/>
      <w:numFmt w:val="decimal"/>
      <w:lvlText w:val="%2.%3.%4.%5.%6.%7."/>
      <w:lvlJc w:val="left"/>
      <w:pPr>
        <w:tabs>
          <w:tab w:val="num" w:pos="0"/>
        </w:tabs>
        <w:ind w:left="7159" w:hanging="360"/>
      </w:pPr>
      <w:rPr>
        <w:rFonts w:cs="Times New Roman"/>
      </w:rPr>
    </w:lvl>
    <w:lvl w:ilvl="7">
      <w:start w:val="1"/>
      <w:numFmt w:val="lowerLetter"/>
      <w:lvlText w:val="%2.%3.%4.%5.%6.%7.%8."/>
      <w:lvlJc w:val="left"/>
      <w:pPr>
        <w:tabs>
          <w:tab w:val="num" w:pos="0"/>
        </w:tabs>
        <w:ind w:left="7879" w:hanging="360"/>
      </w:pPr>
      <w:rPr>
        <w:rFonts w:cs="Times New Roman"/>
      </w:rPr>
    </w:lvl>
    <w:lvl w:ilvl="8">
      <w:start w:val="1"/>
      <w:numFmt w:val="lowerRoman"/>
      <w:lvlText w:val="%2.%3.%4.%5.%6.%7.%8.%9."/>
      <w:lvlJc w:val="right"/>
      <w:pPr>
        <w:tabs>
          <w:tab w:val="num" w:pos="0"/>
        </w:tabs>
        <w:ind w:left="8599" w:hanging="180"/>
      </w:pPr>
      <w:rPr>
        <w:rFonts w:cs="Times New Roman"/>
      </w:rPr>
    </w:lvl>
  </w:abstractNum>
  <w:abstractNum w:abstractNumId="1">
    <w:nsid w:val="00000004"/>
    <w:multiLevelType w:val="singleLevel"/>
    <w:tmpl w:val="00000004"/>
    <w:name w:val="WW8Num4"/>
    <w:lvl w:ilvl="0">
      <w:start w:val="1"/>
      <w:numFmt w:val="bullet"/>
      <w:lvlText w:val="-"/>
      <w:lvlJc w:val="left"/>
      <w:pPr>
        <w:tabs>
          <w:tab w:val="num" w:pos="641"/>
        </w:tabs>
        <w:ind w:left="624" w:hanging="340"/>
      </w:pPr>
      <w:rPr>
        <w:rFonts w:ascii="OpenSymbol" w:hAnsi="OpenSymbol"/>
      </w:rPr>
    </w:lvl>
  </w:abstractNum>
  <w:abstractNum w:abstractNumId="2">
    <w:nsid w:val="00000008"/>
    <w:multiLevelType w:val="singleLevel"/>
    <w:tmpl w:val="00000008"/>
    <w:name w:val="WW8Num9"/>
    <w:lvl w:ilvl="0">
      <w:start w:val="1"/>
      <w:numFmt w:val="bullet"/>
      <w:lvlText w:val=""/>
      <w:lvlJc w:val="left"/>
      <w:pPr>
        <w:tabs>
          <w:tab w:val="num" w:pos="360"/>
        </w:tabs>
        <w:ind w:left="360" w:hanging="360"/>
      </w:pPr>
      <w:rPr>
        <w:rFonts w:ascii="Symbol" w:hAnsi="Symbol"/>
      </w:rPr>
    </w:lvl>
  </w:abstractNum>
  <w:abstractNum w:abstractNumId="3">
    <w:nsid w:val="00000009"/>
    <w:multiLevelType w:val="singleLevel"/>
    <w:tmpl w:val="00000009"/>
    <w:name w:val="WW8Num10"/>
    <w:lvl w:ilvl="0">
      <w:start w:val="3"/>
      <w:numFmt w:val="bullet"/>
      <w:lvlText w:val="-"/>
      <w:lvlJc w:val="left"/>
      <w:pPr>
        <w:tabs>
          <w:tab w:val="num" w:pos="340"/>
        </w:tabs>
        <w:ind w:left="340" w:hanging="340"/>
      </w:pPr>
      <w:rPr>
        <w:rFonts w:ascii="Times New Roman" w:hAnsi="Times New Roman"/>
      </w:rPr>
    </w:lvl>
  </w:abstractNum>
  <w:abstractNum w:abstractNumId="4">
    <w:nsid w:val="0000000D"/>
    <w:multiLevelType w:val="singleLevel"/>
    <w:tmpl w:val="0000000D"/>
    <w:name w:val="WW8Num14"/>
    <w:lvl w:ilvl="0">
      <w:start w:val="1"/>
      <w:numFmt w:val="lowerLetter"/>
      <w:lvlText w:val="%1)"/>
      <w:lvlJc w:val="left"/>
      <w:pPr>
        <w:tabs>
          <w:tab w:val="num" w:pos="720"/>
        </w:tabs>
        <w:ind w:left="720" w:hanging="360"/>
      </w:pPr>
      <w:rPr>
        <w:rFonts w:cs="Times New Roman"/>
      </w:rPr>
    </w:lvl>
  </w:abstractNum>
  <w:abstractNum w:abstractNumId="5">
    <w:nsid w:val="00000011"/>
    <w:multiLevelType w:val="singleLevel"/>
    <w:tmpl w:val="00000011"/>
    <w:name w:val="WW8Num19"/>
    <w:lvl w:ilvl="0">
      <w:start w:val="1"/>
      <w:numFmt w:val="bullet"/>
      <w:lvlText w:val=""/>
      <w:lvlJc w:val="left"/>
      <w:pPr>
        <w:tabs>
          <w:tab w:val="num" w:pos="720"/>
        </w:tabs>
        <w:ind w:left="720" w:hanging="360"/>
      </w:pPr>
      <w:rPr>
        <w:rFonts w:ascii="Symbol" w:hAnsi="Symbol"/>
      </w:rPr>
    </w:lvl>
  </w:abstractNum>
  <w:abstractNum w:abstractNumId="6">
    <w:nsid w:val="01A4199E"/>
    <w:multiLevelType w:val="hybridMultilevel"/>
    <w:tmpl w:val="DD385A78"/>
    <w:lvl w:ilvl="0" w:tplc="822673EA">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70E4FB4"/>
    <w:multiLevelType w:val="hybridMultilevel"/>
    <w:tmpl w:val="D6C84090"/>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09054275"/>
    <w:multiLevelType w:val="hybridMultilevel"/>
    <w:tmpl w:val="AA921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9121E55"/>
    <w:multiLevelType w:val="hybridMultilevel"/>
    <w:tmpl w:val="C812E1AE"/>
    <w:lvl w:ilvl="0" w:tplc="04100001">
      <w:start w:val="1"/>
      <w:numFmt w:val="bullet"/>
      <w:lvlText w:val=""/>
      <w:lvlJc w:val="left"/>
      <w:pPr>
        <w:ind w:left="720" w:hanging="360"/>
      </w:pPr>
      <w:rPr>
        <w:rFonts w:ascii="Symbol" w:hAnsi="Symbol" w:hint="default"/>
        <w:color w:val="auto"/>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929085C"/>
    <w:multiLevelType w:val="hybridMultilevel"/>
    <w:tmpl w:val="9E98C096"/>
    <w:lvl w:ilvl="0" w:tplc="F9D4FA96">
      <w:start w:val="1"/>
      <w:numFmt w:val="decimal"/>
      <w:lvlText w:val="%1."/>
      <w:lvlJc w:val="left"/>
      <w:pPr>
        <w:ind w:left="36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nsid w:val="0A66281B"/>
    <w:multiLevelType w:val="hybridMultilevel"/>
    <w:tmpl w:val="80E2EB28"/>
    <w:lvl w:ilvl="0" w:tplc="E7D0B7A0">
      <w:start w:val="1"/>
      <w:numFmt w:val="bullet"/>
      <w:lvlText w:val="q"/>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0CCA41B2"/>
    <w:multiLevelType w:val="hybridMultilevel"/>
    <w:tmpl w:val="FA38CA6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3">
    <w:nsid w:val="0E352DCF"/>
    <w:multiLevelType w:val="hybridMultilevel"/>
    <w:tmpl w:val="6B66953E"/>
    <w:lvl w:ilvl="0" w:tplc="9258D642">
      <w:numFmt w:val="bullet"/>
      <w:lvlText w:val="-"/>
      <w:lvlJc w:val="left"/>
      <w:pPr>
        <w:ind w:left="360" w:hanging="360"/>
      </w:pPr>
      <w:rPr>
        <w:rFonts w:ascii="Times New Roman" w:hAnsi="Times New Roman" w:hint="default"/>
        <w:color w:val="auto"/>
      </w:rPr>
    </w:lvl>
    <w:lvl w:ilvl="1" w:tplc="0410000D">
      <w:start w:val="1"/>
      <w:numFmt w:val="bullet"/>
      <w:lvlText w:val=""/>
      <w:lvlJc w:val="left"/>
      <w:pPr>
        <w:ind w:left="1080" w:hanging="360"/>
      </w:pPr>
      <w:rPr>
        <w:rFonts w:ascii="Wingdings" w:hAnsi="Wingdings"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nsid w:val="135A13B1"/>
    <w:multiLevelType w:val="hybridMultilevel"/>
    <w:tmpl w:val="4FE2F96C"/>
    <w:lvl w:ilvl="0" w:tplc="39BE92F6">
      <w:start w:val="4"/>
      <w:numFmt w:val="bullet"/>
      <w:pStyle w:val="a1TITOLOCAPITOLO"/>
      <w:lvlText w:val="-"/>
      <w:lvlJc w:val="left"/>
      <w:pPr>
        <w:ind w:left="720" w:hanging="360"/>
      </w:pPr>
      <w:rPr>
        <w:rFonts w:ascii="Calibri" w:hAnsi="Calibri"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4CB56FF"/>
    <w:multiLevelType w:val="hybridMultilevel"/>
    <w:tmpl w:val="75DACFF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1D8E0C38"/>
    <w:multiLevelType w:val="hybridMultilevel"/>
    <w:tmpl w:val="7C16C86A"/>
    <w:lvl w:ilvl="0" w:tplc="0000000F">
      <w:start w:val="1"/>
      <w:numFmt w:val="bullet"/>
      <w:pStyle w:val="Intestazione2"/>
      <w:lvlText w:val="-"/>
      <w:lvlJc w:val="left"/>
      <w:pPr>
        <w:ind w:left="720" w:hanging="360"/>
      </w:pPr>
      <w:rPr>
        <w:rFonts w:ascii="Times New Roman" w:hAnsi="Times New Roman"/>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5294680"/>
    <w:multiLevelType w:val="hybridMultilevel"/>
    <w:tmpl w:val="9FC8296C"/>
    <w:lvl w:ilvl="0" w:tplc="3BBE7858">
      <w:start w:val="1"/>
      <w:numFmt w:val="lowerLetter"/>
      <w:lvlText w:val="%1)"/>
      <w:lvlJc w:val="left"/>
      <w:pPr>
        <w:ind w:left="866" w:hanging="440"/>
      </w:pPr>
      <w:rPr>
        <w:rFonts w:cs="Times New Roman" w:hint="default"/>
      </w:rPr>
    </w:lvl>
    <w:lvl w:ilvl="1" w:tplc="04100019" w:tentative="1">
      <w:start w:val="1"/>
      <w:numFmt w:val="lowerLetter"/>
      <w:lvlText w:val="%2."/>
      <w:lvlJc w:val="left"/>
      <w:pPr>
        <w:ind w:left="1506" w:hanging="360"/>
      </w:pPr>
      <w:rPr>
        <w:rFonts w:cs="Times New Roman"/>
      </w:rPr>
    </w:lvl>
    <w:lvl w:ilvl="2" w:tplc="0410001B" w:tentative="1">
      <w:start w:val="1"/>
      <w:numFmt w:val="lowerRoman"/>
      <w:lvlText w:val="%3."/>
      <w:lvlJc w:val="right"/>
      <w:pPr>
        <w:ind w:left="2226" w:hanging="180"/>
      </w:pPr>
      <w:rPr>
        <w:rFonts w:cs="Times New Roman"/>
      </w:rPr>
    </w:lvl>
    <w:lvl w:ilvl="3" w:tplc="0410000F" w:tentative="1">
      <w:start w:val="1"/>
      <w:numFmt w:val="decimal"/>
      <w:lvlText w:val="%4."/>
      <w:lvlJc w:val="left"/>
      <w:pPr>
        <w:ind w:left="2946" w:hanging="360"/>
      </w:pPr>
      <w:rPr>
        <w:rFonts w:cs="Times New Roman"/>
      </w:rPr>
    </w:lvl>
    <w:lvl w:ilvl="4" w:tplc="04100019" w:tentative="1">
      <w:start w:val="1"/>
      <w:numFmt w:val="lowerLetter"/>
      <w:lvlText w:val="%5."/>
      <w:lvlJc w:val="left"/>
      <w:pPr>
        <w:ind w:left="3666" w:hanging="360"/>
      </w:pPr>
      <w:rPr>
        <w:rFonts w:cs="Times New Roman"/>
      </w:rPr>
    </w:lvl>
    <w:lvl w:ilvl="5" w:tplc="0410001B" w:tentative="1">
      <w:start w:val="1"/>
      <w:numFmt w:val="lowerRoman"/>
      <w:lvlText w:val="%6."/>
      <w:lvlJc w:val="right"/>
      <w:pPr>
        <w:ind w:left="4386" w:hanging="180"/>
      </w:pPr>
      <w:rPr>
        <w:rFonts w:cs="Times New Roman"/>
      </w:rPr>
    </w:lvl>
    <w:lvl w:ilvl="6" w:tplc="0410000F" w:tentative="1">
      <w:start w:val="1"/>
      <w:numFmt w:val="decimal"/>
      <w:lvlText w:val="%7."/>
      <w:lvlJc w:val="left"/>
      <w:pPr>
        <w:ind w:left="5106" w:hanging="360"/>
      </w:pPr>
      <w:rPr>
        <w:rFonts w:cs="Times New Roman"/>
      </w:rPr>
    </w:lvl>
    <w:lvl w:ilvl="7" w:tplc="04100019" w:tentative="1">
      <w:start w:val="1"/>
      <w:numFmt w:val="lowerLetter"/>
      <w:lvlText w:val="%8."/>
      <w:lvlJc w:val="left"/>
      <w:pPr>
        <w:ind w:left="5826" w:hanging="360"/>
      </w:pPr>
      <w:rPr>
        <w:rFonts w:cs="Times New Roman"/>
      </w:rPr>
    </w:lvl>
    <w:lvl w:ilvl="8" w:tplc="0410001B" w:tentative="1">
      <w:start w:val="1"/>
      <w:numFmt w:val="lowerRoman"/>
      <w:lvlText w:val="%9."/>
      <w:lvlJc w:val="right"/>
      <w:pPr>
        <w:ind w:left="6546" w:hanging="180"/>
      </w:pPr>
      <w:rPr>
        <w:rFonts w:cs="Times New Roman"/>
      </w:rPr>
    </w:lvl>
  </w:abstractNum>
  <w:abstractNum w:abstractNumId="18">
    <w:nsid w:val="259A2EEA"/>
    <w:multiLevelType w:val="hybridMultilevel"/>
    <w:tmpl w:val="EC9E0908"/>
    <w:lvl w:ilvl="0" w:tplc="723E4A5E">
      <w:start w:val="1"/>
      <w:numFmt w:val="bullet"/>
      <w:pStyle w:val="a5bElencopuntatolettere"/>
      <w:lvlText w:val=""/>
      <w:lvlJc w:val="left"/>
      <w:pPr>
        <w:ind w:left="288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2CA162BC"/>
    <w:multiLevelType w:val="hybridMultilevel"/>
    <w:tmpl w:val="1E6C9336"/>
    <w:lvl w:ilvl="0" w:tplc="249A8F3A">
      <w:start w:val="14"/>
      <w:numFmt w:val="bullet"/>
      <w:lvlText w:val="-"/>
      <w:lvlJc w:val="left"/>
      <w:pPr>
        <w:ind w:left="900" w:hanging="360"/>
      </w:pPr>
      <w:rPr>
        <w:rFonts w:ascii="Arial" w:eastAsia="Times New Roman" w:hAnsi="Arial" w:cs="Arial"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20">
    <w:nsid w:val="2D943544"/>
    <w:multiLevelType w:val="hybridMultilevel"/>
    <w:tmpl w:val="75DACFF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0597A4E"/>
    <w:multiLevelType w:val="hybridMultilevel"/>
    <w:tmpl w:val="547C93BC"/>
    <w:lvl w:ilvl="0" w:tplc="8B887C70">
      <w:start w:val="1"/>
      <w:numFmt w:val="decimal"/>
      <w:lvlText w:val="%1."/>
      <w:lvlJc w:val="left"/>
      <w:pPr>
        <w:ind w:left="1065" w:hanging="705"/>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nsid w:val="320B0B8E"/>
    <w:multiLevelType w:val="hybridMultilevel"/>
    <w:tmpl w:val="D388C5D4"/>
    <w:lvl w:ilvl="0" w:tplc="0000000F">
      <w:start w:val="1"/>
      <w:numFmt w:val="bullet"/>
      <w:lvlText w:val="-"/>
      <w:lvlJc w:val="left"/>
      <w:pPr>
        <w:ind w:left="720" w:hanging="360"/>
      </w:pPr>
      <w:rPr>
        <w:rFonts w:ascii="Times New Roman" w:hAnsi="Times New Roman"/>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3284363"/>
    <w:multiLevelType w:val="hybridMultilevel"/>
    <w:tmpl w:val="6192776A"/>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nsid w:val="37B979BC"/>
    <w:multiLevelType w:val="hybridMultilevel"/>
    <w:tmpl w:val="FD9864E8"/>
    <w:lvl w:ilvl="0" w:tplc="9206684E">
      <w:start w:val="1"/>
      <w:numFmt w:val="lowerLetter"/>
      <w:lvlText w:val="%1)"/>
      <w:lvlJc w:val="left"/>
      <w:pPr>
        <w:ind w:left="866" w:hanging="440"/>
      </w:pPr>
      <w:rPr>
        <w:rFonts w:cs="Times New Roman" w:hint="default"/>
      </w:rPr>
    </w:lvl>
    <w:lvl w:ilvl="1" w:tplc="04100019" w:tentative="1">
      <w:start w:val="1"/>
      <w:numFmt w:val="lowerLetter"/>
      <w:lvlText w:val="%2."/>
      <w:lvlJc w:val="left"/>
      <w:pPr>
        <w:ind w:left="1506" w:hanging="360"/>
      </w:pPr>
      <w:rPr>
        <w:rFonts w:cs="Times New Roman"/>
      </w:rPr>
    </w:lvl>
    <w:lvl w:ilvl="2" w:tplc="0410001B" w:tentative="1">
      <w:start w:val="1"/>
      <w:numFmt w:val="lowerRoman"/>
      <w:lvlText w:val="%3."/>
      <w:lvlJc w:val="right"/>
      <w:pPr>
        <w:ind w:left="2226" w:hanging="180"/>
      </w:pPr>
      <w:rPr>
        <w:rFonts w:cs="Times New Roman"/>
      </w:rPr>
    </w:lvl>
    <w:lvl w:ilvl="3" w:tplc="0410000F" w:tentative="1">
      <w:start w:val="1"/>
      <w:numFmt w:val="decimal"/>
      <w:lvlText w:val="%4."/>
      <w:lvlJc w:val="left"/>
      <w:pPr>
        <w:ind w:left="2946" w:hanging="360"/>
      </w:pPr>
      <w:rPr>
        <w:rFonts w:cs="Times New Roman"/>
      </w:rPr>
    </w:lvl>
    <w:lvl w:ilvl="4" w:tplc="04100019" w:tentative="1">
      <w:start w:val="1"/>
      <w:numFmt w:val="lowerLetter"/>
      <w:lvlText w:val="%5."/>
      <w:lvlJc w:val="left"/>
      <w:pPr>
        <w:ind w:left="3666" w:hanging="360"/>
      </w:pPr>
      <w:rPr>
        <w:rFonts w:cs="Times New Roman"/>
      </w:rPr>
    </w:lvl>
    <w:lvl w:ilvl="5" w:tplc="0410001B" w:tentative="1">
      <w:start w:val="1"/>
      <w:numFmt w:val="lowerRoman"/>
      <w:lvlText w:val="%6."/>
      <w:lvlJc w:val="right"/>
      <w:pPr>
        <w:ind w:left="4386" w:hanging="180"/>
      </w:pPr>
      <w:rPr>
        <w:rFonts w:cs="Times New Roman"/>
      </w:rPr>
    </w:lvl>
    <w:lvl w:ilvl="6" w:tplc="0410000F" w:tentative="1">
      <w:start w:val="1"/>
      <w:numFmt w:val="decimal"/>
      <w:lvlText w:val="%7."/>
      <w:lvlJc w:val="left"/>
      <w:pPr>
        <w:ind w:left="5106" w:hanging="360"/>
      </w:pPr>
      <w:rPr>
        <w:rFonts w:cs="Times New Roman"/>
      </w:rPr>
    </w:lvl>
    <w:lvl w:ilvl="7" w:tplc="04100019" w:tentative="1">
      <w:start w:val="1"/>
      <w:numFmt w:val="lowerLetter"/>
      <w:lvlText w:val="%8."/>
      <w:lvlJc w:val="left"/>
      <w:pPr>
        <w:ind w:left="5826" w:hanging="360"/>
      </w:pPr>
      <w:rPr>
        <w:rFonts w:cs="Times New Roman"/>
      </w:rPr>
    </w:lvl>
    <w:lvl w:ilvl="8" w:tplc="0410001B" w:tentative="1">
      <w:start w:val="1"/>
      <w:numFmt w:val="lowerRoman"/>
      <w:lvlText w:val="%9."/>
      <w:lvlJc w:val="right"/>
      <w:pPr>
        <w:ind w:left="6546" w:hanging="180"/>
      </w:pPr>
      <w:rPr>
        <w:rFonts w:cs="Times New Roman"/>
      </w:rPr>
    </w:lvl>
  </w:abstractNum>
  <w:abstractNum w:abstractNumId="25">
    <w:nsid w:val="3B850C0C"/>
    <w:multiLevelType w:val="hybridMultilevel"/>
    <w:tmpl w:val="16285EA8"/>
    <w:lvl w:ilvl="0" w:tplc="A5BEE318">
      <w:start w:val="1"/>
      <w:numFmt w:val="lowerLetter"/>
      <w:lvlText w:val="%1)"/>
      <w:lvlJc w:val="left"/>
      <w:pPr>
        <w:ind w:left="866" w:hanging="440"/>
      </w:pPr>
      <w:rPr>
        <w:rFonts w:cs="Times New Roman" w:hint="default"/>
      </w:rPr>
    </w:lvl>
    <w:lvl w:ilvl="1" w:tplc="B3D46EF4">
      <w:start w:val="4"/>
      <w:numFmt w:val="bullet"/>
      <w:lvlText w:val="•"/>
      <w:lvlJc w:val="left"/>
      <w:pPr>
        <w:ind w:left="1686" w:hanging="540"/>
      </w:pPr>
      <w:rPr>
        <w:rFonts w:ascii="Arial" w:eastAsia="Times New Roman" w:hAnsi="Arial" w:cs="Arial" w:hint="default"/>
      </w:rPr>
    </w:lvl>
    <w:lvl w:ilvl="2" w:tplc="0410001B" w:tentative="1">
      <w:start w:val="1"/>
      <w:numFmt w:val="lowerRoman"/>
      <w:lvlText w:val="%3."/>
      <w:lvlJc w:val="right"/>
      <w:pPr>
        <w:ind w:left="2226" w:hanging="180"/>
      </w:pPr>
      <w:rPr>
        <w:rFonts w:cs="Times New Roman"/>
      </w:rPr>
    </w:lvl>
    <w:lvl w:ilvl="3" w:tplc="0410000F" w:tentative="1">
      <w:start w:val="1"/>
      <w:numFmt w:val="decimal"/>
      <w:lvlText w:val="%4."/>
      <w:lvlJc w:val="left"/>
      <w:pPr>
        <w:ind w:left="2946" w:hanging="360"/>
      </w:pPr>
      <w:rPr>
        <w:rFonts w:cs="Times New Roman"/>
      </w:rPr>
    </w:lvl>
    <w:lvl w:ilvl="4" w:tplc="04100019" w:tentative="1">
      <w:start w:val="1"/>
      <w:numFmt w:val="lowerLetter"/>
      <w:lvlText w:val="%5."/>
      <w:lvlJc w:val="left"/>
      <w:pPr>
        <w:ind w:left="3666" w:hanging="360"/>
      </w:pPr>
      <w:rPr>
        <w:rFonts w:cs="Times New Roman"/>
      </w:rPr>
    </w:lvl>
    <w:lvl w:ilvl="5" w:tplc="0410001B" w:tentative="1">
      <w:start w:val="1"/>
      <w:numFmt w:val="lowerRoman"/>
      <w:lvlText w:val="%6."/>
      <w:lvlJc w:val="right"/>
      <w:pPr>
        <w:ind w:left="4386" w:hanging="180"/>
      </w:pPr>
      <w:rPr>
        <w:rFonts w:cs="Times New Roman"/>
      </w:rPr>
    </w:lvl>
    <w:lvl w:ilvl="6" w:tplc="0410000F" w:tentative="1">
      <w:start w:val="1"/>
      <w:numFmt w:val="decimal"/>
      <w:lvlText w:val="%7."/>
      <w:lvlJc w:val="left"/>
      <w:pPr>
        <w:ind w:left="5106" w:hanging="360"/>
      </w:pPr>
      <w:rPr>
        <w:rFonts w:cs="Times New Roman"/>
      </w:rPr>
    </w:lvl>
    <w:lvl w:ilvl="7" w:tplc="04100019" w:tentative="1">
      <w:start w:val="1"/>
      <w:numFmt w:val="lowerLetter"/>
      <w:lvlText w:val="%8."/>
      <w:lvlJc w:val="left"/>
      <w:pPr>
        <w:ind w:left="5826" w:hanging="360"/>
      </w:pPr>
      <w:rPr>
        <w:rFonts w:cs="Times New Roman"/>
      </w:rPr>
    </w:lvl>
    <w:lvl w:ilvl="8" w:tplc="0410001B" w:tentative="1">
      <w:start w:val="1"/>
      <w:numFmt w:val="lowerRoman"/>
      <w:lvlText w:val="%9."/>
      <w:lvlJc w:val="right"/>
      <w:pPr>
        <w:ind w:left="6546" w:hanging="180"/>
      </w:pPr>
      <w:rPr>
        <w:rFonts w:cs="Times New Roman"/>
      </w:rPr>
    </w:lvl>
  </w:abstractNum>
  <w:abstractNum w:abstractNumId="26">
    <w:nsid w:val="43CE6CC6"/>
    <w:multiLevelType w:val="hybridMultilevel"/>
    <w:tmpl w:val="5F3268B8"/>
    <w:lvl w:ilvl="0" w:tplc="00000003">
      <w:start w:val="3"/>
      <w:numFmt w:val="bullet"/>
      <w:pStyle w:val="a5Elencopuntato"/>
      <w:lvlText w:val="-"/>
      <w:lvlJc w:val="left"/>
      <w:pPr>
        <w:ind w:left="720" w:hanging="360"/>
      </w:pPr>
      <w:rPr>
        <w:rFonts w:ascii="Times New Roman" w:hAnsi="Times New Roman"/>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4C56E56"/>
    <w:multiLevelType w:val="hybridMultilevel"/>
    <w:tmpl w:val="68F646A0"/>
    <w:lvl w:ilvl="0" w:tplc="C944BB66">
      <w:numFmt w:val="bullet"/>
      <w:lvlText w:val="•"/>
      <w:lvlJc w:val="left"/>
      <w:pPr>
        <w:ind w:left="900" w:hanging="54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5C73835"/>
    <w:multiLevelType w:val="hybridMultilevel"/>
    <w:tmpl w:val="04BE2A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0021EBE"/>
    <w:multiLevelType w:val="hybridMultilevel"/>
    <w:tmpl w:val="1AA45DB6"/>
    <w:lvl w:ilvl="0" w:tplc="04100001">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30">
    <w:nsid w:val="54312E09"/>
    <w:multiLevelType w:val="hybridMultilevel"/>
    <w:tmpl w:val="82CC3C66"/>
    <w:lvl w:ilvl="0" w:tplc="E9646252">
      <w:start w:val="1"/>
      <w:numFmt w:val="decimal"/>
      <w:lvlText w:val="%1)"/>
      <w:lvlJc w:val="left"/>
      <w:pPr>
        <w:ind w:left="2345" w:hanging="360"/>
      </w:pPr>
      <w:rPr>
        <w:rFonts w:hint="default"/>
        <w:b/>
      </w:rPr>
    </w:lvl>
    <w:lvl w:ilvl="1" w:tplc="04100019" w:tentative="1">
      <w:start w:val="1"/>
      <w:numFmt w:val="lowerLetter"/>
      <w:lvlText w:val="%2."/>
      <w:lvlJc w:val="left"/>
      <w:pPr>
        <w:ind w:left="3065" w:hanging="360"/>
      </w:pPr>
    </w:lvl>
    <w:lvl w:ilvl="2" w:tplc="0410001B" w:tentative="1">
      <w:start w:val="1"/>
      <w:numFmt w:val="lowerRoman"/>
      <w:lvlText w:val="%3."/>
      <w:lvlJc w:val="right"/>
      <w:pPr>
        <w:ind w:left="3785" w:hanging="180"/>
      </w:pPr>
    </w:lvl>
    <w:lvl w:ilvl="3" w:tplc="0410000F" w:tentative="1">
      <w:start w:val="1"/>
      <w:numFmt w:val="decimal"/>
      <w:lvlText w:val="%4."/>
      <w:lvlJc w:val="left"/>
      <w:pPr>
        <w:ind w:left="4505" w:hanging="360"/>
      </w:pPr>
    </w:lvl>
    <w:lvl w:ilvl="4" w:tplc="04100019" w:tentative="1">
      <w:start w:val="1"/>
      <w:numFmt w:val="lowerLetter"/>
      <w:lvlText w:val="%5."/>
      <w:lvlJc w:val="left"/>
      <w:pPr>
        <w:ind w:left="5225" w:hanging="360"/>
      </w:pPr>
    </w:lvl>
    <w:lvl w:ilvl="5" w:tplc="0410001B" w:tentative="1">
      <w:start w:val="1"/>
      <w:numFmt w:val="lowerRoman"/>
      <w:lvlText w:val="%6."/>
      <w:lvlJc w:val="right"/>
      <w:pPr>
        <w:ind w:left="5945" w:hanging="180"/>
      </w:pPr>
    </w:lvl>
    <w:lvl w:ilvl="6" w:tplc="0410000F" w:tentative="1">
      <w:start w:val="1"/>
      <w:numFmt w:val="decimal"/>
      <w:lvlText w:val="%7."/>
      <w:lvlJc w:val="left"/>
      <w:pPr>
        <w:ind w:left="6665" w:hanging="360"/>
      </w:pPr>
    </w:lvl>
    <w:lvl w:ilvl="7" w:tplc="04100019" w:tentative="1">
      <w:start w:val="1"/>
      <w:numFmt w:val="lowerLetter"/>
      <w:lvlText w:val="%8."/>
      <w:lvlJc w:val="left"/>
      <w:pPr>
        <w:ind w:left="7385" w:hanging="360"/>
      </w:pPr>
    </w:lvl>
    <w:lvl w:ilvl="8" w:tplc="0410001B" w:tentative="1">
      <w:start w:val="1"/>
      <w:numFmt w:val="lowerRoman"/>
      <w:lvlText w:val="%9."/>
      <w:lvlJc w:val="right"/>
      <w:pPr>
        <w:ind w:left="8105" w:hanging="180"/>
      </w:pPr>
    </w:lvl>
  </w:abstractNum>
  <w:abstractNum w:abstractNumId="31">
    <w:nsid w:val="5B645B2F"/>
    <w:multiLevelType w:val="hybridMultilevel"/>
    <w:tmpl w:val="16DA296A"/>
    <w:lvl w:ilvl="0" w:tplc="447C9BFC">
      <w:start w:val="1"/>
      <w:numFmt w:val="bullet"/>
      <w:pStyle w:val="ArticoliAvviso"/>
      <w:lvlText w:val="-"/>
      <w:lvlJc w:val="left"/>
      <w:pPr>
        <w:ind w:left="360" w:hanging="360"/>
      </w:pPr>
      <w:rPr>
        <w:rFonts w:ascii="OpenSymbol" w:hAnsi="OpenSymbol"/>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nsid w:val="5D195B71"/>
    <w:multiLevelType w:val="hybridMultilevel"/>
    <w:tmpl w:val="79DAFE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E5D6F80"/>
    <w:multiLevelType w:val="hybridMultilevel"/>
    <w:tmpl w:val="BAC806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ED60820"/>
    <w:multiLevelType w:val="hybridMultilevel"/>
    <w:tmpl w:val="2CDEC0A4"/>
    <w:lvl w:ilvl="0" w:tplc="0410000F">
      <w:start w:val="1"/>
      <w:numFmt w:val="decimal"/>
      <w:lvlText w:val="%1."/>
      <w:lvlJc w:val="left"/>
      <w:pPr>
        <w:ind w:left="720" w:hanging="360"/>
      </w:pPr>
      <w:rPr>
        <w:rFonts w:hint="default"/>
        <w:color w:val="auto"/>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01371E5"/>
    <w:multiLevelType w:val="hybridMultilevel"/>
    <w:tmpl w:val="4AF03EC4"/>
    <w:lvl w:ilvl="0" w:tplc="E1007236">
      <w:start w:val="4"/>
      <w:numFmt w:val="bullet"/>
      <w:lvlText w:val="­"/>
      <w:lvlJc w:val="left"/>
      <w:pPr>
        <w:ind w:left="720" w:hanging="360"/>
      </w:pPr>
      <w:rPr>
        <w:rFonts w:ascii="Calibri" w:eastAsia="Times New Roman" w:hAnsi="Calibri" w:hint="default"/>
        <w:b w:val="0"/>
        <w:i w:val="0"/>
        <w:color w:val="auto"/>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34F1BDA"/>
    <w:multiLevelType w:val="hybridMultilevel"/>
    <w:tmpl w:val="6DDADA52"/>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7">
    <w:nsid w:val="67672061"/>
    <w:multiLevelType w:val="hybridMultilevel"/>
    <w:tmpl w:val="B9629D9A"/>
    <w:lvl w:ilvl="0" w:tplc="0410000F">
      <w:start w:val="1"/>
      <w:numFmt w:val="decimal"/>
      <w:lvlText w:val="%1."/>
      <w:lvlJc w:val="left"/>
      <w:pPr>
        <w:ind w:left="720" w:hanging="360"/>
      </w:pPr>
      <w:rPr>
        <w:rFonts w:hint="default"/>
        <w:color w:val="auto"/>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8A01D6F"/>
    <w:multiLevelType w:val="hybridMultilevel"/>
    <w:tmpl w:val="31ACFC98"/>
    <w:lvl w:ilvl="0" w:tplc="822673EA">
      <w:numFmt w:val="bullet"/>
      <w:lvlText w:val="-"/>
      <w:lvlJc w:val="left"/>
      <w:pPr>
        <w:ind w:left="786" w:hanging="360"/>
      </w:pPr>
      <w:rPr>
        <w:rFonts w:ascii="Arial" w:eastAsia="Times New Roman" w:hAnsi="Arial" w:hint="default"/>
      </w:rPr>
    </w:lvl>
    <w:lvl w:ilvl="1" w:tplc="04100003" w:tentative="1">
      <w:start w:val="1"/>
      <w:numFmt w:val="bullet"/>
      <w:lvlText w:val="o"/>
      <w:lvlJc w:val="left"/>
      <w:pPr>
        <w:ind w:left="1506" w:hanging="360"/>
      </w:pPr>
      <w:rPr>
        <w:rFonts w:ascii="Courier New" w:hAnsi="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9">
    <w:nsid w:val="696C2073"/>
    <w:multiLevelType w:val="hybridMultilevel"/>
    <w:tmpl w:val="19226EE0"/>
    <w:lvl w:ilvl="0" w:tplc="B27CEDE6">
      <w:start w:val="1"/>
      <w:numFmt w:val="lowerLetter"/>
      <w:lvlText w:val="%1)"/>
      <w:lvlJc w:val="left"/>
      <w:pPr>
        <w:ind w:left="866" w:hanging="440"/>
      </w:pPr>
      <w:rPr>
        <w:rFonts w:cs="Times New Roman" w:hint="default"/>
      </w:rPr>
    </w:lvl>
    <w:lvl w:ilvl="1" w:tplc="04100019" w:tentative="1">
      <w:start w:val="1"/>
      <w:numFmt w:val="lowerLetter"/>
      <w:lvlText w:val="%2."/>
      <w:lvlJc w:val="left"/>
      <w:pPr>
        <w:ind w:left="1506" w:hanging="360"/>
      </w:pPr>
      <w:rPr>
        <w:rFonts w:cs="Times New Roman"/>
      </w:rPr>
    </w:lvl>
    <w:lvl w:ilvl="2" w:tplc="0410001B" w:tentative="1">
      <w:start w:val="1"/>
      <w:numFmt w:val="lowerRoman"/>
      <w:lvlText w:val="%3."/>
      <w:lvlJc w:val="right"/>
      <w:pPr>
        <w:ind w:left="2226" w:hanging="180"/>
      </w:pPr>
      <w:rPr>
        <w:rFonts w:cs="Times New Roman"/>
      </w:rPr>
    </w:lvl>
    <w:lvl w:ilvl="3" w:tplc="0410000F" w:tentative="1">
      <w:start w:val="1"/>
      <w:numFmt w:val="decimal"/>
      <w:lvlText w:val="%4."/>
      <w:lvlJc w:val="left"/>
      <w:pPr>
        <w:ind w:left="2946" w:hanging="360"/>
      </w:pPr>
      <w:rPr>
        <w:rFonts w:cs="Times New Roman"/>
      </w:rPr>
    </w:lvl>
    <w:lvl w:ilvl="4" w:tplc="04100019" w:tentative="1">
      <w:start w:val="1"/>
      <w:numFmt w:val="lowerLetter"/>
      <w:lvlText w:val="%5."/>
      <w:lvlJc w:val="left"/>
      <w:pPr>
        <w:ind w:left="3666" w:hanging="360"/>
      </w:pPr>
      <w:rPr>
        <w:rFonts w:cs="Times New Roman"/>
      </w:rPr>
    </w:lvl>
    <w:lvl w:ilvl="5" w:tplc="0410001B" w:tentative="1">
      <w:start w:val="1"/>
      <w:numFmt w:val="lowerRoman"/>
      <w:lvlText w:val="%6."/>
      <w:lvlJc w:val="right"/>
      <w:pPr>
        <w:ind w:left="4386" w:hanging="180"/>
      </w:pPr>
      <w:rPr>
        <w:rFonts w:cs="Times New Roman"/>
      </w:rPr>
    </w:lvl>
    <w:lvl w:ilvl="6" w:tplc="0410000F" w:tentative="1">
      <w:start w:val="1"/>
      <w:numFmt w:val="decimal"/>
      <w:lvlText w:val="%7."/>
      <w:lvlJc w:val="left"/>
      <w:pPr>
        <w:ind w:left="5106" w:hanging="360"/>
      </w:pPr>
      <w:rPr>
        <w:rFonts w:cs="Times New Roman"/>
      </w:rPr>
    </w:lvl>
    <w:lvl w:ilvl="7" w:tplc="04100019" w:tentative="1">
      <w:start w:val="1"/>
      <w:numFmt w:val="lowerLetter"/>
      <w:lvlText w:val="%8."/>
      <w:lvlJc w:val="left"/>
      <w:pPr>
        <w:ind w:left="5826" w:hanging="360"/>
      </w:pPr>
      <w:rPr>
        <w:rFonts w:cs="Times New Roman"/>
      </w:rPr>
    </w:lvl>
    <w:lvl w:ilvl="8" w:tplc="0410001B" w:tentative="1">
      <w:start w:val="1"/>
      <w:numFmt w:val="lowerRoman"/>
      <w:lvlText w:val="%9."/>
      <w:lvlJc w:val="right"/>
      <w:pPr>
        <w:ind w:left="6546" w:hanging="180"/>
      </w:pPr>
      <w:rPr>
        <w:rFonts w:cs="Times New Roman"/>
      </w:rPr>
    </w:lvl>
  </w:abstractNum>
  <w:abstractNum w:abstractNumId="40">
    <w:nsid w:val="6A755108"/>
    <w:multiLevelType w:val="hybridMultilevel"/>
    <w:tmpl w:val="CF5EEA76"/>
    <w:lvl w:ilvl="0" w:tplc="E7D0B7A0">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6A7E2E96"/>
    <w:multiLevelType w:val="hybridMultilevel"/>
    <w:tmpl w:val="D5441BC2"/>
    <w:lvl w:ilvl="0" w:tplc="0410000F">
      <w:start w:val="1"/>
      <w:numFmt w:val="decimal"/>
      <w:lvlText w:val="%1."/>
      <w:lvlJc w:val="left"/>
      <w:pPr>
        <w:ind w:left="720" w:hanging="360"/>
      </w:pPr>
      <w:rPr>
        <w:rFonts w:hint="default"/>
        <w:color w:val="auto"/>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6B7940ED"/>
    <w:multiLevelType w:val="hybridMultilevel"/>
    <w:tmpl w:val="1E840F8C"/>
    <w:lvl w:ilvl="0" w:tplc="C944BB66">
      <w:numFmt w:val="bullet"/>
      <w:lvlText w:val="•"/>
      <w:lvlJc w:val="left"/>
      <w:pPr>
        <w:ind w:left="2160" w:hanging="360"/>
      </w:pPr>
      <w:rPr>
        <w:rFonts w:ascii="Arial" w:eastAsia="Times New Roman" w:hAnsi="Aria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43">
    <w:nsid w:val="6C02659B"/>
    <w:multiLevelType w:val="hybridMultilevel"/>
    <w:tmpl w:val="69E04636"/>
    <w:lvl w:ilvl="0" w:tplc="E0B2BD04">
      <w:start w:val="1"/>
      <w:numFmt w:val="decimal"/>
      <w:lvlText w:val="%1."/>
      <w:lvlJc w:val="left"/>
      <w:pPr>
        <w:ind w:left="36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4">
    <w:nsid w:val="6D1A5660"/>
    <w:multiLevelType w:val="hybridMultilevel"/>
    <w:tmpl w:val="8B88460A"/>
    <w:lvl w:ilvl="0" w:tplc="659EEEA6">
      <w:start w:val="1"/>
      <w:numFmt w:val="bullet"/>
      <w:pStyle w:val="Puntoelenco"/>
      <w:lvlText w:val=""/>
      <w:lvlJc w:val="left"/>
      <w:pPr>
        <w:ind w:left="1440" w:hanging="360"/>
      </w:pPr>
      <w:rPr>
        <w:rFonts w:ascii="Wingdings" w:hAnsi="Wingdings" w:hint="default"/>
        <w:color w:val="365F91"/>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6EAF6D21"/>
    <w:multiLevelType w:val="hybridMultilevel"/>
    <w:tmpl w:val="BDDAFA7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6EB60C63"/>
    <w:multiLevelType w:val="hybridMultilevel"/>
    <w:tmpl w:val="E9108AEA"/>
    <w:lvl w:ilvl="0" w:tplc="098E0400">
      <w:start w:val="1"/>
      <w:numFmt w:val="decimal"/>
      <w:lvlText w:val="%1."/>
      <w:lvlJc w:val="left"/>
      <w:pPr>
        <w:ind w:left="36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7">
    <w:nsid w:val="6F253B9D"/>
    <w:multiLevelType w:val="hybridMultilevel"/>
    <w:tmpl w:val="47028FEE"/>
    <w:lvl w:ilvl="0" w:tplc="04100001">
      <w:start w:val="1"/>
      <w:numFmt w:val="bullet"/>
      <w:lvlText w:val=""/>
      <w:lvlJc w:val="left"/>
      <w:pPr>
        <w:ind w:left="720" w:hanging="360"/>
      </w:pPr>
      <w:rPr>
        <w:rFonts w:ascii="Symbol" w:hAnsi="Symbol" w:hint="default"/>
        <w:color w:val="auto"/>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6F5C6E12"/>
    <w:multiLevelType w:val="hybridMultilevel"/>
    <w:tmpl w:val="E5E894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72B3026C"/>
    <w:multiLevelType w:val="hybridMultilevel"/>
    <w:tmpl w:val="14AA448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nsid w:val="757E3806"/>
    <w:multiLevelType w:val="hybridMultilevel"/>
    <w:tmpl w:val="DA9C0A6C"/>
    <w:lvl w:ilvl="0" w:tplc="04100001">
      <w:start w:val="1"/>
      <w:numFmt w:val="bullet"/>
      <w:lvlText w:val=""/>
      <w:lvlJc w:val="left"/>
      <w:pPr>
        <w:ind w:left="720" w:hanging="360"/>
      </w:pPr>
      <w:rPr>
        <w:rFonts w:ascii="Symbol" w:hAnsi="Symbol" w:hint="default"/>
      </w:rPr>
    </w:lvl>
    <w:lvl w:ilvl="1" w:tplc="6A9C841C">
      <w:start w:val="3"/>
      <w:numFmt w:val="bullet"/>
      <w:lvlText w:val="•"/>
      <w:lvlJc w:val="left"/>
      <w:pPr>
        <w:ind w:left="1440" w:hanging="360"/>
      </w:pPr>
      <w:rPr>
        <w:rFonts w:ascii="Arial" w:eastAsia="Times New Roman"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75B44ABD"/>
    <w:multiLevelType w:val="hybridMultilevel"/>
    <w:tmpl w:val="DD90722A"/>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2">
    <w:nsid w:val="7B6C3972"/>
    <w:multiLevelType w:val="hybridMultilevel"/>
    <w:tmpl w:val="1804D6AA"/>
    <w:lvl w:ilvl="0" w:tplc="E9646252">
      <w:start w:val="1"/>
      <w:numFmt w:val="decimal"/>
      <w:lvlText w:val="%1)"/>
      <w:lvlJc w:val="left"/>
      <w:pPr>
        <w:ind w:left="2345" w:hanging="360"/>
      </w:pPr>
      <w:rPr>
        <w:rFonts w:hint="default"/>
        <w:b/>
      </w:rPr>
    </w:lvl>
    <w:lvl w:ilvl="1" w:tplc="04100019">
      <w:start w:val="1"/>
      <w:numFmt w:val="lowerLetter"/>
      <w:lvlText w:val="%2."/>
      <w:lvlJc w:val="left"/>
      <w:pPr>
        <w:ind w:left="1440" w:hanging="360"/>
      </w:pPr>
    </w:lvl>
    <w:lvl w:ilvl="2" w:tplc="0410000F">
      <w:start w:val="1"/>
      <w:numFmt w:val="decimal"/>
      <w:lvlText w:val="%3."/>
      <w:lvlJc w:val="lef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nsid w:val="7F511D01"/>
    <w:multiLevelType w:val="hybridMultilevel"/>
    <w:tmpl w:val="D6C84090"/>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4">
    <w:nsid w:val="7FD72FB3"/>
    <w:multiLevelType w:val="hybridMultilevel"/>
    <w:tmpl w:val="31EEC78C"/>
    <w:lvl w:ilvl="0" w:tplc="D8F85024">
      <w:start w:val="1"/>
      <w:numFmt w:val="decimal"/>
      <w:lvlText w:val="%1."/>
      <w:lvlJc w:val="left"/>
      <w:pPr>
        <w:ind w:left="36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16"/>
  </w:num>
  <w:num w:numId="2">
    <w:abstractNumId w:val="31"/>
  </w:num>
  <w:num w:numId="3">
    <w:abstractNumId w:val="18"/>
  </w:num>
  <w:num w:numId="4">
    <w:abstractNumId w:val="26"/>
  </w:num>
  <w:num w:numId="5">
    <w:abstractNumId w:val="14"/>
  </w:num>
  <w:num w:numId="6">
    <w:abstractNumId w:val="39"/>
  </w:num>
  <w:num w:numId="7">
    <w:abstractNumId w:val="24"/>
  </w:num>
  <w:num w:numId="8">
    <w:abstractNumId w:val="38"/>
  </w:num>
  <w:num w:numId="9">
    <w:abstractNumId w:val="48"/>
  </w:num>
  <w:num w:numId="10">
    <w:abstractNumId w:val="21"/>
  </w:num>
  <w:num w:numId="11">
    <w:abstractNumId w:val="27"/>
  </w:num>
  <w:num w:numId="12">
    <w:abstractNumId w:val="25"/>
  </w:num>
  <w:num w:numId="13">
    <w:abstractNumId w:val="17"/>
  </w:num>
  <w:num w:numId="14">
    <w:abstractNumId w:val="13"/>
  </w:num>
  <w:num w:numId="15">
    <w:abstractNumId w:val="23"/>
  </w:num>
  <w:num w:numId="16">
    <w:abstractNumId w:val="54"/>
  </w:num>
  <w:num w:numId="17">
    <w:abstractNumId w:val="43"/>
  </w:num>
  <w:num w:numId="18">
    <w:abstractNumId w:val="46"/>
  </w:num>
  <w:num w:numId="19">
    <w:abstractNumId w:val="10"/>
  </w:num>
  <w:num w:numId="20">
    <w:abstractNumId w:val="22"/>
  </w:num>
  <w:num w:numId="21">
    <w:abstractNumId w:val="12"/>
  </w:num>
  <w:num w:numId="22">
    <w:abstractNumId w:val="51"/>
  </w:num>
  <w:num w:numId="23">
    <w:abstractNumId w:val="44"/>
  </w:num>
  <w:num w:numId="24">
    <w:abstractNumId w:val="20"/>
  </w:num>
  <w:num w:numId="25">
    <w:abstractNumId w:val="49"/>
  </w:num>
  <w:num w:numId="26">
    <w:abstractNumId w:val="15"/>
  </w:num>
  <w:num w:numId="27">
    <w:abstractNumId w:val="33"/>
  </w:num>
  <w:num w:numId="28">
    <w:abstractNumId w:val="8"/>
  </w:num>
  <w:num w:numId="29">
    <w:abstractNumId w:val="32"/>
  </w:num>
  <w:num w:numId="30">
    <w:abstractNumId w:val="45"/>
  </w:num>
  <w:num w:numId="31">
    <w:abstractNumId w:val="36"/>
  </w:num>
  <w:num w:numId="32">
    <w:abstractNumId w:val="7"/>
  </w:num>
  <w:num w:numId="33">
    <w:abstractNumId w:val="53"/>
  </w:num>
  <w:num w:numId="34">
    <w:abstractNumId w:val="9"/>
  </w:num>
  <w:num w:numId="35">
    <w:abstractNumId w:val="30"/>
  </w:num>
  <w:num w:numId="36">
    <w:abstractNumId w:val="52"/>
  </w:num>
  <w:num w:numId="37">
    <w:abstractNumId w:val="42"/>
  </w:num>
  <w:num w:numId="38">
    <w:abstractNumId w:val="11"/>
  </w:num>
  <w:num w:numId="39">
    <w:abstractNumId w:val="40"/>
  </w:num>
  <w:num w:numId="40">
    <w:abstractNumId w:val="37"/>
  </w:num>
  <w:num w:numId="41">
    <w:abstractNumId w:val="34"/>
  </w:num>
  <w:num w:numId="42">
    <w:abstractNumId w:val="28"/>
  </w:num>
  <w:num w:numId="43">
    <w:abstractNumId w:val="6"/>
  </w:num>
  <w:num w:numId="44">
    <w:abstractNumId w:val="50"/>
  </w:num>
  <w:num w:numId="45">
    <w:abstractNumId w:val="29"/>
  </w:num>
  <w:num w:numId="46">
    <w:abstractNumId w:val="41"/>
  </w:num>
  <w:num w:numId="47">
    <w:abstractNumId w:val="16"/>
  </w:num>
  <w:num w:numId="48">
    <w:abstractNumId w:val="35"/>
  </w:num>
  <w:num w:numId="49">
    <w:abstractNumId w:val="47"/>
  </w:num>
  <w:num w:numId="50">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C4B"/>
    <w:rsid w:val="000000D9"/>
    <w:rsid w:val="0000047C"/>
    <w:rsid w:val="00000EEC"/>
    <w:rsid w:val="00001A75"/>
    <w:rsid w:val="0000281F"/>
    <w:rsid w:val="00002BD5"/>
    <w:rsid w:val="00002CF9"/>
    <w:rsid w:val="00003C26"/>
    <w:rsid w:val="00004364"/>
    <w:rsid w:val="000050B2"/>
    <w:rsid w:val="000052C6"/>
    <w:rsid w:val="00005E96"/>
    <w:rsid w:val="00005EBF"/>
    <w:rsid w:val="000073B4"/>
    <w:rsid w:val="000100DF"/>
    <w:rsid w:val="0001051A"/>
    <w:rsid w:val="0001070A"/>
    <w:rsid w:val="0001172D"/>
    <w:rsid w:val="0001195B"/>
    <w:rsid w:val="00011F12"/>
    <w:rsid w:val="00012781"/>
    <w:rsid w:val="00012CDB"/>
    <w:rsid w:val="00012EDA"/>
    <w:rsid w:val="00012F33"/>
    <w:rsid w:val="00013657"/>
    <w:rsid w:val="00013786"/>
    <w:rsid w:val="00014391"/>
    <w:rsid w:val="00014E0C"/>
    <w:rsid w:val="00015050"/>
    <w:rsid w:val="000158F3"/>
    <w:rsid w:val="00017A8F"/>
    <w:rsid w:val="00020395"/>
    <w:rsid w:val="00020675"/>
    <w:rsid w:val="00020EDA"/>
    <w:rsid w:val="000216D2"/>
    <w:rsid w:val="000220F9"/>
    <w:rsid w:val="00022A74"/>
    <w:rsid w:val="00023004"/>
    <w:rsid w:val="00023878"/>
    <w:rsid w:val="00023F9F"/>
    <w:rsid w:val="000241D0"/>
    <w:rsid w:val="00024E20"/>
    <w:rsid w:val="00025587"/>
    <w:rsid w:val="0002559F"/>
    <w:rsid w:val="00025AD9"/>
    <w:rsid w:val="000262D7"/>
    <w:rsid w:val="00026DDE"/>
    <w:rsid w:val="00030541"/>
    <w:rsid w:val="00030D4A"/>
    <w:rsid w:val="000326E9"/>
    <w:rsid w:val="00032753"/>
    <w:rsid w:val="00032D18"/>
    <w:rsid w:val="00033692"/>
    <w:rsid w:val="00034A15"/>
    <w:rsid w:val="0003517F"/>
    <w:rsid w:val="000368E5"/>
    <w:rsid w:val="0003790A"/>
    <w:rsid w:val="00040D7E"/>
    <w:rsid w:val="0004108F"/>
    <w:rsid w:val="000413E3"/>
    <w:rsid w:val="00042504"/>
    <w:rsid w:val="000431AB"/>
    <w:rsid w:val="0004364A"/>
    <w:rsid w:val="00043D0E"/>
    <w:rsid w:val="00044264"/>
    <w:rsid w:val="000442EF"/>
    <w:rsid w:val="0004431B"/>
    <w:rsid w:val="00044358"/>
    <w:rsid w:val="0004454E"/>
    <w:rsid w:val="0004532A"/>
    <w:rsid w:val="000463EC"/>
    <w:rsid w:val="000464A2"/>
    <w:rsid w:val="00046F33"/>
    <w:rsid w:val="000471EB"/>
    <w:rsid w:val="000472EE"/>
    <w:rsid w:val="000474B2"/>
    <w:rsid w:val="000479BE"/>
    <w:rsid w:val="00047F57"/>
    <w:rsid w:val="0005085A"/>
    <w:rsid w:val="000508D8"/>
    <w:rsid w:val="000510BF"/>
    <w:rsid w:val="000520FC"/>
    <w:rsid w:val="00052F74"/>
    <w:rsid w:val="000534D7"/>
    <w:rsid w:val="00053824"/>
    <w:rsid w:val="00053D66"/>
    <w:rsid w:val="00053FF4"/>
    <w:rsid w:val="0005408A"/>
    <w:rsid w:val="00054165"/>
    <w:rsid w:val="0005498C"/>
    <w:rsid w:val="000549C5"/>
    <w:rsid w:val="00054C56"/>
    <w:rsid w:val="00055702"/>
    <w:rsid w:val="00056351"/>
    <w:rsid w:val="00056F5D"/>
    <w:rsid w:val="0005751A"/>
    <w:rsid w:val="00057FA0"/>
    <w:rsid w:val="00061587"/>
    <w:rsid w:val="00061D6F"/>
    <w:rsid w:val="00062E7F"/>
    <w:rsid w:val="0006314C"/>
    <w:rsid w:val="00064150"/>
    <w:rsid w:val="00064D1E"/>
    <w:rsid w:val="00064E14"/>
    <w:rsid w:val="0006562C"/>
    <w:rsid w:val="00065BBD"/>
    <w:rsid w:val="00065E38"/>
    <w:rsid w:val="000662F3"/>
    <w:rsid w:val="00066641"/>
    <w:rsid w:val="00066702"/>
    <w:rsid w:val="00066D80"/>
    <w:rsid w:val="00067AC3"/>
    <w:rsid w:val="000702A8"/>
    <w:rsid w:val="00070592"/>
    <w:rsid w:val="000718C6"/>
    <w:rsid w:val="00071DE9"/>
    <w:rsid w:val="0007215B"/>
    <w:rsid w:val="000730D6"/>
    <w:rsid w:val="0007336A"/>
    <w:rsid w:val="00073AC5"/>
    <w:rsid w:val="00073CAF"/>
    <w:rsid w:val="000743E7"/>
    <w:rsid w:val="00074DAA"/>
    <w:rsid w:val="00075041"/>
    <w:rsid w:val="00075185"/>
    <w:rsid w:val="000754E2"/>
    <w:rsid w:val="0007632C"/>
    <w:rsid w:val="00076BC4"/>
    <w:rsid w:val="000774FA"/>
    <w:rsid w:val="00077501"/>
    <w:rsid w:val="000776C5"/>
    <w:rsid w:val="000804DA"/>
    <w:rsid w:val="00080970"/>
    <w:rsid w:val="00080AFE"/>
    <w:rsid w:val="00080FC0"/>
    <w:rsid w:val="00080FDD"/>
    <w:rsid w:val="000815AE"/>
    <w:rsid w:val="000815D4"/>
    <w:rsid w:val="000816BB"/>
    <w:rsid w:val="00081978"/>
    <w:rsid w:val="00081A55"/>
    <w:rsid w:val="00081AEA"/>
    <w:rsid w:val="00081D93"/>
    <w:rsid w:val="0008214D"/>
    <w:rsid w:val="00082E36"/>
    <w:rsid w:val="000835E6"/>
    <w:rsid w:val="00083AF3"/>
    <w:rsid w:val="000848C7"/>
    <w:rsid w:val="00084DDE"/>
    <w:rsid w:val="00084E13"/>
    <w:rsid w:val="00085003"/>
    <w:rsid w:val="00085A11"/>
    <w:rsid w:val="000860D3"/>
    <w:rsid w:val="00086651"/>
    <w:rsid w:val="000870EB"/>
    <w:rsid w:val="0008789D"/>
    <w:rsid w:val="00087B23"/>
    <w:rsid w:val="000909CC"/>
    <w:rsid w:val="000910D1"/>
    <w:rsid w:val="000918AA"/>
    <w:rsid w:val="00092151"/>
    <w:rsid w:val="00092A40"/>
    <w:rsid w:val="00092AA4"/>
    <w:rsid w:val="00092CCE"/>
    <w:rsid w:val="00093134"/>
    <w:rsid w:val="0009350D"/>
    <w:rsid w:val="00093BBD"/>
    <w:rsid w:val="00093DEA"/>
    <w:rsid w:val="00093EEE"/>
    <w:rsid w:val="00095D3C"/>
    <w:rsid w:val="00096235"/>
    <w:rsid w:val="00096B0A"/>
    <w:rsid w:val="00096CB9"/>
    <w:rsid w:val="000971DF"/>
    <w:rsid w:val="000977AC"/>
    <w:rsid w:val="000A06F9"/>
    <w:rsid w:val="000A08CD"/>
    <w:rsid w:val="000A0CF8"/>
    <w:rsid w:val="000A0E23"/>
    <w:rsid w:val="000A208E"/>
    <w:rsid w:val="000A270C"/>
    <w:rsid w:val="000A3AB8"/>
    <w:rsid w:val="000A3E3F"/>
    <w:rsid w:val="000A4036"/>
    <w:rsid w:val="000A42EE"/>
    <w:rsid w:val="000A4AD1"/>
    <w:rsid w:val="000A4FE9"/>
    <w:rsid w:val="000A5BAC"/>
    <w:rsid w:val="000A5D8B"/>
    <w:rsid w:val="000A6227"/>
    <w:rsid w:val="000A6F5E"/>
    <w:rsid w:val="000A72CE"/>
    <w:rsid w:val="000A788D"/>
    <w:rsid w:val="000A7EA4"/>
    <w:rsid w:val="000A7F07"/>
    <w:rsid w:val="000B05C7"/>
    <w:rsid w:val="000B0A1E"/>
    <w:rsid w:val="000B0D69"/>
    <w:rsid w:val="000B1B25"/>
    <w:rsid w:val="000B2F90"/>
    <w:rsid w:val="000B5682"/>
    <w:rsid w:val="000B5840"/>
    <w:rsid w:val="000B62A9"/>
    <w:rsid w:val="000B62D3"/>
    <w:rsid w:val="000B6A1E"/>
    <w:rsid w:val="000B6DC4"/>
    <w:rsid w:val="000B6E83"/>
    <w:rsid w:val="000B7583"/>
    <w:rsid w:val="000B75CB"/>
    <w:rsid w:val="000B7DA7"/>
    <w:rsid w:val="000C02D9"/>
    <w:rsid w:val="000C0737"/>
    <w:rsid w:val="000C14E6"/>
    <w:rsid w:val="000C2C4F"/>
    <w:rsid w:val="000C2D05"/>
    <w:rsid w:val="000C2FE8"/>
    <w:rsid w:val="000C39B8"/>
    <w:rsid w:val="000C3A24"/>
    <w:rsid w:val="000C3C93"/>
    <w:rsid w:val="000C3F70"/>
    <w:rsid w:val="000C4512"/>
    <w:rsid w:val="000C463C"/>
    <w:rsid w:val="000C4F39"/>
    <w:rsid w:val="000C68E3"/>
    <w:rsid w:val="000C736D"/>
    <w:rsid w:val="000C7379"/>
    <w:rsid w:val="000C7947"/>
    <w:rsid w:val="000C7AB6"/>
    <w:rsid w:val="000C7D71"/>
    <w:rsid w:val="000D0110"/>
    <w:rsid w:val="000D1374"/>
    <w:rsid w:val="000D19CC"/>
    <w:rsid w:val="000D1E00"/>
    <w:rsid w:val="000D1E30"/>
    <w:rsid w:val="000D264C"/>
    <w:rsid w:val="000D2DE4"/>
    <w:rsid w:val="000D3E51"/>
    <w:rsid w:val="000D46DA"/>
    <w:rsid w:val="000D4D03"/>
    <w:rsid w:val="000D5028"/>
    <w:rsid w:val="000D5FDF"/>
    <w:rsid w:val="000D7DFB"/>
    <w:rsid w:val="000E0139"/>
    <w:rsid w:val="000E0470"/>
    <w:rsid w:val="000E0ECA"/>
    <w:rsid w:val="000E172E"/>
    <w:rsid w:val="000E26D5"/>
    <w:rsid w:val="000E27C5"/>
    <w:rsid w:val="000E27F5"/>
    <w:rsid w:val="000E2E7E"/>
    <w:rsid w:val="000E3CFC"/>
    <w:rsid w:val="000E42BA"/>
    <w:rsid w:val="000E4FDB"/>
    <w:rsid w:val="000E5278"/>
    <w:rsid w:val="000E52B7"/>
    <w:rsid w:val="000E57A4"/>
    <w:rsid w:val="000E6031"/>
    <w:rsid w:val="000E745F"/>
    <w:rsid w:val="000E77A2"/>
    <w:rsid w:val="000E79AA"/>
    <w:rsid w:val="000E7E57"/>
    <w:rsid w:val="000F0D5C"/>
    <w:rsid w:val="000F2785"/>
    <w:rsid w:val="000F3385"/>
    <w:rsid w:val="000F3F86"/>
    <w:rsid w:val="000F5840"/>
    <w:rsid w:val="000F6A85"/>
    <w:rsid w:val="000F6AD8"/>
    <w:rsid w:val="000F6C38"/>
    <w:rsid w:val="001004F3"/>
    <w:rsid w:val="001008B1"/>
    <w:rsid w:val="00100EB2"/>
    <w:rsid w:val="00100FEA"/>
    <w:rsid w:val="001013D3"/>
    <w:rsid w:val="00101417"/>
    <w:rsid w:val="0010175C"/>
    <w:rsid w:val="00101B7E"/>
    <w:rsid w:val="00101FB7"/>
    <w:rsid w:val="001027E1"/>
    <w:rsid w:val="0010293A"/>
    <w:rsid w:val="00102D1C"/>
    <w:rsid w:val="00104B30"/>
    <w:rsid w:val="00104E85"/>
    <w:rsid w:val="00104E8E"/>
    <w:rsid w:val="001057DE"/>
    <w:rsid w:val="001059BC"/>
    <w:rsid w:val="00106137"/>
    <w:rsid w:val="00106188"/>
    <w:rsid w:val="00106B4C"/>
    <w:rsid w:val="00106BEA"/>
    <w:rsid w:val="00106D0F"/>
    <w:rsid w:val="001072B3"/>
    <w:rsid w:val="0011011C"/>
    <w:rsid w:val="00110146"/>
    <w:rsid w:val="00110919"/>
    <w:rsid w:val="00110FD2"/>
    <w:rsid w:val="0011289A"/>
    <w:rsid w:val="001139F6"/>
    <w:rsid w:val="00113FBD"/>
    <w:rsid w:val="00114EC2"/>
    <w:rsid w:val="00115153"/>
    <w:rsid w:val="00115EA0"/>
    <w:rsid w:val="00116557"/>
    <w:rsid w:val="001172E6"/>
    <w:rsid w:val="00117B65"/>
    <w:rsid w:val="0012009A"/>
    <w:rsid w:val="001200C3"/>
    <w:rsid w:val="00120611"/>
    <w:rsid w:val="0012234B"/>
    <w:rsid w:val="00122BD9"/>
    <w:rsid w:val="001232FB"/>
    <w:rsid w:val="00123DB0"/>
    <w:rsid w:val="00124A7C"/>
    <w:rsid w:val="00124C3F"/>
    <w:rsid w:val="00125B1A"/>
    <w:rsid w:val="00125CE4"/>
    <w:rsid w:val="00125D0A"/>
    <w:rsid w:val="00126781"/>
    <w:rsid w:val="00126F9F"/>
    <w:rsid w:val="00127C61"/>
    <w:rsid w:val="001300DE"/>
    <w:rsid w:val="00130F1A"/>
    <w:rsid w:val="0013196D"/>
    <w:rsid w:val="00131ABB"/>
    <w:rsid w:val="0013223A"/>
    <w:rsid w:val="00132B3F"/>
    <w:rsid w:val="00132C47"/>
    <w:rsid w:val="00133B34"/>
    <w:rsid w:val="00133F61"/>
    <w:rsid w:val="001341F1"/>
    <w:rsid w:val="00134947"/>
    <w:rsid w:val="00134BB2"/>
    <w:rsid w:val="00134EE1"/>
    <w:rsid w:val="00134F8F"/>
    <w:rsid w:val="001354B0"/>
    <w:rsid w:val="00135710"/>
    <w:rsid w:val="0013591F"/>
    <w:rsid w:val="00135C3D"/>
    <w:rsid w:val="00135C42"/>
    <w:rsid w:val="00136430"/>
    <w:rsid w:val="00136AEF"/>
    <w:rsid w:val="001375C6"/>
    <w:rsid w:val="00137718"/>
    <w:rsid w:val="001407EE"/>
    <w:rsid w:val="00140C41"/>
    <w:rsid w:val="00140CA0"/>
    <w:rsid w:val="00140E13"/>
    <w:rsid w:val="00141478"/>
    <w:rsid w:val="0014221F"/>
    <w:rsid w:val="001427EF"/>
    <w:rsid w:val="00142987"/>
    <w:rsid w:val="00142E00"/>
    <w:rsid w:val="0014331B"/>
    <w:rsid w:val="00143E4F"/>
    <w:rsid w:val="0014459B"/>
    <w:rsid w:val="00144E9B"/>
    <w:rsid w:val="00145CC7"/>
    <w:rsid w:val="001462EF"/>
    <w:rsid w:val="0014641A"/>
    <w:rsid w:val="001464E5"/>
    <w:rsid w:val="00146BE2"/>
    <w:rsid w:val="00147A87"/>
    <w:rsid w:val="00150624"/>
    <w:rsid w:val="001507B2"/>
    <w:rsid w:val="00150A3D"/>
    <w:rsid w:val="00150BD2"/>
    <w:rsid w:val="001520FC"/>
    <w:rsid w:val="0015227A"/>
    <w:rsid w:val="00152BC3"/>
    <w:rsid w:val="00152E8B"/>
    <w:rsid w:val="00153CA2"/>
    <w:rsid w:val="00154082"/>
    <w:rsid w:val="00154F0B"/>
    <w:rsid w:val="0015503F"/>
    <w:rsid w:val="00155473"/>
    <w:rsid w:val="00155C8D"/>
    <w:rsid w:val="001561E0"/>
    <w:rsid w:val="00157455"/>
    <w:rsid w:val="001576C2"/>
    <w:rsid w:val="001578CF"/>
    <w:rsid w:val="00160201"/>
    <w:rsid w:val="001606B0"/>
    <w:rsid w:val="0016109F"/>
    <w:rsid w:val="001617FD"/>
    <w:rsid w:val="001622F0"/>
    <w:rsid w:val="001625EF"/>
    <w:rsid w:val="001632CA"/>
    <w:rsid w:val="001632F7"/>
    <w:rsid w:val="00163441"/>
    <w:rsid w:val="0016365C"/>
    <w:rsid w:val="0016373A"/>
    <w:rsid w:val="0016441D"/>
    <w:rsid w:val="00164CEE"/>
    <w:rsid w:val="00164EA3"/>
    <w:rsid w:val="001653A1"/>
    <w:rsid w:val="0016598E"/>
    <w:rsid w:val="00166FD8"/>
    <w:rsid w:val="00171073"/>
    <w:rsid w:val="00171CAF"/>
    <w:rsid w:val="00171E6B"/>
    <w:rsid w:val="00172070"/>
    <w:rsid w:val="00172392"/>
    <w:rsid w:val="0017346C"/>
    <w:rsid w:val="0017382A"/>
    <w:rsid w:val="0017411E"/>
    <w:rsid w:val="001742FA"/>
    <w:rsid w:val="0017463B"/>
    <w:rsid w:val="0017471E"/>
    <w:rsid w:val="00175E08"/>
    <w:rsid w:val="001760F7"/>
    <w:rsid w:val="00176610"/>
    <w:rsid w:val="001766A2"/>
    <w:rsid w:val="001768E7"/>
    <w:rsid w:val="00176AA1"/>
    <w:rsid w:val="0017708F"/>
    <w:rsid w:val="00180294"/>
    <w:rsid w:val="001803C1"/>
    <w:rsid w:val="001806F2"/>
    <w:rsid w:val="00183525"/>
    <w:rsid w:val="0018414F"/>
    <w:rsid w:val="00184A66"/>
    <w:rsid w:val="001852FC"/>
    <w:rsid w:val="001862E9"/>
    <w:rsid w:val="0019011B"/>
    <w:rsid w:val="00190501"/>
    <w:rsid w:val="00190EEE"/>
    <w:rsid w:val="001915B5"/>
    <w:rsid w:val="001917C9"/>
    <w:rsid w:val="0019371C"/>
    <w:rsid w:val="00193940"/>
    <w:rsid w:val="001940C1"/>
    <w:rsid w:val="00195246"/>
    <w:rsid w:val="00196E29"/>
    <w:rsid w:val="00197C49"/>
    <w:rsid w:val="001A0437"/>
    <w:rsid w:val="001A06D7"/>
    <w:rsid w:val="001A0B3A"/>
    <w:rsid w:val="001A0E63"/>
    <w:rsid w:val="001A14EE"/>
    <w:rsid w:val="001A1634"/>
    <w:rsid w:val="001A1687"/>
    <w:rsid w:val="001A186D"/>
    <w:rsid w:val="001A2DDD"/>
    <w:rsid w:val="001A3009"/>
    <w:rsid w:val="001A3102"/>
    <w:rsid w:val="001A3E9C"/>
    <w:rsid w:val="001A4F79"/>
    <w:rsid w:val="001A5B2B"/>
    <w:rsid w:val="001A5BEC"/>
    <w:rsid w:val="001A6483"/>
    <w:rsid w:val="001A6BDC"/>
    <w:rsid w:val="001A6C66"/>
    <w:rsid w:val="001A7835"/>
    <w:rsid w:val="001B070E"/>
    <w:rsid w:val="001B0A5E"/>
    <w:rsid w:val="001B2486"/>
    <w:rsid w:val="001B3B1E"/>
    <w:rsid w:val="001B4C0B"/>
    <w:rsid w:val="001B55BE"/>
    <w:rsid w:val="001B5603"/>
    <w:rsid w:val="001B5C25"/>
    <w:rsid w:val="001B5D41"/>
    <w:rsid w:val="001B6044"/>
    <w:rsid w:val="001B649F"/>
    <w:rsid w:val="001B7154"/>
    <w:rsid w:val="001B74D6"/>
    <w:rsid w:val="001C074E"/>
    <w:rsid w:val="001C1056"/>
    <w:rsid w:val="001C131D"/>
    <w:rsid w:val="001C18AA"/>
    <w:rsid w:val="001C1B5A"/>
    <w:rsid w:val="001C2116"/>
    <w:rsid w:val="001C3068"/>
    <w:rsid w:val="001C3CDB"/>
    <w:rsid w:val="001C3D07"/>
    <w:rsid w:val="001C3D42"/>
    <w:rsid w:val="001C5630"/>
    <w:rsid w:val="001C579E"/>
    <w:rsid w:val="001C606F"/>
    <w:rsid w:val="001C671B"/>
    <w:rsid w:val="001C7123"/>
    <w:rsid w:val="001C73A2"/>
    <w:rsid w:val="001C7D8A"/>
    <w:rsid w:val="001D0760"/>
    <w:rsid w:val="001D0991"/>
    <w:rsid w:val="001D0CF1"/>
    <w:rsid w:val="001D1004"/>
    <w:rsid w:val="001D183F"/>
    <w:rsid w:val="001D1914"/>
    <w:rsid w:val="001D22B1"/>
    <w:rsid w:val="001D248F"/>
    <w:rsid w:val="001D2892"/>
    <w:rsid w:val="001D28DB"/>
    <w:rsid w:val="001D2BB5"/>
    <w:rsid w:val="001D2C30"/>
    <w:rsid w:val="001D2EB7"/>
    <w:rsid w:val="001D3318"/>
    <w:rsid w:val="001D3A7C"/>
    <w:rsid w:val="001D3DAE"/>
    <w:rsid w:val="001D3F45"/>
    <w:rsid w:val="001D45B6"/>
    <w:rsid w:val="001D49CD"/>
    <w:rsid w:val="001D5B2B"/>
    <w:rsid w:val="001D67C3"/>
    <w:rsid w:val="001D6A62"/>
    <w:rsid w:val="001D716F"/>
    <w:rsid w:val="001E0A35"/>
    <w:rsid w:val="001E1014"/>
    <w:rsid w:val="001E11CE"/>
    <w:rsid w:val="001E16B8"/>
    <w:rsid w:val="001E25D2"/>
    <w:rsid w:val="001E2777"/>
    <w:rsid w:val="001E2C7A"/>
    <w:rsid w:val="001E2CCA"/>
    <w:rsid w:val="001E35C9"/>
    <w:rsid w:val="001E38BA"/>
    <w:rsid w:val="001E3F52"/>
    <w:rsid w:val="001E42C3"/>
    <w:rsid w:val="001E5308"/>
    <w:rsid w:val="001E5A3D"/>
    <w:rsid w:val="001E5E13"/>
    <w:rsid w:val="001E623E"/>
    <w:rsid w:val="001E65C2"/>
    <w:rsid w:val="001E6C3A"/>
    <w:rsid w:val="001E7F8A"/>
    <w:rsid w:val="001F03CA"/>
    <w:rsid w:val="001F06B7"/>
    <w:rsid w:val="001F12F0"/>
    <w:rsid w:val="001F2F92"/>
    <w:rsid w:val="001F3710"/>
    <w:rsid w:val="001F3715"/>
    <w:rsid w:val="001F3D3F"/>
    <w:rsid w:val="001F5647"/>
    <w:rsid w:val="001F5B9B"/>
    <w:rsid w:val="001F5BA5"/>
    <w:rsid w:val="001F5D53"/>
    <w:rsid w:val="001F66DF"/>
    <w:rsid w:val="001F7F5A"/>
    <w:rsid w:val="0020079F"/>
    <w:rsid w:val="00201A59"/>
    <w:rsid w:val="00201E91"/>
    <w:rsid w:val="00202006"/>
    <w:rsid w:val="002020ED"/>
    <w:rsid w:val="00202786"/>
    <w:rsid w:val="00202EFD"/>
    <w:rsid w:val="00203044"/>
    <w:rsid w:val="00203290"/>
    <w:rsid w:val="00203876"/>
    <w:rsid w:val="00203C4E"/>
    <w:rsid w:val="00203FE1"/>
    <w:rsid w:val="00204CA6"/>
    <w:rsid w:val="00205C08"/>
    <w:rsid w:val="00205FBA"/>
    <w:rsid w:val="002060E8"/>
    <w:rsid w:val="00207313"/>
    <w:rsid w:val="002074DA"/>
    <w:rsid w:val="00207B08"/>
    <w:rsid w:val="00211321"/>
    <w:rsid w:val="002113EA"/>
    <w:rsid w:val="00211973"/>
    <w:rsid w:val="00211ABB"/>
    <w:rsid w:val="0021224A"/>
    <w:rsid w:val="002123EB"/>
    <w:rsid w:val="00212684"/>
    <w:rsid w:val="002134BB"/>
    <w:rsid w:val="00214244"/>
    <w:rsid w:val="002143E1"/>
    <w:rsid w:val="002148C8"/>
    <w:rsid w:val="00214F0C"/>
    <w:rsid w:val="00215252"/>
    <w:rsid w:val="0021532E"/>
    <w:rsid w:val="002157BB"/>
    <w:rsid w:val="00215D9B"/>
    <w:rsid w:val="00216D1E"/>
    <w:rsid w:val="00217E6E"/>
    <w:rsid w:val="002200A5"/>
    <w:rsid w:val="0022043B"/>
    <w:rsid w:val="00221410"/>
    <w:rsid w:val="00221634"/>
    <w:rsid w:val="00221CC5"/>
    <w:rsid w:val="002239FE"/>
    <w:rsid w:val="00223D7E"/>
    <w:rsid w:val="002242A7"/>
    <w:rsid w:val="00224C17"/>
    <w:rsid w:val="00224C44"/>
    <w:rsid w:val="00224D31"/>
    <w:rsid w:val="00225059"/>
    <w:rsid w:val="002251FB"/>
    <w:rsid w:val="002258E2"/>
    <w:rsid w:val="00226315"/>
    <w:rsid w:val="00226442"/>
    <w:rsid w:val="0022646B"/>
    <w:rsid w:val="00226C83"/>
    <w:rsid w:val="002271A5"/>
    <w:rsid w:val="00227C0C"/>
    <w:rsid w:val="00227CE6"/>
    <w:rsid w:val="00227F40"/>
    <w:rsid w:val="002304A8"/>
    <w:rsid w:val="00230C70"/>
    <w:rsid w:val="00231AF3"/>
    <w:rsid w:val="00231B34"/>
    <w:rsid w:val="00231C06"/>
    <w:rsid w:val="00232197"/>
    <w:rsid w:val="002327D5"/>
    <w:rsid w:val="0023372D"/>
    <w:rsid w:val="0023413D"/>
    <w:rsid w:val="002342FD"/>
    <w:rsid w:val="00234A3B"/>
    <w:rsid w:val="002359BF"/>
    <w:rsid w:val="002368B6"/>
    <w:rsid w:val="00237548"/>
    <w:rsid w:val="00237B21"/>
    <w:rsid w:val="00240628"/>
    <w:rsid w:val="00240816"/>
    <w:rsid w:val="00240EC2"/>
    <w:rsid w:val="0024186E"/>
    <w:rsid w:val="00241E77"/>
    <w:rsid w:val="00241F1D"/>
    <w:rsid w:val="00242317"/>
    <w:rsid w:val="00242695"/>
    <w:rsid w:val="00242C34"/>
    <w:rsid w:val="00242F62"/>
    <w:rsid w:val="002436DB"/>
    <w:rsid w:val="00243CBC"/>
    <w:rsid w:val="00243D2B"/>
    <w:rsid w:val="00244E36"/>
    <w:rsid w:val="002454D1"/>
    <w:rsid w:val="00245620"/>
    <w:rsid w:val="002459D5"/>
    <w:rsid w:val="00245B74"/>
    <w:rsid w:val="002462A5"/>
    <w:rsid w:val="002463C9"/>
    <w:rsid w:val="002465C2"/>
    <w:rsid w:val="0024679B"/>
    <w:rsid w:val="00246B07"/>
    <w:rsid w:val="00246DF2"/>
    <w:rsid w:val="00247881"/>
    <w:rsid w:val="00250148"/>
    <w:rsid w:val="00250506"/>
    <w:rsid w:val="00251C9C"/>
    <w:rsid w:val="002520C3"/>
    <w:rsid w:val="0025271A"/>
    <w:rsid w:val="00252AC5"/>
    <w:rsid w:val="00252BA6"/>
    <w:rsid w:val="0025332B"/>
    <w:rsid w:val="00253790"/>
    <w:rsid w:val="00254370"/>
    <w:rsid w:val="002549FF"/>
    <w:rsid w:val="00254AE1"/>
    <w:rsid w:val="0025523F"/>
    <w:rsid w:val="00255B96"/>
    <w:rsid w:val="00256119"/>
    <w:rsid w:val="00257AA2"/>
    <w:rsid w:val="00260DC8"/>
    <w:rsid w:val="00261095"/>
    <w:rsid w:val="0026191F"/>
    <w:rsid w:val="002624C8"/>
    <w:rsid w:val="00262F12"/>
    <w:rsid w:val="00263596"/>
    <w:rsid w:val="002639BE"/>
    <w:rsid w:val="00263DEA"/>
    <w:rsid w:val="0026489E"/>
    <w:rsid w:val="00264D5B"/>
    <w:rsid w:val="00264F09"/>
    <w:rsid w:val="002656CD"/>
    <w:rsid w:val="00266599"/>
    <w:rsid w:val="002668B4"/>
    <w:rsid w:val="002673B2"/>
    <w:rsid w:val="00267490"/>
    <w:rsid w:val="0026787A"/>
    <w:rsid w:val="00270418"/>
    <w:rsid w:val="00270A29"/>
    <w:rsid w:val="00270A6E"/>
    <w:rsid w:val="00270C5B"/>
    <w:rsid w:val="00270D18"/>
    <w:rsid w:val="00270F51"/>
    <w:rsid w:val="00271AF0"/>
    <w:rsid w:val="002728C4"/>
    <w:rsid w:val="00272D29"/>
    <w:rsid w:val="00272D84"/>
    <w:rsid w:val="00272E2B"/>
    <w:rsid w:val="00274192"/>
    <w:rsid w:val="00274A49"/>
    <w:rsid w:val="002759ED"/>
    <w:rsid w:val="00275A31"/>
    <w:rsid w:val="00275DC0"/>
    <w:rsid w:val="00276B60"/>
    <w:rsid w:val="00277029"/>
    <w:rsid w:val="002772E8"/>
    <w:rsid w:val="00277DC6"/>
    <w:rsid w:val="002807F1"/>
    <w:rsid w:val="00280B98"/>
    <w:rsid w:val="00281CE4"/>
    <w:rsid w:val="0028249B"/>
    <w:rsid w:val="00282A71"/>
    <w:rsid w:val="00282DD4"/>
    <w:rsid w:val="002836E4"/>
    <w:rsid w:val="002837A2"/>
    <w:rsid w:val="00283C7E"/>
    <w:rsid w:val="00283D7C"/>
    <w:rsid w:val="00283EC1"/>
    <w:rsid w:val="00284B99"/>
    <w:rsid w:val="00284FAA"/>
    <w:rsid w:val="00285369"/>
    <w:rsid w:val="00285903"/>
    <w:rsid w:val="00285AAB"/>
    <w:rsid w:val="0028622D"/>
    <w:rsid w:val="002862DE"/>
    <w:rsid w:val="002866DB"/>
    <w:rsid w:val="00286B39"/>
    <w:rsid w:val="00286CFC"/>
    <w:rsid w:val="00287D88"/>
    <w:rsid w:val="00287EA6"/>
    <w:rsid w:val="002900CC"/>
    <w:rsid w:val="00290548"/>
    <w:rsid w:val="00291035"/>
    <w:rsid w:val="00291074"/>
    <w:rsid w:val="00292009"/>
    <w:rsid w:val="002920BA"/>
    <w:rsid w:val="002920F3"/>
    <w:rsid w:val="00293BDD"/>
    <w:rsid w:val="00294E0C"/>
    <w:rsid w:val="0029557B"/>
    <w:rsid w:val="00295E17"/>
    <w:rsid w:val="00295F02"/>
    <w:rsid w:val="0029672F"/>
    <w:rsid w:val="002A0256"/>
    <w:rsid w:val="002A0311"/>
    <w:rsid w:val="002A08A0"/>
    <w:rsid w:val="002A09AA"/>
    <w:rsid w:val="002A0F5F"/>
    <w:rsid w:val="002A18C5"/>
    <w:rsid w:val="002A1F45"/>
    <w:rsid w:val="002A2A1C"/>
    <w:rsid w:val="002A2C0F"/>
    <w:rsid w:val="002A343A"/>
    <w:rsid w:val="002A3A48"/>
    <w:rsid w:val="002A3C24"/>
    <w:rsid w:val="002A409E"/>
    <w:rsid w:val="002A42BD"/>
    <w:rsid w:val="002A4B99"/>
    <w:rsid w:val="002A4E9A"/>
    <w:rsid w:val="002A5684"/>
    <w:rsid w:val="002A56EA"/>
    <w:rsid w:val="002A57F7"/>
    <w:rsid w:val="002A6077"/>
    <w:rsid w:val="002A6829"/>
    <w:rsid w:val="002A6BA1"/>
    <w:rsid w:val="002A7DD7"/>
    <w:rsid w:val="002A7E7D"/>
    <w:rsid w:val="002B00EE"/>
    <w:rsid w:val="002B03C0"/>
    <w:rsid w:val="002B0EBE"/>
    <w:rsid w:val="002B11E8"/>
    <w:rsid w:val="002B1284"/>
    <w:rsid w:val="002B1F82"/>
    <w:rsid w:val="002B22DD"/>
    <w:rsid w:val="002B266A"/>
    <w:rsid w:val="002B2C52"/>
    <w:rsid w:val="002B4093"/>
    <w:rsid w:val="002B4841"/>
    <w:rsid w:val="002B484C"/>
    <w:rsid w:val="002B4C15"/>
    <w:rsid w:val="002B5643"/>
    <w:rsid w:val="002B58AB"/>
    <w:rsid w:val="002B5AFD"/>
    <w:rsid w:val="002B69F0"/>
    <w:rsid w:val="002B6CE6"/>
    <w:rsid w:val="002B6D3B"/>
    <w:rsid w:val="002B71AB"/>
    <w:rsid w:val="002C0629"/>
    <w:rsid w:val="002C0DC2"/>
    <w:rsid w:val="002C2091"/>
    <w:rsid w:val="002C2672"/>
    <w:rsid w:val="002C2A12"/>
    <w:rsid w:val="002C32EF"/>
    <w:rsid w:val="002C3830"/>
    <w:rsid w:val="002C3D57"/>
    <w:rsid w:val="002C47BA"/>
    <w:rsid w:val="002C5C66"/>
    <w:rsid w:val="002C675F"/>
    <w:rsid w:val="002C6774"/>
    <w:rsid w:val="002C69E3"/>
    <w:rsid w:val="002C6C5A"/>
    <w:rsid w:val="002C7208"/>
    <w:rsid w:val="002C76EE"/>
    <w:rsid w:val="002C7EAF"/>
    <w:rsid w:val="002D06A9"/>
    <w:rsid w:val="002D097B"/>
    <w:rsid w:val="002D0BDD"/>
    <w:rsid w:val="002D1300"/>
    <w:rsid w:val="002D1A9E"/>
    <w:rsid w:val="002D2152"/>
    <w:rsid w:val="002D361A"/>
    <w:rsid w:val="002D3A3C"/>
    <w:rsid w:val="002D45C5"/>
    <w:rsid w:val="002D47A5"/>
    <w:rsid w:val="002D4843"/>
    <w:rsid w:val="002D4CFF"/>
    <w:rsid w:val="002D4FE2"/>
    <w:rsid w:val="002D510A"/>
    <w:rsid w:val="002D6F8D"/>
    <w:rsid w:val="002D6FA2"/>
    <w:rsid w:val="002D727B"/>
    <w:rsid w:val="002D7766"/>
    <w:rsid w:val="002D7D9B"/>
    <w:rsid w:val="002D7F72"/>
    <w:rsid w:val="002E03E1"/>
    <w:rsid w:val="002E0757"/>
    <w:rsid w:val="002E1039"/>
    <w:rsid w:val="002E1FF8"/>
    <w:rsid w:val="002E27AA"/>
    <w:rsid w:val="002E3105"/>
    <w:rsid w:val="002E3CC4"/>
    <w:rsid w:val="002E3CE2"/>
    <w:rsid w:val="002E4604"/>
    <w:rsid w:val="002E4735"/>
    <w:rsid w:val="002E5BF6"/>
    <w:rsid w:val="002E5E9F"/>
    <w:rsid w:val="002E62AD"/>
    <w:rsid w:val="002E638F"/>
    <w:rsid w:val="002E6D61"/>
    <w:rsid w:val="002E74EC"/>
    <w:rsid w:val="002E77CD"/>
    <w:rsid w:val="002E7F28"/>
    <w:rsid w:val="002F070D"/>
    <w:rsid w:val="002F0A1B"/>
    <w:rsid w:val="002F0D21"/>
    <w:rsid w:val="002F16D4"/>
    <w:rsid w:val="002F21B4"/>
    <w:rsid w:val="002F2CB5"/>
    <w:rsid w:val="002F3664"/>
    <w:rsid w:val="002F39AA"/>
    <w:rsid w:val="002F3AC0"/>
    <w:rsid w:val="002F4843"/>
    <w:rsid w:val="002F4CD7"/>
    <w:rsid w:val="002F54CF"/>
    <w:rsid w:val="002F5706"/>
    <w:rsid w:val="002F5937"/>
    <w:rsid w:val="002F68D1"/>
    <w:rsid w:val="002F7F5F"/>
    <w:rsid w:val="0030044B"/>
    <w:rsid w:val="00300B7F"/>
    <w:rsid w:val="00300D35"/>
    <w:rsid w:val="0030174B"/>
    <w:rsid w:val="0030270F"/>
    <w:rsid w:val="003029EB"/>
    <w:rsid w:val="00302CCF"/>
    <w:rsid w:val="0030334C"/>
    <w:rsid w:val="003038F0"/>
    <w:rsid w:val="003039C7"/>
    <w:rsid w:val="00303E99"/>
    <w:rsid w:val="00304077"/>
    <w:rsid w:val="003059E7"/>
    <w:rsid w:val="00305BDC"/>
    <w:rsid w:val="003062A9"/>
    <w:rsid w:val="0030636D"/>
    <w:rsid w:val="00306B12"/>
    <w:rsid w:val="0030785C"/>
    <w:rsid w:val="0031009C"/>
    <w:rsid w:val="003104A6"/>
    <w:rsid w:val="00310E6B"/>
    <w:rsid w:val="00311D6A"/>
    <w:rsid w:val="003121B7"/>
    <w:rsid w:val="00313065"/>
    <w:rsid w:val="0031355E"/>
    <w:rsid w:val="00313952"/>
    <w:rsid w:val="003140CA"/>
    <w:rsid w:val="00315101"/>
    <w:rsid w:val="003162F4"/>
    <w:rsid w:val="00317AA7"/>
    <w:rsid w:val="00317DE6"/>
    <w:rsid w:val="00317E8B"/>
    <w:rsid w:val="003200ED"/>
    <w:rsid w:val="00320104"/>
    <w:rsid w:val="00320C56"/>
    <w:rsid w:val="00320D7F"/>
    <w:rsid w:val="0032131E"/>
    <w:rsid w:val="00321F85"/>
    <w:rsid w:val="00322C5F"/>
    <w:rsid w:val="00322D8B"/>
    <w:rsid w:val="0032331E"/>
    <w:rsid w:val="00323486"/>
    <w:rsid w:val="00323EA6"/>
    <w:rsid w:val="003247BE"/>
    <w:rsid w:val="0032503C"/>
    <w:rsid w:val="0032526A"/>
    <w:rsid w:val="00325F85"/>
    <w:rsid w:val="00326ECF"/>
    <w:rsid w:val="003270C6"/>
    <w:rsid w:val="00330425"/>
    <w:rsid w:val="00330695"/>
    <w:rsid w:val="00330722"/>
    <w:rsid w:val="00330C15"/>
    <w:rsid w:val="003315BE"/>
    <w:rsid w:val="00331F16"/>
    <w:rsid w:val="00332195"/>
    <w:rsid w:val="0033237B"/>
    <w:rsid w:val="0033296F"/>
    <w:rsid w:val="00332A02"/>
    <w:rsid w:val="00332EF5"/>
    <w:rsid w:val="003332A6"/>
    <w:rsid w:val="0033367C"/>
    <w:rsid w:val="003338DA"/>
    <w:rsid w:val="00333CDA"/>
    <w:rsid w:val="0033422F"/>
    <w:rsid w:val="00334B1D"/>
    <w:rsid w:val="00335012"/>
    <w:rsid w:val="0033524F"/>
    <w:rsid w:val="0033577D"/>
    <w:rsid w:val="00335C9E"/>
    <w:rsid w:val="00335EF1"/>
    <w:rsid w:val="0033603C"/>
    <w:rsid w:val="00336602"/>
    <w:rsid w:val="00340193"/>
    <w:rsid w:val="00340708"/>
    <w:rsid w:val="00340B4C"/>
    <w:rsid w:val="00341095"/>
    <w:rsid w:val="00341495"/>
    <w:rsid w:val="0034152A"/>
    <w:rsid w:val="00341794"/>
    <w:rsid w:val="00341E8F"/>
    <w:rsid w:val="00342099"/>
    <w:rsid w:val="0034279D"/>
    <w:rsid w:val="003433DE"/>
    <w:rsid w:val="003437D6"/>
    <w:rsid w:val="003438B9"/>
    <w:rsid w:val="0034609C"/>
    <w:rsid w:val="003465E7"/>
    <w:rsid w:val="00346953"/>
    <w:rsid w:val="0034714B"/>
    <w:rsid w:val="00347220"/>
    <w:rsid w:val="00347461"/>
    <w:rsid w:val="00347BF2"/>
    <w:rsid w:val="00347DB2"/>
    <w:rsid w:val="00347E00"/>
    <w:rsid w:val="00347E30"/>
    <w:rsid w:val="00350495"/>
    <w:rsid w:val="003504F8"/>
    <w:rsid w:val="003507F2"/>
    <w:rsid w:val="003509B2"/>
    <w:rsid w:val="00350F1F"/>
    <w:rsid w:val="00350F8C"/>
    <w:rsid w:val="00351A4B"/>
    <w:rsid w:val="00351BFC"/>
    <w:rsid w:val="00353571"/>
    <w:rsid w:val="003537D1"/>
    <w:rsid w:val="00353AB9"/>
    <w:rsid w:val="00353F86"/>
    <w:rsid w:val="003542E9"/>
    <w:rsid w:val="003547C6"/>
    <w:rsid w:val="0035490D"/>
    <w:rsid w:val="0035498F"/>
    <w:rsid w:val="00354C76"/>
    <w:rsid w:val="00355A06"/>
    <w:rsid w:val="00355D5E"/>
    <w:rsid w:val="00355EBB"/>
    <w:rsid w:val="0035643E"/>
    <w:rsid w:val="003564F5"/>
    <w:rsid w:val="00356565"/>
    <w:rsid w:val="00356833"/>
    <w:rsid w:val="0035715C"/>
    <w:rsid w:val="0036047B"/>
    <w:rsid w:val="0036136C"/>
    <w:rsid w:val="003623D4"/>
    <w:rsid w:val="00362723"/>
    <w:rsid w:val="003628A2"/>
    <w:rsid w:val="00362D37"/>
    <w:rsid w:val="00362E6E"/>
    <w:rsid w:val="00363155"/>
    <w:rsid w:val="0036355E"/>
    <w:rsid w:val="0036372D"/>
    <w:rsid w:val="003646AB"/>
    <w:rsid w:val="00364FE6"/>
    <w:rsid w:val="0036571C"/>
    <w:rsid w:val="00365869"/>
    <w:rsid w:val="0036750A"/>
    <w:rsid w:val="00367F5E"/>
    <w:rsid w:val="0037026C"/>
    <w:rsid w:val="00370445"/>
    <w:rsid w:val="00370A8F"/>
    <w:rsid w:val="00370C5A"/>
    <w:rsid w:val="00370DC5"/>
    <w:rsid w:val="00370E74"/>
    <w:rsid w:val="0037100A"/>
    <w:rsid w:val="00371040"/>
    <w:rsid w:val="00371533"/>
    <w:rsid w:val="00371B19"/>
    <w:rsid w:val="003725B0"/>
    <w:rsid w:val="00372923"/>
    <w:rsid w:val="00373702"/>
    <w:rsid w:val="00373BE7"/>
    <w:rsid w:val="00373FA5"/>
    <w:rsid w:val="00374BA9"/>
    <w:rsid w:val="00374CE2"/>
    <w:rsid w:val="00374F20"/>
    <w:rsid w:val="00375192"/>
    <w:rsid w:val="003754B3"/>
    <w:rsid w:val="00375F21"/>
    <w:rsid w:val="003761B3"/>
    <w:rsid w:val="0037653F"/>
    <w:rsid w:val="00376E5F"/>
    <w:rsid w:val="00376F2B"/>
    <w:rsid w:val="00377023"/>
    <w:rsid w:val="00377C50"/>
    <w:rsid w:val="00377EF1"/>
    <w:rsid w:val="003805CA"/>
    <w:rsid w:val="00380B90"/>
    <w:rsid w:val="00380CC4"/>
    <w:rsid w:val="003818A0"/>
    <w:rsid w:val="00382C9A"/>
    <w:rsid w:val="003838D6"/>
    <w:rsid w:val="00383F5A"/>
    <w:rsid w:val="00384174"/>
    <w:rsid w:val="0038563A"/>
    <w:rsid w:val="003873AB"/>
    <w:rsid w:val="0038768B"/>
    <w:rsid w:val="003900BE"/>
    <w:rsid w:val="003906B3"/>
    <w:rsid w:val="00390869"/>
    <w:rsid w:val="003920C3"/>
    <w:rsid w:val="00392466"/>
    <w:rsid w:val="0039295D"/>
    <w:rsid w:val="003934CD"/>
    <w:rsid w:val="00393762"/>
    <w:rsid w:val="00394226"/>
    <w:rsid w:val="00394418"/>
    <w:rsid w:val="00394564"/>
    <w:rsid w:val="00395938"/>
    <w:rsid w:val="00397456"/>
    <w:rsid w:val="003974D3"/>
    <w:rsid w:val="003A18AD"/>
    <w:rsid w:val="003A24AA"/>
    <w:rsid w:val="003A2509"/>
    <w:rsid w:val="003A2D52"/>
    <w:rsid w:val="003A3A6C"/>
    <w:rsid w:val="003A3D3B"/>
    <w:rsid w:val="003A43E3"/>
    <w:rsid w:val="003A44CA"/>
    <w:rsid w:val="003A45F2"/>
    <w:rsid w:val="003A4C26"/>
    <w:rsid w:val="003A5B13"/>
    <w:rsid w:val="003A63FA"/>
    <w:rsid w:val="003A64CF"/>
    <w:rsid w:val="003A669D"/>
    <w:rsid w:val="003A6A6F"/>
    <w:rsid w:val="003A7AD6"/>
    <w:rsid w:val="003B089A"/>
    <w:rsid w:val="003B1200"/>
    <w:rsid w:val="003B1A5B"/>
    <w:rsid w:val="003B29BB"/>
    <w:rsid w:val="003B3124"/>
    <w:rsid w:val="003B32CC"/>
    <w:rsid w:val="003B39D6"/>
    <w:rsid w:val="003B442F"/>
    <w:rsid w:val="003B4503"/>
    <w:rsid w:val="003B4B37"/>
    <w:rsid w:val="003B5174"/>
    <w:rsid w:val="003B6198"/>
    <w:rsid w:val="003B721D"/>
    <w:rsid w:val="003B7BA6"/>
    <w:rsid w:val="003B7D28"/>
    <w:rsid w:val="003C205F"/>
    <w:rsid w:val="003C209B"/>
    <w:rsid w:val="003C26ED"/>
    <w:rsid w:val="003C2954"/>
    <w:rsid w:val="003C368F"/>
    <w:rsid w:val="003C39CD"/>
    <w:rsid w:val="003C3D58"/>
    <w:rsid w:val="003C4D30"/>
    <w:rsid w:val="003C5C6C"/>
    <w:rsid w:val="003C7606"/>
    <w:rsid w:val="003C767B"/>
    <w:rsid w:val="003C7855"/>
    <w:rsid w:val="003C7EDD"/>
    <w:rsid w:val="003D0251"/>
    <w:rsid w:val="003D053E"/>
    <w:rsid w:val="003D0B55"/>
    <w:rsid w:val="003D21EE"/>
    <w:rsid w:val="003D277B"/>
    <w:rsid w:val="003D2CDF"/>
    <w:rsid w:val="003D3659"/>
    <w:rsid w:val="003D5713"/>
    <w:rsid w:val="003D5C7C"/>
    <w:rsid w:val="003D5D47"/>
    <w:rsid w:val="003D610F"/>
    <w:rsid w:val="003D6FD2"/>
    <w:rsid w:val="003D73C2"/>
    <w:rsid w:val="003D7603"/>
    <w:rsid w:val="003D7946"/>
    <w:rsid w:val="003E010A"/>
    <w:rsid w:val="003E0E62"/>
    <w:rsid w:val="003E14F6"/>
    <w:rsid w:val="003E1755"/>
    <w:rsid w:val="003E179A"/>
    <w:rsid w:val="003E1B60"/>
    <w:rsid w:val="003E20F2"/>
    <w:rsid w:val="003E2D0D"/>
    <w:rsid w:val="003E2DA1"/>
    <w:rsid w:val="003E2FA4"/>
    <w:rsid w:val="003E3112"/>
    <w:rsid w:val="003E3135"/>
    <w:rsid w:val="003E3BEB"/>
    <w:rsid w:val="003E41D2"/>
    <w:rsid w:val="003E4437"/>
    <w:rsid w:val="003E5626"/>
    <w:rsid w:val="003E5A69"/>
    <w:rsid w:val="003E5BF7"/>
    <w:rsid w:val="003E7AB3"/>
    <w:rsid w:val="003F0349"/>
    <w:rsid w:val="003F090C"/>
    <w:rsid w:val="003F0DE5"/>
    <w:rsid w:val="003F13D4"/>
    <w:rsid w:val="003F18EE"/>
    <w:rsid w:val="003F2133"/>
    <w:rsid w:val="003F216C"/>
    <w:rsid w:val="003F22CC"/>
    <w:rsid w:val="003F24E9"/>
    <w:rsid w:val="003F2528"/>
    <w:rsid w:val="003F2810"/>
    <w:rsid w:val="003F2EBE"/>
    <w:rsid w:val="003F31CA"/>
    <w:rsid w:val="003F3458"/>
    <w:rsid w:val="003F3D74"/>
    <w:rsid w:val="003F4820"/>
    <w:rsid w:val="003F4E9C"/>
    <w:rsid w:val="003F5D56"/>
    <w:rsid w:val="003F61B3"/>
    <w:rsid w:val="003F6E9E"/>
    <w:rsid w:val="003F6FA7"/>
    <w:rsid w:val="003F7583"/>
    <w:rsid w:val="003F7A29"/>
    <w:rsid w:val="0040084C"/>
    <w:rsid w:val="004018FD"/>
    <w:rsid w:val="00402A8B"/>
    <w:rsid w:val="00402C6C"/>
    <w:rsid w:val="00402E8D"/>
    <w:rsid w:val="004035A7"/>
    <w:rsid w:val="004037FE"/>
    <w:rsid w:val="00404065"/>
    <w:rsid w:val="00404385"/>
    <w:rsid w:val="00405BE2"/>
    <w:rsid w:val="00405D2A"/>
    <w:rsid w:val="00405D54"/>
    <w:rsid w:val="00406253"/>
    <w:rsid w:val="004069AA"/>
    <w:rsid w:val="0040750A"/>
    <w:rsid w:val="004077E6"/>
    <w:rsid w:val="00407BF1"/>
    <w:rsid w:val="00411067"/>
    <w:rsid w:val="004119C9"/>
    <w:rsid w:val="00411E0A"/>
    <w:rsid w:val="00412F97"/>
    <w:rsid w:val="004131EC"/>
    <w:rsid w:val="00413B75"/>
    <w:rsid w:val="0041412B"/>
    <w:rsid w:val="0041448E"/>
    <w:rsid w:val="004149F3"/>
    <w:rsid w:val="004150AC"/>
    <w:rsid w:val="00415B6C"/>
    <w:rsid w:val="004160BC"/>
    <w:rsid w:val="004161CC"/>
    <w:rsid w:val="00416472"/>
    <w:rsid w:val="0041650D"/>
    <w:rsid w:val="00416D3E"/>
    <w:rsid w:val="004206C7"/>
    <w:rsid w:val="00420D03"/>
    <w:rsid w:val="00421679"/>
    <w:rsid w:val="00422277"/>
    <w:rsid w:val="004223CE"/>
    <w:rsid w:val="0042272B"/>
    <w:rsid w:val="00422751"/>
    <w:rsid w:val="0042277C"/>
    <w:rsid w:val="00423343"/>
    <w:rsid w:val="004238D3"/>
    <w:rsid w:val="00423FB1"/>
    <w:rsid w:val="00425037"/>
    <w:rsid w:val="004252B4"/>
    <w:rsid w:val="00426AD5"/>
    <w:rsid w:val="00426DBD"/>
    <w:rsid w:val="00427154"/>
    <w:rsid w:val="00427407"/>
    <w:rsid w:val="00427847"/>
    <w:rsid w:val="00431034"/>
    <w:rsid w:val="004311D3"/>
    <w:rsid w:val="00431429"/>
    <w:rsid w:val="00431D4F"/>
    <w:rsid w:val="004328A0"/>
    <w:rsid w:val="00432C63"/>
    <w:rsid w:val="00432C79"/>
    <w:rsid w:val="00434C16"/>
    <w:rsid w:val="00434CCA"/>
    <w:rsid w:val="00434CF0"/>
    <w:rsid w:val="00435663"/>
    <w:rsid w:val="00435675"/>
    <w:rsid w:val="00435CE8"/>
    <w:rsid w:val="004365C9"/>
    <w:rsid w:val="00437AE3"/>
    <w:rsid w:val="00437FF6"/>
    <w:rsid w:val="0044009C"/>
    <w:rsid w:val="00440957"/>
    <w:rsid w:val="00440A84"/>
    <w:rsid w:val="00440C0D"/>
    <w:rsid w:val="00440F48"/>
    <w:rsid w:val="0044190C"/>
    <w:rsid w:val="0044280F"/>
    <w:rsid w:val="0044377F"/>
    <w:rsid w:val="00443899"/>
    <w:rsid w:val="004440F0"/>
    <w:rsid w:val="004443BD"/>
    <w:rsid w:val="00444443"/>
    <w:rsid w:val="00444C42"/>
    <w:rsid w:val="004456EE"/>
    <w:rsid w:val="00446061"/>
    <w:rsid w:val="0044614A"/>
    <w:rsid w:val="00446ACD"/>
    <w:rsid w:val="00446B9C"/>
    <w:rsid w:val="004474ED"/>
    <w:rsid w:val="00447997"/>
    <w:rsid w:val="00447BE0"/>
    <w:rsid w:val="00447C97"/>
    <w:rsid w:val="00447F63"/>
    <w:rsid w:val="00447FBF"/>
    <w:rsid w:val="004508BB"/>
    <w:rsid w:val="00451080"/>
    <w:rsid w:val="0045143C"/>
    <w:rsid w:val="00452046"/>
    <w:rsid w:val="00453613"/>
    <w:rsid w:val="004538BC"/>
    <w:rsid w:val="00453E63"/>
    <w:rsid w:val="00454C45"/>
    <w:rsid w:val="00455467"/>
    <w:rsid w:val="00455F2C"/>
    <w:rsid w:val="004562F0"/>
    <w:rsid w:val="00456E92"/>
    <w:rsid w:val="0045713A"/>
    <w:rsid w:val="00457FA6"/>
    <w:rsid w:val="0046014C"/>
    <w:rsid w:val="00460605"/>
    <w:rsid w:val="00460CF0"/>
    <w:rsid w:val="004620C9"/>
    <w:rsid w:val="00462D8D"/>
    <w:rsid w:val="00462FEC"/>
    <w:rsid w:val="004631BC"/>
    <w:rsid w:val="0046377C"/>
    <w:rsid w:val="00463BEA"/>
    <w:rsid w:val="00463D84"/>
    <w:rsid w:val="00464371"/>
    <w:rsid w:val="004646BC"/>
    <w:rsid w:val="004652F8"/>
    <w:rsid w:val="00466241"/>
    <w:rsid w:val="00466403"/>
    <w:rsid w:val="00466891"/>
    <w:rsid w:val="00466C1F"/>
    <w:rsid w:val="00466D01"/>
    <w:rsid w:val="0046722B"/>
    <w:rsid w:val="00467965"/>
    <w:rsid w:val="00467AFF"/>
    <w:rsid w:val="0047084A"/>
    <w:rsid w:val="00470AA0"/>
    <w:rsid w:val="00470CA9"/>
    <w:rsid w:val="00470DC5"/>
    <w:rsid w:val="00471F40"/>
    <w:rsid w:val="00472D45"/>
    <w:rsid w:val="0047348A"/>
    <w:rsid w:val="0047411A"/>
    <w:rsid w:val="00474DC9"/>
    <w:rsid w:val="00475384"/>
    <w:rsid w:val="00475430"/>
    <w:rsid w:val="00475EFE"/>
    <w:rsid w:val="004764A9"/>
    <w:rsid w:val="0048017C"/>
    <w:rsid w:val="0048021A"/>
    <w:rsid w:val="004803D2"/>
    <w:rsid w:val="004809B0"/>
    <w:rsid w:val="0048100E"/>
    <w:rsid w:val="00481059"/>
    <w:rsid w:val="00481503"/>
    <w:rsid w:val="00481FFF"/>
    <w:rsid w:val="00482843"/>
    <w:rsid w:val="0048285F"/>
    <w:rsid w:val="004831F5"/>
    <w:rsid w:val="0048345E"/>
    <w:rsid w:val="00483FB0"/>
    <w:rsid w:val="0048488D"/>
    <w:rsid w:val="00484ADA"/>
    <w:rsid w:val="00484CF3"/>
    <w:rsid w:val="00484D9A"/>
    <w:rsid w:val="004852A1"/>
    <w:rsid w:val="0048540F"/>
    <w:rsid w:val="00485726"/>
    <w:rsid w:val="00485880"/>
    <w:rsid w:val="0048589D"/>
    <w:rsid w:val="00485A23"/>
    <w:rsid w:val="00485D7E"/>
    <w:rsid w:val="004866F3"/>
    <w:rsid w:val="00486CF4"/>
    <w:rsid w:val="0049017D"/>
    <w:rsid w:val="00490AD6"/>
    <w:rsid w:val="00490CBB"/>
    <w:rsid w:val="0049151F"/>
    <w:rsid w:val="00491782"/>
    <w:rsid w:val="00491C40"/>
    <w:rsid w:val="00491C89"/>
    <w:rsid w:val="004932F4"/>
    <w:rsid w:val="0049377D"/>
    <w:rsid w:val="00494004"/>
    <w:rsid w:val="004946DE"/>
    <w:rsid w:val="00494947"/>
    <w:rsid w:val="00494A76"/>
    <w:rsid w:val="0049566C"/>
    <w:rsid w:val="00496037"/>
    <w:rsid w:val="00497368"/>
    <w:rsid w:val="0049764A"/>
    <w:rsid w:val="004978C6"/>
    <w:rsid w:val="00497E17"/>
    <w:rsid w:val="004A075A"/>
    <w:rsid w:val="004A113C"/>
    <w:rsid w:val="004A1356"/>
    <w:rsid w:val="004A1706"/>
    <w:rsid w:val="004A18FB"/>
    <w:rsid w:val="004A1E10"/>
    <w:rsid w:val="004A37B2"/>
    <w:rsid w:val="004A37B5"/>
    <w:rsid w:val="004A3F23"/>
    <w:rsid w:val="004A410F"/>
    <w:rsid w:val="004A49BA"/>
    <w:rsid w:val="004A52CC"/>
    <w:rsid w:val="004A5592"/>
    <w:rsid w:val="004A6120"/>
    <w:rsid w:val="004A64F7"/>
    <w:rsid w:val="004A7F15"/>
    <w:rsid w:val="004B0EE4"/>
    <w:rsid w:val="004B2380"/>
    <w:rsid w:val="004B26EA"/>
    <w:rsid w:val="004B2967"/>
    <w:rsid w:val="004B43EE"/>
    <w:rsid w:val="004B4B0E"/>
    <w:rsid w:val="004B4B60"/>
    <w:rsid w:val="004B50CE"/>
    <w:rsid w:val="004B5689"/>
    <w:rsid w:val="004B61EF"/>
    <w:rsid w:val="004B6710"/>
    <w:rsid w:val="004B690A"/>
    <w:rsid w:val="004B7008"/>
    <w:rsid w:val="004B73F2"/>
    <w:rsid w:val="004B7B38"/>
    <w:rsid w:val="004B7BDF"/>
    <w:rsid w:val="004B7E71"/>
    <w:rsid w:val="004C06FF"/>
    <w:rsid w:val="004C08DA"/>
    <w:rsid w:val="004C1100"/>
    <w:rsid w:val="004C1173"/>
    <w:rsid w:val="004C130C"/>
    <w:rsid w:val="004C1E49"/>
    <w:rsid w:val="004C1E6A"/>
    <w:rsid w:val="004C3051"/>
    <w:rsid w:val="004C30D1"/>
    <w:rsid w:val="004C370D"/>
    <w:rsid w:val="004C3C24"/>
    <w:rsid w:val="004C46D9"/>
    <w:rsid w:val="004C49EA"/>
    <w:rsid w:val="004C4CB7"/>
    <w:rsid w:val="004C4D49"/>
    <w:rsid w:val="004C5799"/>
    <w:rsid w:val="004C5DDF"/>
    <w:rsid w:val="004C66E2"/>
    <w:rsid w:val="004C68BB"/>
    <w:rsid w:val="004D0CCD"/>
    <w:rsid w:val="004D0CDE"/>
    <w:rsid w:val="004D0EB3"/>
    <w:rsid w:val="004D128B"/>
    <w:rsid w:val="004D133B"/>
    <w:rsid w:val="004D17F6"/>
    <w:rsid w:val="004D18AA"/>
    <w:rsid w:val="004D21A5"/>
    <w:rsid w:val="004D241E"/>
    <w:rsid w:val="004D27D1"/>
    <w:rsid w:val="004D344D"/>
    <w:rsid w:val="004D3D0A"/>
    <w:rsid w:val="004D4E95"/>
    <w:rsid w:val="004D57CB"/>
    <w:rsid w:val="004D6A5C"/>
    <w:rsid w:val="004D6F63"/>
    <w:rsid w:val="004D7326"/>
    <w:rsid w:val="004E036C"/>
    <w:rsid w:val="004E2A37"/>
    <w:rsid w:val="004E3857"/>
    <w:rsid w:val="004E3E77"/>
    <w:rsid w:val="004E445A"/>
    <w:rsid w:val="004E5070"/>
    <w:rsid w:val="004E5381"/>
    <w:rsid w:val="004E67A4"/>
    <w:rsid w:val="004E6C3B"/>
    <w:rsid w:val="004E771B"/>
    <w:rsid w:val="004E7F40"/>
    <w:rsid w:val="004F07AE"/>
    <w:rsid w:val="004F0830"/>
    <w:rsid w:val="004F12E3"/>
    <w:rsid w:val="004F1A4D"/>
    <w:rsid w:val="004F21FA"/>
    <w:rsid w:val="004F3EA0"/>
    <w:rsid w:val="004F4217"/>
    <w:rsid w:val="004F4766"/>
    <w:rsid w:val="004F4980"/>
    <w:rsid w:val="004F536B"/>
    <w:rsid w:val="004F56A0"/>
    <w:rsid w:val="004F6898"/>
    <w:rsid w:val="004F6BEF"/>
    <w:rsid w:val="004F7533"/>
    <w:rsid w:val="004F7609"/>
    <w:rsid w:val="00500F08"/>
    <w:rsid w:val="00501C4B"/>
    <w:rsid w:val="005023B7"/>
    <w:rsid w:val="005039D6"/>
    <w:rsid w:val="0050430C"/>
    <w:rsid w:val="00504B5A"/>
    <w:rsid w:val="0050528F"/>
    <w:rsid w:val="00505374"/>
    <w:rsid w:val="005054BD"/>
    <w:rsid w:val="005069DD"/>
    <w:rsid w:val="00506A01"/>
    <w:rsid w:val="005077E4"/>
    <w:rsid w:val="00507FE6"/>
    <w:rsid w:val="00510927"/>
    <w:rsid w:val="005127A3"/>
    <w:rsid w:val="00512A21"/>
    <w:rsid w:val="005132D1"/>
    <w:rsid w:val="00514018"/>
    <w:rsid w:val="005152B0"/>
    <w:rsid w:val="00515A1A"/>
    <w:rsid w:val="005164C7"/>
    <w:rsid w:val="00516D8F"/>
    <w:rsid w:val="005172B3"/>
    <w:rsid w:val="00517484"/>
    <w:rsid w:val="0051776D"/>
    <w:rsid w:val="0052059E"/>
    <w:rsid w:val="00521B0A"/>
    <w:rsid w:val="00521D1E"/>
    <w:rsid w:val="00521E69"/>
    <w:rsid w:val="00522A49"/>
    <w:rsid w:val="00522C3D"/>
    <w:rsid w:val="00523330"/>
    <w:rsid w:val="00524C57"/>
    <w:rsid w:val="00525511"/>
    <w:rsid w:val="00525705"/>
    <w:rsid w:val="00525990"/>
    <w:rsid w:val="00526B74"/>
    <w:rsid w:val="0052719D"/>
    <w:rsid w:val="0053019F"/>
    <w:rsid w:val="005301C7"/>
    <w:rsid w:val="005304DC"/>
    <w:rsid w:val="00530EBD"/>
    <w:rsid w:val="005317A9"/>
    <w:rsid w:val="00531DED"/>
    <w:rsid w:val="005324BE"/>
    <w:rsid w:val="005326EB"/>
    <w:rsid w:val="00532D86"/>
    <w:rsid w:val="005330F4"/>
    <w:rsid w:val="00533EAB"/>
    <w:rsid w:val="005345B4"/>
    <w:rsid w:val="0053538D"/>
    <w:rsid w:val="00535A28"/>
    <w:rsid w:val="0053677D"/>
    <w:rsid w:val="00540190"/>
    <w:rsid w:val="00541F5C"/>
    <w:rsid w:val="005420C5"/>
    <w:rsid w:val="00542333"/>
    <w:rsid w:val="00542461"/>
    <w:rsid w:val="00543321"/>
    <w:rsid w:val="00543689"/>
    <w:rsid w:val="005447D4"/>
    <w:rsid w:val="00545985"/>
    <w:rsid w:val="00546366"/>
    <w:rsid w:val="00546876"/>
    <w:rsid w:val="005470C6"/>
    <w:rsid w:val="0054761B"/>
    <w:rsid w:val="00547621"/>
    <w:rsid w:val="00547706"/>
    <w:rsid w:val="0054779C"/>
    <w:rsid w:val="00547845"/>
    <w:rsid w:val="00550420"/>
    <w:rsid w:val="00550BE0"/>
    <w:rsid w:val="005514A8"/>
    <w:rsid w:val="00551826"/>
    <w:rsid w:val="00552273"/>
    <w:rsid w:val="0055273B"/>
    <w:rsid w:val="00554506"/>
    <w:rsid w:val="005557C7"/>
    <w:rsid w:val="005559E4"/>
    <w:rsid w:val="00556A54"/>
    <w:rsid w:val="00556B1D"/>
    <w:rsid w:val="00560006"/>
    <w:rsid w:val="0056096E"/>
    <w:rsid w:val="005609A4"/>
    <w:rsid w:val="00561DBE"/>
    <w:rsid w:val="00562C72"/>
    <w:rsid w:val="005632CD"/>
    <w:rsid w:val="0056386C"/>
    <w:rsid w:val="00564067"/>
    <w:rsid w:val="00564117"/>
    <w:rsid w:val="00565B71"/>
    <w:rsid w:val="00565D13"/>
    <w:rsid w:val="00565ED1"/>
    <w:rsid w:val="005663F7"/>
    <w:rsid w:val="00566425"/>
    <w:rsid w:val="005670A9"/>
    <w:rsid w:val="0057027B"/>
    <w:rsid w:val="005705FD"/>
    <w:rsid w:val="00570F0D"/>
    <w:rsid w:val="00571282"/>
    <w:rsid w:val="0057128D"/>
    <w:rsid w:val="00571D74"/>
    <w:rsid w:val="00572114"/>
    <w:rsid w:val="005723A2"/>
    <w:rsid w:val="00572862"/>
    <w:rsid w:val="00572875"/>
    <w:rsid w:val="00573465"/>
    <w:rsid w:val="005740F6"/>
    <w:rsid w:val="005746CC"/>
    <w:rsid w:val="00574F74"/>
    <w:rsid w:val="005750FD"/>
    <w:rsid w:val="00575BEE"/>
    <w:rsid w:val="00577341"/>
    <w:rsid w:val="005800E3"/>
    <w:rsid w:val="0058051C"/>
    <w:rsid w:val="005814F0"/>
    <w:rsid w:val="00581AB8"/>
    <w:rsid w:val="00581F62"/>
    <w:rsid w:val="00583C40"/>
    <w:rsid w:val="00584424"/>
    <w:rsid w:val="005846D2"/>
    <w:rsid w:val="005849A6"/>
    <w:rsid w:val="005853E7"/>
    <w:rsid w:val="00585A0B"/>
    <w:rsid w:val="0058607C"/>
    <w:rsid w:val="005865D4"/>
    <w:rsid w:val="005869A9"/>
    <w:rsid w:val="00586AF3"/>
    <w:rsid w:val="00586DA6"/>
    <w:rsid w:val="00586DE1"/>
    <w:rsid w:val="00587001"/>
    <w:rsid w:val="005874C9"/>
    <w:rsid w:val="00587892"/>
    <w:rsid w:val="00587F95"/>
    <w:rsid w:val="00590462"/>
    <w:rsid w:val="0059182D"/>
    <w:rsid w:val="005920D8"/>
    <w:rsid w:val="00592836"/>
    <w:rsid w:val="00593900"/>
    <w:rsid w:val="00594716"/>
    <w:rsid w:val="00594862"/>
    <w:rsid w:val="00594937"/>
    <w:rsid w:val="00594ADE"/>
    <w:rsid w:val="005950D5"/>
    <w:rsid w:val="0059588B"/>
    <w:rsid w:val="005959CF"/>
    <w:rsid w:val="00595FF9"/>
    <w:rsid w:val="00596C84"/>
    <w:rsid w:val="00597336"/>
    <w:rsid w:val="005A051D"/>
    <w:rsid w:val="005A0DF2"/>
    <w:rsid w:val="005A1542"/>
    <w:rsid w:val="005A1746"/>
    <w:rsid w:val="005A1772"/>
    <w:rsid w:val="005A1B24"/>
    <w:rsid w:val="005A2782"/>
    <w:rsid w:val="005A41D8"/>
    <w:rsid w:val="005A4E70"/>
    <w:rsid w:val="005A52AB"/>
    <w:rsid w:val="005A59B8"/>
    <w:rsid w:val="005A5A1A"/>
    <w:rsid w:val="005A5BD2"/>
    <w:rsid w:val="005A62E9"/>
    <w:rsid w:val="005A692E"/>
    <w:rsid w:val="005A6C40"/>
    <w:rsid w:val="005A6E44"/>
    <w:rsid w:val="005A6F17"/>
    <w:rsid w:val="005A7457"/>
    <w:rsid w:val="005A7C09"/>
    <w:rsid w:val="005B0E3B"/>
    <w:rsid w:val="005B10E6"/>
    <w:rsid w:val="005B1425"/>
    <w:rsid w:val="005B14A0"/>
    <w:rsid w:val="005B20F1"/>
    <w:rsid w:val="005B26F9"/>
    <w:rsid w:val="005B3F02"/>
    <w:rsid w:val="005B422E"/>
    <w:rsid w:val="005B4643"/>
    <w:rsid w:val="005B4B44"/>
    <w:rsid w:val="005B4F42"/>
    <w:rsid w:val="005B504C"/>
    <w:rsid w:val="005B521E"/>
    <w:rsid w:val="005B6036"/>
    <w:rsid w:val="005B625A"/>
    <w:rsid w:val="005B7138"/>
    <w:rsid w:val="005B716F"/>
    <w:rsid w:val="005B7581"/>
    <w:rsid w:val="005C17B2"/>
    <w:rsid w:val="005C259D"/>
    <w:rsid w:val="005C2A41"/>
    <w:rsid w:val="005C3C21"/>
    <w:rsid w:val="005C426A"/>
    <w:rsid w:val="005C46DC"/>
    <w:rsid w:val="005C4841"/>
    <w:rsid w:val="005C549E"/>
    <w:rsid w:val="005C5F20"/>
    <w:rsid w:val="005C7338"/>
    <w:rsid w:val="005D05B5"/>
    <w:rsid w:val="005D120B"/>
    <w:rsid w:val="005D1921"/>
    <w:rsid w:val="005D1CEC"/>
    <w:rsid w:val="005D1FE1"/>
    <w:rsid w:val="005D2F66"/>
    <w:rsid w:val="005D391D"/>
    <w:rsid w:val="005D3CE5"/>
    <w:rsid w:val="005D4D54"/>
    <w:rsid w:val="005D51C6"/>
    <w:rsid w:val="005D526B"/>
    <w:rsid w:val="005D6E74"/>
    <w:rsid w:val="005D7706"/>
    <w:rsid w:val="005D7D96"/>
    <w:rsid w:val="005E008D"/>
    <w:rsid w:val="005E0E66"/>
    <w:rsid w:val="005E10FC"/>
    <w:rsid w:val="005E170F"/>
    <w:rsid w:val="005E18B9"/>
    <w:rsid w:val="005E244B"/>
    <w:rsid w:val="005E304A"/>
    <w:rsid w:val="005E309D"/>
    <w:rsid w:val="005E3516"/>
    <w:rsid w:val="005E3520"/>
    <w:rsid w:val="005E3A99"/>
    <w:rsid w:val="005E403D"/>
    <w:rsid w:val="005E44D2"/>
    <w:rsid w:val="005E49BE"/>
    <w:rsid w:val="005E49CD"/>
    <w:rsid w:val="005E5580"/>
    <w:rsid w:val="005E5689"/>
    <w:rsid w:val="005E5F38"/>
    <w:rsid w:val="005E6D24"/>
    <w:rsid w:val="005F006A"/>
    <w:rsid w:val="005F04B9"/>
    <w:rsid w:val="005F0761"/>
    <w:rsid w:val="005F1775"/>
    <w:rsid w:val="005F233C"/>
    <w:rsid w:val="005F370A"/>
    <w:rsid w:val="005F3B45"/>
    <w:rsid w:val="005F4376"/>
    <w:rsid w:val="005F508D"/>
    <w:rsid w:val="005F5313"/>
    <w:rsid w:val="005F562D"/>
    <w:rsid w:val="005F6311"/>
    <w:rsid w:val="005F722C"/>
    <w:rsid w:val="005F7268"/>
    <w:rsid w:val="005F732F"/>
    <w:rsid w:val="005F75D5"/>
    <w:rsid w:val="005F7A37"/>
    <w:rsid w:val="005F7C5C"/>
    <w:rsid w:val="005F7ECC"/>
    <w:rsid w:val="006000A9"/>
    <w:rsid w:val="00600C37"/>
    <w:rsid w:val="00601D94"/>
    <w:rsid w:val="0060232A"/>
    <w:rsid w:val="0060251D"/>
    <w:rsid w:val="00603FD4"/>
    <w:rsid w:val="006040A0"/>
    <w:rsid w:val="0060418A"/>
    <w:rsid w:val="00605147"/>
    <w:rsid w:val="006053ED"/>
    <w:rsid w:val="00605741"/>
    <w:rsid w:val="0060585E"/>
    <w:rsid w:val="00605D65"/>
    <w:rsid w:val="00606019"/>
    <w:rsid w:val="0060660D"/>
    <w:rsid w:val="00606B67"/>
    <w:rsid w:val="006079A5"/>
    <w:rsid w:val="00611AF7"/>
    <w:rsid w:val="00611EA8"/>
    <w:rsid w:val="006124D2"/>
    <w:rsid w:val="00612545"/>
    <w:rsid w:val="00612875"/>
    <w:rsid w:val="00613A6B"/>
    <w:rsid w:val="006141D6"/>
    <w:rsid w:val="00614795"/>
    <w:rsid w:val="00614D3D"/>
    <w:rsid w:val="0061547F"/>
    <w:rsid w:val="00615836"/>
    <w:rsid w:val="00616A20"/>
    <w:rsid w:val="00616A8D"/>
    <w:rsid w:val="00616BC2"/>
    <w:rsid w:val="00617F89"/>
    <w:rsid w:val="00620A72"/>
    <w:rsid w:val="0062134A"/>
    <w:rsid w:val="00621C02"/>
    <w:rsid w:val="0062282B"/>
    <w:rsid w:val="00623586"/>
    <w:rsid w:val="0062479D"/>
    <w:rsid w:val="00625658"/>
    <w:rsid w:val="00625873"/>
    <w:rsid w:val="006258DB"/>
    <w:rsid w:val="00625955"/>
    <w:rsid w:val="00625B03"/>
    <w:rsid w:val="00625D57"/>
    <w:rsid w:val="00625DFD"/>
    <w:rsid w:val="006261D7"/>
    <w:rsid w:val="00626B35"/>
    <w:rsid w:val="00626C00"/>
    <w:rsid w:val="00627916"/>
    <w:rsid w:val="00627E09"/>
    <w:rsid w:val="0063025C"/>
    <w:rsid w:val="006306AA"/>
    <w:rsid w:val="00630760"/>
    <w:rsid w:val="0063102F"/>
    <w:rsid w:val="006319E5"/>
    <w:rsid w:val="00631BB4"/>
    <w:rsid w:val="00632793"/>
    <w:rsid w:val="00632C08"/>
    <w:rsid w:val="0063309F"/>
    <w:rsid w:val="006332E4"/>
    <w:rsid w:val="00634172"/>
    <w:rsid w:val="00634183"/>
    <w:rsid w:val="00634551"/>
    <w:rsid w:val="00634AEF"/>
    <w:rsid w:val="00634BBF"/>
    <w:rsid w:val="00634CE3"/>
    <w:rsid w:val="00635655"/>
    <w:rsid w:val="00635A27"/>
    <w:rsid w:val="0063643D"/>
    <w:rsid w:val="0063663F"/>
    <w:rsid w:val="00636863"/>
    <w:rsid w:val="006368F1"/>
    <w:rsid w:val="00636AFF"/>
    <w:rsid w:val="0063732A"/>
    <w:rsid w:val="00637449"/>
    <w:rsid w:val="006375A1"/>
    <w:rsid w:val="00637992"/>
    <w:rsid w:val="00637DF1"/>
    <w:rsid w:val="00637DF3"/>
    <w:rsid w:val="0064034D"/>
    <w:rsid w:val="0064318C"/>
    <w:rsid w:val="006431C8"/>
    <w:rsid w:val="0064368E"/>
    <w:rsid w:val="00643855"/>
    <w:rsid w:val="00643B11"/>
    <w:rsid w:val="00643C8B"/>
    <w:rsid w:val="0064452A"/>
    <w:rsid w:val="0064566E"/>
    <w:rsid w:val="00645966"/>
    <w:rsid w:val="00645CF3"/>
    <w:rsid w:val="00646339"/>
    <w:rsid w:val="00646B6E"/>
    <w:rsid w:val="00646D14"/>
    <w:rsid w:val="0064754D"/>
    <w:rsid w:val="00647646"/>
    <w:rsid w:val="00647AF2"/>
    <w:rsid w:val="00647C00"/>
    <w:rsid w:val="00647C73"/>
    <w:rsid w:val="00647CA0"/>
    <w:rsid w:val="00651889"/>
    <w:rsid w:val="00651B1F"/>
    <w:rsid w:val="00651BFD"/>
    <w:rsid w:val="00651FBA"/>
    <w:rsid w:val="00652028"/>
    <w:rsid w:val="00653A5A"/>
    <w:rsid w:val="0065445B"/>
    <w:rsid w:val="00654607"/>
    <w:rsid w:val="006548C5"/>
    <w:rsid w:val="00654907"/>
    <w:rsid w:val="00655399"/>
    <w:rsid w:val="0065648A"/>
    <w:rsid w:val="00656794"/>
    <w:rsid w:val="00656E0D"/>
    <w:rsid w:val="00657953"/>
    <w:rsid w:val="00657C3E"/>
    <w:rsid w:val="006609FF"/>
    <w:rsid w:val="00660BA0"/>
    <w:rsid w:val="00661692"/>
    <w:rsid w:val="006621F7"/>
    <w:rsid w:val="00662215"/>
    <w:rsid w:val="00662B20"/>
    <w:rsid w:val="00665202"/>
    <w:rsid w:val="0066642A"/>
    <w:rsid w:val="006667A9"/>
    <w:rsid w:val="006667B1"/>
    <w:rsid w:val="00666A6F"/>
    <w:rsid w:val="00666D23"/>
    <w:rsid w:val="00670BA2"/>
    <w:rsid w:val="00670C4E"/>
    <w:rsid w:val="0067107C"/>
    <w:rsid w:val="00672FBF"/>
    <w:rsid w:val="00673C2B"/>
    <w:rsid w:val="00673E4E"/>
    <w:rsid w:val="0067466F"/>
    <w:rsid w:val="006747DA"/>
    <w:rsid w:val="00674863"/>
    <w:rsid w:val="00674B63"/>
    <w:rsid w:val="00674C5C"/>
    <w:rsid w:val="0067561B"/>
    <w:rsid w:val="00675859"/>
    <w:rsid w:val="00677795"/>
    <w:rsid w:val="00680006"/>
    <w:rsid w:val="00680B48"/>
    <w:rsid w:val="00680B57"/>
    <w:rsid w:val="00680C3A"/>
    <w:rsid w:val="00680DE1"/>
    <w:rsid w:val="006815D8"/>
    <w:rsid w:val="00681F24"/>
    <w:rsid w:val="006821B8"/>
    <w:rsid w:val="006823D2"/>
    <w:rsid w:val="006825A9"/>
    <w:rsid w:val="006829F1"/>
    <w:rsid w:val="0068321C"/>
    <w:rsid w:val="0068322A"/>
    <w:rsid w:val="006834B5"/>
    <w:rsid w:val="00683847"/>
    <w:rsid w:val="00684395"/>
    <w:rsid w:val="00684D5D"/>
    <w:rsid w:val="00684E0F"/>
    <w:rsid w:val="00685D43"/>
    <w:rsid w:val="0068616B"/>
    <w:rsid w:val="006862CC"/>
    <w:rsid w:val="00686307"/>
    <w:rsid w:val="00686E5C"/>
    <w:rsid w:val="006872FF"/>
    <w:rsid w:val="0068791A"/>
    <w:rsid w:val="00687B94"/>
    <w:rsid w:val="00687DFC"/>
    <w:rsid w:val="006904EB"/>
    <w:rsid w:val="00690D34"/>
    <w:rsid w:val="00691AF6"/>
    <w:rsid w:val="006930F5"/>
    <w:rsid w:val="006937B7"/>
    <w:rsid w:val="006937EF"/>
    <w:rsid w:val="0069387C"/>
    <w:rsid w:val="00693EB0"/>
    <w:rsid w:val="00694A83"/>
    <w:rsid w:val="00694C98"/>
    <w:rsid w:val="00695054"/>
    <w:rsid w:val="006951DA"/>
    <w:rsid w:val="00695B24"/>
    <w:rsid w:val="00695CCB"/>
    <w:rsid w:val="00696113"/>
    <w:rsid w:val="006967DF"/>
    <w:rsid w:val="00696B64"/>
    <w:rsid w:val="00696C64"/>
    <w:rsid w:val="00696CB9"/>
    <w:rsid w:val="0069717F"/>
    <w:rsid w:val="00697741"/>
    <w:rsid w:val="00697751"/>
    <w:rsid w:val="006A04AB"/>
    <w:rsid w:val="006A0996"/>
    <w:rsid w:val="006A2824"/>
    <w:rsid w:val="006A2C9E"/>
    <w:rsid w:val="006A2CB3"/>
    <w:rsid w:val="006A2E4B"/>
    <w:rsid w:val="006A33BB"/>
    <w:rsid w:val="006A4346"/>
    <w:rsid w:val="006A66D4"/>
    <w:rsid w:val="006A66E0"/>
    <w:rsid w:val="006A671F"/>
    <w:rsid w:val="006A7EA2"/>
    <w:rsid w:val="006B0277"/>
    <w:rsid w:val="006B02A8"/>
    <w:rsid w:val="006B060C"/>
    <w:rsid w:val="006B0996"/>
    <w:rsid w:val="006B0BC9"/>
    <w:rsid w:val="006B1944"/>
    <w:rsid w:val="006B1EBE"/>
    <w:rsid w:val="006B2069"/>
    <w:rsid w:val="006B2775"/>
    <w:rsid w:val="006B2B96"/>
    <w:rsid w:val="006B2BE0"/>
    <w:rsid w:val="006B2FF1"/>
    <w:rsid w:val="006B531F"/>
    <w:rsid w:val="006B5A04"/>
    <w:rsid w:val="006B5C7F"/>
    <w:rsid w:val="006B60E0"/>
    <w:rsid w:val="006B6679"/>
    <w:rsid w:val="006B761E"/>
    <w:rsid w:val="006B7900"/>
    <w:rsid w:val="006B7FA7"/>
    <w:rsid w:val="006C0369"/>
    <w:rsid w:val="006C050F"/>
    <w:rsid w:val="006C0BAA"/>
    <w:rsid w:val="006C1120"/>
    <w:rsid w:val="006C223A"/>
    <w:rsid w:val="006C25DE"/>
    <w:rsid w:val="006C268D"/>
    <w:rsid w:val="006C2F05"/>
    <w:rsid w:val="006C37AD"/>
    <w:rsid w:val="006C3FDB"/>
    <w:rsid w:val="006C4D35"/>
    <w:rsid w:val="006C5199"/>
    <w:rsid w:val="006C5345"/>
    <w:rsid w:val="006C591D"/>
    <w:rsid w:val="006C59D0"/>
    <w:rsid w:val="006C6129"/>
    <w:rsid w:val="006C6479"/>
    <w:rsid w:val="006C6534"/>
    <w:rsid w:val="006C6BD3"/>
    <w:rsid w:val="006C788D"/>
    <w:rsid w:val="006D0169"/>
    <w:rsid w:val="006D035B"/>
    <w:rsid w:val="006D211E"/>
    <w:rsid w:val="006D2A23"/>
    <w:rsid w:val="006D2B24"/>
    <w:rsid w:val="006D2BB1"/>
    <w:rsid w:val="006D2BB4"/>
    <w:rsid w:val="006D2E37"/>
    <w:rsid w:val="006D3184"/>
    <w:rsid w:val="006D364C"/>
    <w:rsid w:val="006D3B15"/>
    <w:rsid w:val="006D4642"/>
    <w:rsid w:val="006D48D5"/>
    <w:rsid w:val="006D58BD"/>
    <w:rsid w:val="006D67E4"/>
    <w:rsid w:val="006E125B"/>
    <w:rsid w:val="006E2D6F"/>
    <w:rsid w:val="006E338D"/>
    <w:rsid w:val="006E3585"/>
    <w:rsid w:val="006E41E8"/>
    <w:rsid w:val="006E442C"/>
    <w:rsid w:val="006E45A1"/>
    <w:rsid w:val="006E45FF"/>
    <w:rsid w:val="006E609E"/>
    <w:rsid w:val="006E77F7"/>
    <w:rsid w:val="006E7AEE"/>
    <w:rsid w:val="006E7F8C"/>
    <w:rsid w:val="006F0C0F"/>
    <w:rsid w:val="006F1092"/>
    <w:rsid w:val="006F14F7"/>
    <w:rsid w:val="006F1EAD"/>
    <w:rsid w:val="006F2217"/>
    <w:rsid w:val="006F2D8D"/>
    <w:rsid w:val="006F32B9"/>
    <w:rsid w:val="006F342F"/>
    <w:rsid w:val="006F3A18"/>
    <w:rsid w:val="006F4DF4"/>
    <w:rsid w:val="006F53EB"/>
    <w:rsid w:val="006F5411"/>
    <w:rsid w:val="006F54D3"/>
    <w:rsid w:val="006F595E"/>
    <w:rsid w:val="006F6826"/>
    <w:rsid w:val="006F6D74"/>
    <w:rsid w:val="006F6F7F"/>
    <w:rsid w:val="006F76CC"/>
    <w:rsid w:val="006F7843"/>
    <w:rsid w:val="0070000E"/>
    <w:rsid w:val="0070257C"/>
    <w:rsid w:val="00702B33"/>
    <w:rsid w:val="00703287"/>
    <w:rsid w:val="007037F6"/>
    <w:rsid w:val="00703D12"/>
    <w:rsid w:val="007040C1"/>
    <w:rsid w:val="00705A75"/>
    <w:rsid w:val="00705AC2"/>
    <w:rsid w:val="0070614E"/>
    <w:rsid w:val="00706370"/>
    <w:rsid w:val="00706AD4"/>
    <w:rsid w:val="0070786E"/>
    <w:rsid w:val="00707A15"/>
    <w:rsid w:val="00707C39"/>
    <w:rsid w:val="00710329"/>
    <w:rsid w:val="007103D3"/>
    <w:rsid w:val="007105AF"/>
    <w:rsid w:val="00710E99"/>
    <w:rsid w:val="0071155B"/>
    <w:rsid w:val="007118F8"/>
    <w:rsid w:val="00715795"/>
    <w:rsid w:val="00715C40"/>
    <w:rsid w:val="00715DA8"/>
    <w:rsid w:val="007165D8"/>
    <w:rsid w:val="00716CCC"/>
    <w:rsid w:val="00716F48"/>
    <w:rsid w:val="00717AAF"/>
    <w:rsid w:val="00717BDB"/>
    <w:rsid w:val="00720349"/>
    <w:rsid w:val="007203F5"/>
    <w:rsid w:val="007217AC"/>
    <w:rsid w:val="00721CB1"/>
    <w:rsid w:val="00721E4E"/>
    <w:rsid w:val="00722A9A"/>
    <w:rsid w:val="007238B9"/>
    <w:rsid w:val="0072450C"/>
    <w:rsid w:val="0072459E"/>
    <w:rsid w:val="007252C6"/>
    <w:rsid w:val="00725D1D"/>
    <w:rsid w:val="00726D86"/>
    <w:rsid w:val="00726F34"/>
    <w:rsid w:val="00726FF6"/>
    <w:rsid w:val="00727131"/>
    <w:rsid w:val="007302B8"/>
    <w:rsid w:val="0073109D"/>
    <w:rsid w:val="00731B55"/>
    <w:rsid w:val="00731F8F"/>
    <w:rsid w:val="00732242"/>
    <w:rsid w:val="00733182"/>
    <w:rsid w:val="00733981"/>
    <w:rsid w:val="00733B70"/>
    <w:rsid w:val="00733DCC"/>
    <w:rsid w:val="00733E0B"/>
    <w:rsid w:val="00734C47"/>
    <w:rsid w:val="0073503C"/>
    <w:rsid w:val="007352A5"/>
    <w:rsid w:val="00735380"/>
    <w:rsid w:val="00735E55"/>
    <w:rsid w:val="0073627F"/>
    <w:rsid w:val="0073666F"/>
    <w:rsid w:val="007366CE"/>
    <w:rsid w:val="00736907"/>
    <w:rsid w:val="00736DE3"/>
    <w:rsid w:val="00736DEB"/>
    <w:rsid w:val="0074095F"/>
    <w:rsid w:val="00740BB3"/>
    <w:rsid w:val="007418D9"/>
    <w:rsid w:val="00741FDA"/>
    <w:rsid w:val="00742313"/>
    <w:rsid w:val="0074238D"/>
    <w:rsid w:val="007424AC"/>
    <w:rsid w:val="0074277C"/>
    <w:rsid w:val="007428B3"/>
    <w:rsid w:val="00743194"/>
    <w:rsid w:val="00743D23"/>
    <w:rsid w:val="00743FE4"/>
    <w:rsid w:val="007445BF"/>
    <w:rsid w:val="00746789"/>
    <w:rsid w:val="00746815"/>
    <w:rsid w:val="00746DCE"/>
    <w:rsid w:val="007473BC"/>
    <w:rsid w:val="0074796C"/>
    <w:rsid w:val="00747A68"/>
    <w:rsid w:val="00747A69"/>
    <w:rsid w:val="00747D1A"/>
    <w:rsid w:val="00750852"/>
    <w:rsid w:val="00750B63"/>
    <w:rsid w:val="00750CD0"/>
    <w:rsid w:val="00751030"/>
    <w:rsid w:val="0075137A"/>
    <w:rsid w:val="00752085"/>
    <w:rsid w:val="00752294"/>
    <w:rsid w:val="0075237E"/>
    <w:rsid w:val="007524FB"/>
    <w:rsid w:val="00752603"/>
    <w:rsid w:val="007527E6"/>
    <w:rsid w:val="007530CC"/>
    <w:rsid w:val="00753C9A"/>
    <w:rsid w:val="00755A6C"/>
    <w:rsid w:val="00755CFC"/>
    <w:rsid w:val="00755E69"/>
    <w:rsid w:val="0075646C"/>
    <w:rsid w:val="0075791F"/>
    <w:rsid w:val="0076048B"/>
    <w:rsid w:val="00760D16"/>
    <w:rsid w:val="00760F78"/>
    <w:rsid w:val="00761C34"/>
    <w:rsid w:val="00762562"/>
    <w:rsid w:val="00763415"/>
    <w:rsid w:val="0076379F"/>
    <w:rsid w:val="007638C3"/>
    <w:rsid w:val="00763C81"/>
    <w:rsid w:val="007643F1"/>
    <w:rsid w:val="007649A4"/>
    <w:rsid w:val="00764FB4"/>
    <w:rsid w:val="007652E1"/>
    <w:rsid w:val="00765E13"/>
    <w:rsid w:val="00765F46"/>
    <w:rsid w:val="0076606D"/>
    <w:rsid w:val="00766114"/>
    <w:rsid w:val="0076625F"/>
    <w:rsid w:val="00766789"/>
    <w:rsid w:val="0076696F"/>
    <w:rsid w:val="00766E35"/>
    <w:rsid w:val="00766F27"/>
    <w:rsid w:val="00767998"/>
    <w:rsid w:val="00770137"/>
    <w:rsid w:val="00770FE4"/>
    <w:rsid w:val="00771A1B"/>
    <w:rsid w:val="00771A4F"/>
    <w:rsid w:val="00771EAE"/>
    <w:rsid w:val="0077280D"/>
    <w:rsid w:val="007735FF"/>
    <w:rsid w:val="0077360B"/>
    <w:rsid w:val="00773947"/>
    <w:rsid w:val="0077481C"/>
    <w:rsid w:val="0077584D"/>
    <w:rsid w:val="00775D16"/>
    <w:rsid w:val="0077638D"/>
    <w:rsid w:val="0077668E"/>
    <w:rsid w:val="00776C07"/>
    <w:rsid w:val="00780822"/>
    <w:rsid w:val="0078107E"/>
    <w:rsid w:val="00781329"/>
    <w:rsid w:val="00781A2E"/>
    <w:rsid w:val="007823BB"/>
    <w:rsid w:val="007823ED"/>
    <w:rsid w:val="007829B8"/>
    <w:rsid w:val="00783284"/>
    <w:rsid w:val="00783B07"/>
    <w:rsid w:val="0078447C"/>
    <w:rsid w:val="00784A75"/>
    <w:rsid w:val="00784DDB"/>
    <w:rsid w:val="00785163"/>
    <w:rsid w:val="00785537"/>
    <w:rsid w:val="00785B9E"/>
    <w:rsid w:val="00785FCF"/>
    <w:rsid w:val="0078613A"/>
    <w:rsid w:val="0078735C"/>
    <w:rsid w:val="00787C8F"/>
    <w:rsid w:val="0079186B"/>
    <w:rsid w:val="00791CE4"/>
    <w:rsid w:val="00791EC5"/>
    <w:rsid w:val="00791F6E"/>
    <w:rsid w:val="007928D9"/>
    <w:rsid w:val="00793B2A"/>
    <w:rsid w:val="00793FB1"/>
    <w:rsid w:val="0079497E"/>
    <w:rsid w:val="00794CC0"/>
    <w:rsid w:val="007951A0"/>
    <w:rsid w:val="00795757"/>
    <w:rsid w:val="0079587F"/>
    <w:rsid w:val="00795CAF"/>
    <w:rsid w:val="00796110"/>
    <w:rsid w:val="007966E8"/>
    <w:rsid w:val="00796B2C"/>
    <w:rsid w:val="00797285"/>
    <w:rsid w:val="00797F39"/>
    <w:rsid w:val="007A0568"/>
    <w:rsid w:val="007A0AA6"/>
    <w:rsid w:val="007A0B3F"/>
    <w:rsid w:val="007A1F27"/>
    <w:rsid w:val="007A3107"/>
    <w:rsid w:val="007A3205"/>
    <w:rsid w:val="007A3240"/>
    <w:rsid w:val="007A349E"/>
    <w:rsid w:val="007A3EF1"/>
    <w:rsid w:val="007A3FF7"/>
    <w:rsid w:val="007A408A"/>
    <w:rsid w:val="007A4579"/>
    <w:rsid w:val="007A4C81"/>
    <w:rsid w:val="007A54BC"/>
    <w:rsid w:val="007A7FBD"/>
    <w:rsid w:val="007B12F4"/>
    <w:rsid w:val="007B19C4"/>
    <w:rsid w:val="007B241B"/>
    <w:rsid w:val="007B3188"/>
    <w:rsid w:val="007B411D"/>
    <w:rsid w:val="007B4624"/>
    <w:rsid w:val="007B47FE"/>
    <w:rsid w:val="007B4AA9"/>
    <w:rsid w:val="007B4E17"/>
    <w:rsid w:val="007B520B"/>
    <w:rsid w:val="007B5885"/>
    <w:rsid w:val="007B5D89"/>
    <w:rsid w:val="007B6889"/>
    <w:rsid w:val="007B693E"/>
    <w:rsid w:val="007B76BF"/>
    <w:rsid w:val="007C0320"/>
    <w:rsid w:val="007C07C4"/>
    <w:rsid w:val="007C14A8"/>
    <w:rsid w:val="007C2C4F"/>
    <w:rsid w:val="007C37F0"/>
    <w:rsid w:val="007C3974"/>
    <w:rsid w:val="007C4278"/>
    <w:rsid w:val="007C44AB"/>
    <w:rsid w:val="007C4F60"/>
    <w:rsid w:val="007C51D8"/>
    <w:rsid w:val="007C6F0E"/>
    <w:rsid w:val="007D0072"/>
    <w:rsid w:val="007D09F4"/>
    <w:rsid w:val="007D1384"/>
    <w:rsid w:val="007D15FB"/>
    <w:rsid w:val="007D1DA8"/>
    <w:rsid w:val="007D20F5"/>
    <w:rsid w:val="007D2821"/>
    <w:rsid w:val="007D4178"/>
    <w:rsid w:val="007D4EBA"/>
    <w:rsid w:val="007D56E4"/>
    <w:rsid w:val="007D5F97"/>
    <w:rsid w:val="007D624F"/>
    <w:rsid w:val="007D6F50"/>
    <w:rsid w:val="007D7BDA"/>
    <w:rsid w:val="007E06CF"/>
    <w:rsid w:val="007E1871"/>
    <w:rsid w:val="007E1A2A"/>
    <w:rsid w:val="007E23BA"/>
    <w:rsid w:val="007E28ED"/>
    <w:rsid w:val="007E32E3"/>
    <w:rsid w:val="007E368E"/>
    <w:rsid w:val="007E3A24"/>
    <w:rsid w:val="007E3CA1"/>
    <w:rsid w:val="007E3CAE"/>
    <w:rsid w:val="007E403A"/>
    <w:rsid w:val="007E4228"/>
    <w:rsid w:val="007E4329"/>
    <w:rsid w:val="007E45E0"/>
    <w:rsid w:val="007E4DF6"/>
    <w:rsid w:val="007E4FBE"/>
    <w:rsid w:val="007E5223"/>
    <w:rsid w:val="007E5FC0"/>
    <w:rsid w:val="007E6B5C"/>
    <w:rsid w:val="007E7056"/>
    <w:rsid w:val="007E759C"/>
    <w:rsid w:val="007E7B46"/>
    <w:rsid w:val="007F1348"/>
    <w:rsid w:val="007F1606"/>
    <w:rsid w:val="007F23F2"/>
    <w:rsid w:val="007F2F50"/>
    <w:rsid w:val="007F30E0"/>
    <w:rsid w:val="007F3491"/>
    <w:rsid w:val="007F3A3D"/>
    <w:rsid w:val="007F4494"/>
    <w:rsid w:val="007F44AA"/>
    <w:rsid w:val="007F4D4F"/>
    <w:rsid w:val="007F5090"/>
    <w:rsid w:val="007F514E"/>
    <w:rsid w:val="007F5639"/>
    <w:rsid w:val="007F5BBE"/>
    <w:rsid w:val="007F5C6D"/>
    <w:rsid w:val="007F6436"/>
    <w:rsid w:val="007F658D"/>
    <w:rsid w:val="007F7307"/>
    <w:rsid w:val="007F735D"/>
    <w:rsid w:val="008008BF"/>
    <w:rsid w:val="008013FC"/>
    <w:rsid w:val="00801514"/>
    <w:rsid w:val="00801615"/>
    <w:rsid w:val="008032B1"/>
    <w:rsid w:val="00803A7D"/>
    <w:rsid w:val="00803F77"/>
    <w:rsid w:val="00805B08"/>
    <w:rsid w:val="00805C5C"/>
    <w:rsid w:val="00805DEC"/>
    <w:rsid w:val="008065C2"/>
    <w:rsid w:val="008069A9"/>
    <w:rsid w:val="00806A77"/>
    <w:rsid w:val="008074A6"/>
    <w:rsid w:val="008079C8"/>
    <w:rsid w:val="008116AF"/>
    <w:rsid w:val="00811785"/>
    <w:rsid w:val="0081256A"/>
    <w:rsid w:val="008130BE"/>
    <w:rsid w:val="00813169"/>
    <w:rsid w:val="00814344"/>
    <w:rsid w:val="008148B1"/>
    <w:rsid w:val="00814C5E"/>
    <w:rsid w:val="0081500F"/>
    <w:rsid w:val="00815833"/>
    <w:rsid w:val="00815D01"/>
    <w:rsid w:val="00815E43"/>
    <w:rsid w:val="0081607E"/>
    <w:rsid w:val="00816154"/>
    <w:rsid w:val="00816963"/>
    <w:rsid w:val="0081736F"/>
    <w:rsid w:val="0081740C"/>
    <w:rsid w:val="00817AB1"/>
    <w:rsid w:val="00817EA3"/>
    <w:rsid w:val="0082086E"/>
    <w:rsid w:val="00820952"/>
    <w:rsid w:val="00820A0B"/>
    <w:rsid w:val="00820EE5"/>
    <w:rsid w:val="008210BA"/>
    <w:rsid w:val="0082140B"/>
    <w:rsid w:val="00821E2B"/>
    <w:rsid w:val="00821F9F"/>
    <w:rsid w:val="0082201A"/>
    <w:rsid w:val="008240DE"/>
    <w:rsid w:val="008246C9"/>
    <w:rsid w:val="00824E55"/>
    <w:rsid w:val="00825014"/>
    <w:rsid w:val="00825B86"/>
    <w:rsid w:val="00825C17"/>
    <w:rsid w:val="008263DA"/>
    <w:rsid w:val="008270E7"/>
    <w:rsid w:val="0082769F"/>
    <w:rsid w:val="00827736"/>
    <w:rsid w:val="00830213"/>
    <w:rsid w:val="00831C72"/>
    <w:rsid w:val="00832325"/>
    <w:rsid w:val="00832641"/>
    <w:rsid w:val="00832682"/>
    <w:rsid w:val="00833BC9"/>
    <w:rsid w:val="00833D62"/>
    <w:rsid w:val="00833F58"/>
    <w:rsid w:val="00835747"/>
    <w:rsid w:val="00835C42"/>
    <w:rsid w:val="00835D65"/>
    <w:rsid w:val="008374E8"/>
    <w:rsid w:val="008375AD"/>
    <w:rsid w:val="008403A9"/>
    <w:rsid w:val="00840EC0"/>
    <w:rsid w:val="008411CD"/>
    <w:rsid w:val="008412A5"/>
    <w:rsid w:val="008420E7"/>
    <w:rsid w:val="008424C5"/>
    <w:rsid w:val="0084264C"/>
    <w:rsid w:val="008429B8"/>
    <w:rsid w:val="00843068"/>
    <w:rsid w:val="00844BB7"/>
    <w:rsid w:val="00844DD6"/>
    <w:rsid w:val="00845B64"/>
    <w:rsid w:val="00845BEC"/>
    <w:rsid w:val="0084607A"/>
    <w:rsid w:val="008462F2"/>
    <w:rsid w:val="008463C8"/>
    <w:rsid w:val="00846C87"/>
    <w:rsid w:val="008475C7"/>
    <w:rsid w:val="00850293"/>
    <w:rsid w:val="0085099A"/>
    <w:rsid w:val="00850A96"/>
    <w:rsid w:val="00850F1C"/>
    <w:rsid w:val="008511CD"/>
    <w:rsid w:val="00851E55"/>
    <w:rsid w:val="00852D26"/>
    <w:rsid w:val="00853468"/>
    <w:rsid w:val="00854851"/>
    <w:rsid w:val="00854953"/>
    <w:rsid w:val="0085531D"/>
    <w:rsid w:val="008554A5"/>
    <w:rsid w:val="00855A91"/>
    <w:rsid w:val="00855D13"/>
    <w:rsid w:val="008569A8"/>
    <w:rsid w:val="00857571"/>
    <w:rsid w:val="00857A84"/>
    <w:rsid w:val="00860A2D"/>
    <w:rsid w:val="00861565"/>
    <w:rsid w:val="008616C5"/>
    <w:rsid w:val="008616D0"/>
    <w:rsid w:val="0086206A"/>
    <w:rsid w:val="00862088"/>
    <w:rsid w:val="00862336"/>
    <w:rsid w:val="008623AF"/>
    <w:rsid w:val="008623F7"/>
    <w:rsid w:val="00862596"/>
    <w:rsid w:val="0086283C"/>
    <w:rsid w:val="00862B6B"/>
    <w:rsid w:val="00862DF1"/>
    <w:rsid w:val="0086336F"/>
    <w:rsid w:val="008633E6"/>
    <w:rsid w:val="00863625"/>
    <w:rsid w:val="00863C4D"/>
    <w:rsid w:val="00864DBC"/>
    <w:rsid w:val="00865329"/>
    <w:rsid w:val="008657D5"/>
    <w:rsid w:val="00865BEF"/>
    <w:rsid w:val="008661D9"/>
    <w:rsid w:val="00866EBD"/>
    <w:rsid w:val="008679D2"/>
    <w:rsid w:val="00867E3D"/>
    <w:rsid w:val="00870FFC"/>
    <w:rsid w:val="00872074"/>
    <w:rsid w:val="00872908"/>
    <w:rsid w:val="0087361B"/>
    <w:rsid w:val="00874457"/>
    <w:rsid w:val="00874811"/>
    <w:rsid w:val="00875C7F"/>
    <w:rsid w:val="0087692F"/>
    <w:rsid w:val="00876B69"/>
    <w:rsid w:val="00876D90"/>
    <w:rsid w:val="00876EB6"/>
    <w:rsid w:val="00877B13"/>
    <w:rsid w:val="00877E77"/>
    <w:rsid w:val="0088026A"/>
    <w:rsid w:val="00880291"/>
    <w:rsid w:val="0088036E"/>
    <w:rsid w:val="00881700"/>
    <w:rsid w:val="008827F5"/>
    <w:rsid w:val="00882952"/>
    <w:rsid w:val="00882C28"/>
    <w:rsid w:val="00883A29"/>
    <w:rsid w:val="008844D5"/>
    <w:rsid w:val="00885152"/>
    <w:rsid w:val="00885AD5"/>
    <w:rsid w:val="00885FC2"/>
    <w:rsid w:val="008869B7"/>
    <w:rsid w:val="008869D3"/>
    <w:rsid w:val="00886EC9"/>
    <w:rsid w:val="00887499"/>
    <w:rsid w:val="008876EB"/>
    <w:rsid w:val="00890761"/>
    <w:rsid w:val="00891E3D"/>
    <w:rsid w:val="008920DE"/>
    <w:rsid w:val="0089249E"/>
    <w:rsid w:val="00892DDA"/>
    <w:rsid w:val="00893CCC"/>
    <w:rsid w:val="00893DEF"/>
    <w:rsid w:val="008941A9"/>
    <w:rsid w:val="00894A4D"/>
    <w:rsid w:val="00894BD5"/>
    <w:rsid w:val="00894D1E"/>
    <w:rsid w:val="00894FFE"/>
    <w:rsid w:val="00895D87"/>
    <w:rsid w:val="00896BC1"/>
    <w:rsid w:val="00896E54"/>
    <w:rsid w:val="008A1839"/>
    <w:rsid w:val="008A1A2F"/>
    <w:rsid w:val="008A1C8C"/>
    <w:rsid w:val="008A2832"/>
    <w:rsid w:val="008A3496"/>
    <w:rsid w:val="008A4273"/>
    <w:rsid w:val="008A4A1D"/>
    <w:rsid w:val="008A4C9D"/>
    <w:rsid w:val="008A58A3"/>
    <w:rsid w:val="008A5C45"/>
    <w:rsid w:val="008A6970"/>
    <w:rsid w:val="008A69B0"/>
    <w:rsid w:val="008A6D04"/>
    <w:rsid w:val="008A7D61"/>
    <w:rsid w:val="008B04EB"/>
    <w:rsid w:val="008B09BF"/>
    <w:rsid w:val="008B187B"/>
    <w:rsid w:val="008B1F5A"/>
    <w:rsid w:val="008B2378"/>
    <w:rsid w:val="008B2B41"/>
    <w:rsid w:val="008B3D63"/>
    <w:rsid w:val="008B4845"/>
    <w:rsid w:val="008B4E43"/>
    <w:rsid w:val="008B51E7"/>
    <w:rsid w:val="008B5833"/>
    <w:rsid w:val="008B616E"/>
    <w:rsid w:val="008B68F2"/>
    <w:rsid w:val="008B6A64"/>
    <w:rsid w:val="008B747B"/>
    <w:rsid w:val="008B76E6"/>
    <w:rsid w:val="008C02EE"/>
    <w:rsid w:val="008C152E"/>
    <w:rsid w:val="008C1A3B"/>
    <w:rsid w:val="008C27A5"/>
    <w:rsid w:val="008C2F40"/>
    <w:rsid w:val="008C41FE"/>
    <w:rsid w:val="008C4898"/>
    <w:rsid w:val="008C5348"/>
    <w:rsid w:val="008C5995"/>
    <w:rsid w:val="008C5AB4"/>
    <w:rsid w:val="008C5BEE"/>
    <w:rsid w:val="008C620D"/>
    <w:rsid w:val="008C62FD"/>
    <w:rsid w:val="008C793D"/>
    <w:rsid w:val="008C7F4B"/>
    <w:rsid w:val="008D0945"/>
    <w:rsid w:val="008D0A02"/>
    <w:rsid w:val="008D0D04"/>
    <w:rsid w:val="008D15BB"/>
    <w:rsid w:val="008D1791"/>
    <w:rsid w:val="008D19F9"/>
    <w:rsid w:val="008D2272"/>
    <w:rsid w:val="008D22ED"/>
    <w:rsid w:val="008D23EC"/>
    <w:rsid w:val="008D2B04"/>
    <w:rsid w:val="008D2C99"/>
    <w:rsid w:val="008D3029"/>
    <w:rsid w:val="008D3204"/>
    <w:rsid w:val="008D32F5"/>
    <w:rsid w:val="008D33E1"/>
    <w:rsid w:val="008D3503"/>
    <w:rsid w:val="008D3535"/>
    <w:rsid w:val="008D39DC"/>
    <w:rsid w:val="008D3C26"/>
    <w:rsid w:val="008D3E4D"/>
    <w:rsid w:val="008D481A"/>
    <w:rsid w:val="008D5467"/>
    <w:rsid w:val="008D5995"/>
    <w:rsid w:val="008D59D5"/>
    <w:rsid w:val="008D5C83"/>
    <w:rsid w:val="008D68D6"/>
    <w:rsid w:val="008D6C14"/>
    <w:rsid w:val="008D6CF4"/>
    <w:rsid w:val="008D6D8A"/>
    <w:rsid w:val="008D718A"/>
    <w:rsid w:val="008D719E"/>
    <w:rsid w:val="008D7AE8"/>
    <w:rsid w:val="008D7F96"/>
    <w:rsid w:val="008E150F"/>
    <w:rsid w:val="008E1B72"/>
    <w:rsid w:val="008E2950"/>
    <w:rsid w:val="008E350F"/>
    <w:rsid w:val="008E36B0"/>
    <w:rsid w:val="008E4378"/>
    <w:rsid w:val="008E4591"/>
    <w:rsid w:val="008E47AE"/>
    <w:rsid w:val="008E4D22"/>
    <w:rsid w:val="008E5AFC"/>
    <w:rsid w:val="008E5E2E"/>
    <w:rsid w:val="008E644E"/>
    <w:rsid w:val="008E6FAB"/>
    <w:rsid w:val="008E71A7"/>
    <w:rsid w:val="008E72B3"/>
    <w:rsid w:val="008F0247"/>
    <w:rsid w:val="008F073C"/>
    <w:rsid w:val="008F0933"/>
    <w:rsid w:val="008F0D06"/>
    <w:rsid w:val="008F11E0"/>
    <w:rsid w:val="008F192B"/>
    <w:rsid w:val="008F1A6C"/>
    <w:rsid w:val="008F20FE"/>
    <w:rsid w:val="008F2271"/>
    <w:rsid w:val="008F233A"/>
    <w:rsid w:val="008F2556"/>
    <w:rsid w:val="008F28E1"/>
    <w:rsid w:val="008F2BAB"/>
    <w:rsid w:val="008F3EC1"/>
    <w:rsid w:val="008F3F61"/>
    <w:rsid w:val="008F42B3"/>
    <w:rsid w:val="008F42BC"/>
    <w:rsid w:val="008F44AA"/>
    <w:rsid w:val="008F468B"/>
    <w:rsid w:val="008F507B"/>
    <w:rsid w:val="008F5547"/>
    <w:rsid w:val="008F60FE"/>
    <w:rsid w:val="008F62B7"/>
    <w:rsid w:val="008F6898"/>
    <w:rsid w:val="008F6DDE"/>
    <w:rsid w:val="008F769E"/>
    <w:rsid w:val="008F7E85"/>
    <w:rsid w:val="00900DDC"/>
    <w:rsid w:val="00901401"/>
    <w:rsid w:val="0090177C"/>
    <w:rsid w:val="009023AC"/>
    <w:rsid w:val="009023F4"/>
    <w:rsid w:val="00902D99"/>
    <w:rsid w:val="009032DA"/>
    <w:rsid w:val="00903F11"/>
    <w:rsid w:val="00904037"/>
    <w:rsid w:val="00904306"/>
    <w:rsid w:val="00904E3B"/>
    <w:rsid w:val="00905579"/>
    <w:rsid w:val="0090577A"/>
    <w:rsid w:val="00905F41"/>
    <w:rsid w:val="00907249"/>
    <w:rsid w:val="00907427"/>
    <w:rsid w:val="00907D6B"/>
    <w:rsid w:val="00911299"/>
    <w:rsid w:val="00911C70"/>
    <w:rsid w:val="00911DA3"/>
    <w:rsid w:val="00911E9D"/>
    <w:rsid w:val="00912B5B"/>
    <w:rsid w:val="00912BC5"/>
    <w:rsid w:val="00914762"/>
    <w:rsid w:val="009148C8"/>
    <w:rsid w:val="0091539C"/>
    <w:rsid w:val="00915B0A"/>
    <w:rsid w:val="00915BBB"/>
    <w:rsid w:val="00915FF1"/>
    <w:rsid w:val="009164BC"/>
    <w:rsid w:val="00916C09"/>
    <w:rsid w:val="0091781F"/>
    <w:rsid w:val="00920320"/>
    <w:rsid w:val="0092053A"/>
    <w:rsid w:val="009216AD"/>
    <w:rsid w:val="00921D7D"/>
    <w:rsid w:val="00922202"/>
    <w:rsid w:val="00922E8D"/>
    <w:rsid w:val="00922F16"/>
    <w:rsid w:val="00923709"/>
    <w:rsid w:val="00923A5C"/>
    <w:rsid w:val="00924C8B"/>
    <w:rsid w:val="00925362"/>
    <w:rsid w:val="00925AC6"/>
    <w:rsid w:val="00925BF6"/>
    <w:rsid w:val="009263E2"/>
    <w:rsid w:val="009265A0"/>
    <w:rsid w:val="00926800"/>
    <w:rsid w:val="00926D4B"/>
    <w:rsid w:val="0092778D"/>
    <w:rsid w:val="00927DCE"/>
    <w:rsid w:val="00930042"/>
    <w:rsid w:val="009303DC"/>
    <w:rsid w:val="00930692"/>
    <w:rsid w:val="00930B7C"/>
    <w:rsid w:val="00930FFE"/>
    <w:rsid w:val="00931FCB"/>
    <w:rsid w:val="00932530"/>
    <w:rsid w:val="0093253C"/>
    <w:rsid w:val="00933367"/>
    <w:rsid w:val="009335A0"/>
    <w:rsid w:val="00933957"/>
    <w:rsid w:val="00934872"/>
    <w:rsid w:val="009354B8"/>
    <w:rsid w:val="0093568A"/>
    <w:rsid w:val="009358E8"/>
    <w:rsid w:val="00935F5A"/>
    <w:rsid w:val="009361EE"/>
    <w:rsid w:val="00936444"/>
    <w:rsid w:val="009374A2"/>
    <w:rsid w:val="00940C6B"/>
    <w:rsid w:val="009418AB"/>
    <w:rsid w:val="00941F22"/>
    <w:rsid w:val="0094228A"/>
    <w:rsid w:val="00942573"/>
    <w:rsid w:val="00943298"/>
    <w:rsid w:val="00943A26"/>
    <w:rsid w:val="00944948"/>
    <w:rsid w:val="00945C25"/>
    <w:rsid w:val="00946136"/>
    <w:rsid w:val="0094744B"/>
    <w:rsid w:val="00950382"/>
    <w:rsid w:val="009503C0"/>
    <w:rsid w:val="00951202"/>
    <w:rsid w:val="00951B12"/>
    <w:rsid w:val="00951E0C"/>
    <w:rsid w:val="00952FE4"/>
    <w:rsid w:val="00953C81"/>
    <w:rsid w:val="00954B3F"/>
    <w:rsid w:val="00955325"/>
    <w:rsid w:val="0095564E"/>
    <w:rsid w:val="00955C42"/>
    <w:rsid w:val="00956266"/>
    <w:rsid w:val="00956330"/>
    <w:rsid w:val="00956492"/>
    <w:rsid w:val="00957046"/>
    <w:rsid w:val="00957C35"/>
    <w:rsid w:val="0096068E"/>
    <w:rsid w:val="00960A84"/>
    <w:rsid w:val="00960C37"/>
    <w:rsid w:val="00961098"/>
    <w:rsid w:val="009612D2"/>
    <w:rsid w:val="009613A1"/>
    <w:rsid w:val="00963123"/>
    <w:rsid w:val="0096434F"/>
    <w:rsid w:val="009649CB"/>
    <w:rsid w:val="0096546B"/>
    <w:rsid w:val="00965A43"/>
    <w:rsid w:val="00965CC8"/>
    <w:rsid w:val="00965D24"/>
    <w:rsid w:val="009660AC"/>
    <w:rsid w:val="0096632A"/>
    <w:rsid w:val="0096643C"/>
    <w:rsid w:val="009669A9"/>
    <w:rsid w:val="0096741F"/>
    <w:rsid w:val="00967F1D"/>
    <w:rsid w:val="009702ED"/>
    <w:rsid w:val="009709C9"/>
    <w:rsid w:val="00970A60"/>
    <w:rsid w:val="00971068"/>
    <w:rsid w:val="00971A6A"/>
    <w:rsid w:val="00971BCF"/>
    <w:rsid w:val="00972A0F"/>
    <w:rsid w:val="00972AC9"/>
    <w:rsid w:val="00972DFC"/>
    <w:rsid w:val="0097307A"/>
    <w:rsid w:val="009739E4"/>
    <w:rsid w:val="00974279"/>
    <w:rsid w:val="00974BAB"/>
    <w:rsid w:val="00974DC6"/>
    <w:rsid w:val="00975059"/>
    <w:rsid w:val="00975354"/>
    <w:rsid w:val="0097571A"/>
    <w:rsid w:val="0097578C"/>
    <w:rsid w:val="009759DE"/>
    <w:rsid w:val="00975B83"/>
    <w:rsid w:val="00975E45"/>
    <w:rsid w:val="009761E3"/>
    <w:rsid w:val="009805FC"/>
    <w:rsid w:val="0098071E"/>
    <w:rsid w:val="00980937"/>
    <w:rsid w:val="00980A5A"/>
    <w:rsid w:val="00981C0E"/>
    <w:rsid w:val="00981F11"/>
    <w:rsid w:val="00982216"/>
    <w:rsid w:val="00982968"/>
    <w:rsid w:val="009833C4"/>
    <w:rsid w:val="00983471"/>
    <w:rsid w:val="00983930"/>
    <w:rsid w:val="00983A9F"/>
    <w:rsid w:val="00985321"/>
    <w:rsid w:val="00985B7F"/>
    <w:rsid w:val="00985B9D"/>
    <w:rsid w:val="00985E24"/>
    <w:rsid w:val="009860A9"/>
    <w:rsid w:val="00986124"/>
    <w:rsid w:val="00986214"/>
    <w:rsid w:val="0098624A"/>
    <w:rsid w:val="00986325"/>
    <w:rsid w:val="00986829"/>
    <w:rsid w:val="0099058D"/>
    <w:rsid w:val="0099089D"/>
    <w:rsid w:val="00990A86"/>
    <w:rsid w:val="00990A8D"/>
    <w:rsid w:val="00990F17"/>
    <w:rsid w:val="009910DD"/>
    <w:rsid w:val="009912C1"/>
    <w:rsid w:val="00992667"/>
    <w:rsid w:val="00992A12"/>
    <w:rsid w:val="00992C84"/>
    <w:rsid w:val="0099314C"/>
    <w:rsid w:val="00994288"/>
    <w:rsid w:val="0099433B"/>
    <w:rsid w:val="009951CC"/>
    <w:rsid w:val="00995BC5"/>
    <w:rsid w:val="00995C9F"/>
    <w:rsid w:val="0099628D"/>
    <w:rsid w:val="00997755"/>
    <w:rsid w:val="0099795D"/>
    <w:rsid w:val="009A01BA"/>
    <w:rsid w:val="009A0FEE"/>
    <w:rsid w:val="009A1265"/>
    <w:rsid w:val="009A1487"/>
    <w:rsid w:val="009A1FF4"/>
    <w:rsid w:val="009A2485"/>
    <w:rsid w:val="009A38CB"/>
    <w:rsid w:val="009A3FB4"/>
    <w:rsid w:val="009A4328"/>
    <w:rsid w:val="009A498D"/>
    <w:rsid w:val="009A4C2A"/>
    <w:rsid w:val="009A5089"/>
    <w:rsid w:val="009A518E"/>
    <w:rsid w:val="009A52E6"/>
    <w:rsid w:val="009A5409"/>
    <w:rsid w:val="009A620B"/>
    <w:rsid w:val="009A6303"/>
    <w:rsid w:val="009A66F9"/>
    <w:rsid w:val="009A6AF0"/>
    <w:rsid w:val="009A6E9A"/>
    <w:rsid w:val="009A73E5"/>
    <w:rsid w:val="009A74E0"/>
    <w:rsid w:val="009B0B37"/>
    <w:rsid w:val="009B0C53"/>
    <w:rsid w:val="009B0F71"/>
    <w:rsid w:val="009B17D2"/>
    <w:rsid w:val="009B31CB"/>
    <w:rsid w:val="009B3523"/>
    <w:rsid w:val="009B3863"/>
    <w:rsid w:val="009B3D3D"/>
    <w:rsid w:val="009B4CDC"/>
    <w:rsid w:val="009B4D9D"/>
    <w:rsid w:val="009B55FA"/>
    <w:rsid w:val="009B5708"/>
    <w:rsid w:val="009B5A50"/>
    <w:rsid w:val="009B5B99"/>
    <w:rsid w:val="009B5D60"/>
    <w:rsid w:val="009B6A39"/>
    <w:rsid w:val="009B6F2B"/>
    <w:rsid w:val="009B7023"/>
    <w:rsid w:val="009B772E"/>
    <w:rsid w:val="009C1B4E"/>
    <w:rsid w:val="009C1E01"/>
    <w:rsid w:val="009C27AD"/>
    <w:rsid w:val="009C2E99"/>
    <w:rsid w:val="009C352A"/>
    <w:rsid w:val="009C42ED"/>
    <w:rsid w:val="009C4703"/>
    <w:rsid w:val="009C4B04"/>
    <w:rsid w:val="009C737D"/>
    <w:rsid w:val="009D0288"/>
    <w:rsid w:val="009D0442"/>
    <w:rsid w:val="009D1EB5"/>
    <w:rsid w:val="009D1F44"/>
    <w:rsid w:val="009D25EC"/>
    <w:rsid w:val="009D2636"/>
    <w:rsid w:val="009D2641"/>
    <w:rsid w:val="009D322A"/>
    <w:rsid w:val="009D3AF6"/>
    <w:rsid w:val="009D4D06"/>
    <w:rsid w:val="009D5932"/>
    <w:rsid w:val="009D66D2"/>
    <w:rsid w:val="009D66F1"/>
    <w:rsid w:val="009D69AC"/>
    <w:rsid w:val="009D6BBD"/>
    <w:rsid w:val="009D6D77"/>
    <w:rsid w:val="009D737C"/>
    <w:rsid w:val="009E0187"/>
    <w:rsid w:val="009E185F"/>
    <w:rsid w:val="009E1BBB"/>
    <w:rsid w:val="009E2DBB"/>
    <w:rsid w:val="009E37ED"/>
    <w:rsid w:val="009E38E3"/>
    <w:rsid w:val="009E3C32"/>
    <w:rsid w:val="009E552E"/>
    <w:rsid w:val="009E5738"/>
    <w:rsid w:val="009E5CD8"/>
    <w:rsid w:val="009E6360"/>
    <w:rsid w:val="009E63DB"/>
    <w:rsid w:val="009E72B7"/>
    <w:rsid w:val="009F074E"/>
    <w:rsid w:val="009F08A3"/>
    <w:rsid w:val="009F0C65"/>
    <w:rsid w:val="009F271F"/>
    <w:rsid w:val="009F378A"/>
    <w:rsid w:val="009F3821"/>
    <w:rsid w:val="009F3CF5"/>
    <w:rsid w:val="009F3D3C"/>
    <w:rsid w:val="009F4227"/>
    <w:rsid w:val="009F4A30"/>
    <w:rsid w:val="009F520E"/>
    <w:rsid w:val="009F5289"/>
    <w:rsid w:val="009F5A75"/>
    <w:rsid w:val="009F7195"/>
    <w:rsid w:val="00A00277"/>
    <w:rsid w:val="00A00EC6"/>
    <w:rsid w:val="00A01C0F"/>
    <w:rsid w:val="00A021A5"/>
    <w:rsid w:val="00A02517"/>
    <w:rsid w:val="00A0296A"/>
    <w:rsid w:val="00A02BFD"/>
    <w:rsid w:val="00A02C9B"/>
    <w:rsid w:val="00A02CE9"/>
    <w:rsid w:val="00A02E29"/>
    <w:rsid w:val="00A0328F"/>
    <w:rsid w:val="00A03548"/>
    <w:rsid w:val="00A03D88"/>
    <w:rsid w:val="00A04593"/>
    <w:rsid w:val="00A04A6D"/>
    <w:rsid w:val="00A0506C"/>
    <w:rsid w:val="00A057C2"/>
    <w:rsid w:val="00A05FC3"/>
    <w:rsid w:val="00A0608D"/>
    <w:rsid w:val="00A068C3"/>
    <w:rsid w:val="00A071C1"/>
    <w:rsid w:val="00A105F3"/>
    <w:rsid w:val="00A10B4D"/>
    <w:rsid w:val="00A10C2D"/>
    <w:rsid w:val="00A10DE1"/>
    <w:rsid w:val="00A1167F"/>
    <w:rsid w:val="00A1186F"/>
    <w:rsid w:val="00A11D5A"/>
    <w:rsid w:val="00A14190"/>
    <w:rsid w:val="00A1487D"/>
    <w:rsid w:val="00A14AD4"/>
    <w:rsid w:val="00A14DF0"/>
    <w:rsid w:val="00A1548A"/>
    <w:rsid w:val="00A15D5C"/>
    <w:rsid w:val="00A17070"/>
    <w:rsid w:val="00A17525"/>
    <w:rsid w:val="00A17954"/>
    <w:rsid w:val="00A203A3"/>
    <w:rsid w:val="00A20715"/>
    <w:rsid w:val="00A20757"/>
    <w:rsid w:val="00A20D14"/>
    <w:rsid w:val="00A211B2"/>
    <w:rsid w:val="00A213D7"/>
    <w:rsid w:val="00A21C30"/>
    <w:rsid w:val="00A22506"/>
    <w:rsid w:val="00A2297F"/>
    <w:rsid w:val="00A230B6"/>
    <w:rsid w:val="00A231D7"/>
    <w:rsid w:val="00A23676"/>
    <w:rsid w:val="00A23D3A"/>
    <w:rsid w:val="00A25553"/>
    <w:rsid w:val="00A261E6"/>
    <w:rsid w:val="00A262EE"/>
    <w:rsid w:val="00A26732"/>
    <w:rsid w:val="00A26E13"/>
    <w:rsid w:val="00A27BF2"/>
    <w:rsid w:val="00A27F70"/>
    <w:rsid w:val="00A30020"/>
    <w:rsid w:val="00A300EF"/>
    <w:rsid w:val="00A3047E"/>
    <w:rsid w:val="00A308A3"/>
    <w:rsid w:val="00A31776"/>
    <w:rsid w:val="00A318BE"/>
    <w:rsid w:val="00A33760"/>
    <w:rsid w:val="00A33C2A"/>
    <w:rsid w:val="00A35E9D"/>
    <w:rsid w:val="00A3642D"/>
    <w:rsid w:val="00A3686D"/>
    <w:rsid w:val="00A36E65"/>
    <w:rsid w:val="00A37444"/>
    <w:rsid w:val="00A41D65"/>
    <w:rsid w:val="00A422B4"/>
    <w:rsid w:val="00A42477"/>
    <w:rsid w:val="00A42880"/>
    <w:rsid w:val="00A42B54"/>
    <w:rsid w:val="00A42BED"/>
    <w:rsid w:val="00A436DC"/>
    <w:rsid w:val="00A437E3"/>
    <w:rsid w:val="00A43A9D"/>
    <w:rsid w:val="00A4463A"/>
    <w:rsid w:val="00A44D07"/>
    <w:rsid w:val="00A44D10"/>
    <w:rsid w:val="00A45817"/>
    <w:rsid w:val="00A46B04"/>
    <w:rsid w:val="00A47464"/>
    <w:rsid w:val="00A47CA5"/>
    <w:rsid w:val="00A50645"/>
    <w:rsid w:val="00A50882"/>
    <w:rsid w:val="00A50A44"/>
    <w:rsid w:val="00A50A90"/>
    <w:rsid w:val="00A50C57"/>
    <w:rsid w:val="00A50C8E"/>
    <w:rsid w:val="00A51D44"/>
    <w:rsid w:val="00A5266A"/>
    <w:rsid w:val="00A52D04"/>
    <w:rsid w:val="00A52D4C"/>
    <w:rsid w:val="00A52F31"/>
    <w:rsid w:val="00A531FD"/>
    <w:rsid w:val="00A53539"/>
    <w:rsid w:val="00A53701"/>
    <w:rsid w:val="00A547EC"/>
    <w:rsid w:val="00A54AAC"/>
    <w:rsid w:val="00A55E7B"/>
    <w:rsid w:val="00A565F5"/>
    <w:rsid w:val="00A56BF8"/>
    <w:rsid w:val="00A573D4"/>
    <w:rsid w:val="00A579BF"/>
    <w:rsid w:val="00A579FD"/>
    <w:rsid w:val="00A600C5"/>
    <w:rsid w:val="00A60BD8"/>
    <w:rsid w:val="00A61B6E"/>
    <w:rsid w:val="00A62DDD"/>
    <w:rsid w:val="00A6318A"/>
    <w:rsid w:val="00A6318F"/>
    <w:rsid w:val="00A63C63"/>
    <w:rsid w:val="00A63E2B"/>
    <w:rsid w:val="00A64516"/>
    <w:rsid w:val="00A64874"/>
    <w:rsid w:val="00A655F5"/>
    <w:rsid w:val="00A65A4C"/>
    <w:rsid w:val="00A663FC"/>
    <w:rsid w:val="00A666F6"/>
    <w:rsid w:val="00A67780"/>
    <w:rsid w:val="00A70760"/>
    <w:rsid w:val="00A719A6"/>
    <w:rsid w:val="00A72308"/>
    <w:rsid w:val="00A73AD5"/>
    <w:rsid w:val="00A73E27"/>
    <w:rsid w:val="00A74336"/>
    <w:rsid w:val="00A75812"/>
    <w:rsid w:val="00A75936"/>
    <w:rsid w:val="00A7648C"/>
    <w:rsid w:val="00A76CD9"/>
    <w:rsid w:val="00A7715B"/>
    <w:rsid w:val="00A77C70"/>
    <w:rsid w:val="00A77FB6"/>
    <w:rsid w:val="00A81FAB"/>
    <w:rsid w:val="00A82010"/>
    <w:rsid w:val="00A827A8"/>
    <w:rsid w:val="00A828E5"/>
    <w:rsid w:val="00A8294E"/>
    <w:rsid w:val="00A85217"/>
    <w:rsid w:val="00A853AB"/>
    <w:rsid w:val="00A86192"/>
    <w:rsid w:val="00A86429"/>
    <w:rsid w:val="00A86D9E"/>
    <w:rsid w:val="00A871B6"/>
    <w:rsid w:val="00A87807"/>
    <w:rsid w:val="00A879C0"/>
    <w:rsid w:val="00A87A26"/>
    <w:rsid w:val="00A903F2"/>
    <w:rsid w:val="00A905E7"/>
    <w:rsid w:val="00A908CC"/>
    <w:rsid w:val="00A90C92"/>
    <w:rsid w:val="00A91D36"/>
    <w:rsid w:val="00A926FC"/>
    <w:rsid w:val="00A92D89"/>
    <w:rsid w:val="00A94323"/>
    <w:rsid w:val="00A95AE5"/>
    <w:rsid w:val="00A9633E"/>
    <w:rsid w:val="00A966F2"/>
    <w:rsid w:val="00A967BF"/>
    <w:rsid w:val="00A96CCB"/>
    <w:rsid w:val="00A96F7C"/>
    <w:rsid w:val="00A971B8"/>
    <w:rsid w:val="00AA0530"/>
    <w:rsid w:val="00AA0DE0"/>
    <w:rsid w:val="00AA1021"/>
    <w:rsid w:val="00AA1592"/>
    <w:rsid w:val="00AA1679"/>
    <w:rsid w:val="00AA214A"/>
    <w:rsid w:val="00AA224A"/>
    <w:rsid w:val="00AA2D85"/>
    <w:rsid w:val="00AA3290"/>
    <w:rsid w:val="00AA353B"/>
    <w:rsid w:val="00AA3E1C"/>
    <w:rsid w:val="00AA4930"/>
    <w:rsid w:val="00AA4D30"/>
    <w:rsid w:val="00AA4E5D"/>
    <w:rsid w:val="00AA4F99"/>
    <w:rsid w:val="00AA544E"/>
    <w:rsid w:val="00AA6C38"/>
    <w:rsid w:val="00AA6E84"/>
    <w:rsid w:val="00AA7773"/>
    <w:rsid w:val="00AA7855"/>
    <w:rsid w:val="00AA7CAD"/>
    <w:rsid w:val="00AA7EA4"/>
    <w:rsid w:val="00AB021E"/>
    <w:rsid w:val="00AB0E25"/>
    <w:rsid w:val="00AB11EC"/>
    <w:rsid w:val="00AB17AE"/>
    <w:rsid w:val="00AB19E1"/>
    <w:rsid w:val="00AB19ED"/>
    <w:rsid w:val="00AB259B"/>
    <w:rsid w:val="00AB2876"/>
    <w:rsid w:val="00AB34BE"/>
    <w:rsid w:val="00AB3E01"/>
    <w:rsid w:val="00AB47AC"/>
    <w:rsid w:val="00AB4AED"/>
    <w:rsid w:val="00AB506A"/>
    <w:rsid w:val="00AB5A55"/>
    <w:rsid w:val="00AB5E43"/>
    <w:rsid w:val="00AB68C9"/>
    <w:rsid w:val="00AB6AF6"/>
    <w:rsid w:val="00AB799C"/>
    <w:rsid w:val="00AB7B42"/>
    <w:rsid w:val="00AC0540"/>
    <w:rsid w:val="00AC0ABC"/>
    <w:rsid w:val="00AC16C0"/>
    <w:rsid w:val="00AC181F"/>
    <w:rsid w:val="00AC1857"/>
    <w:rsid w:val="00AC1BD2"/>
    <w:rsid w:val="00AC1CCC"/>
    <w:rsid w:val="00AC1E98"/>
    <w:rsid w:val="00AC2388"/>
    <w:rsid w:val="00AC2592"/>
    <w:rsid w:val="00AC2AF3"/>
    <w:rsid w:val="00AC34D7"/>
    <w:rsid w:val="00AC3CF9"/>
    <w:rsid w:val="00AC3EB5"/>
    <w:rsid w:val="00AC40AA"/>
    <w:rsid w:val="00AC45BF"/>
    <w:rsid w:val="00AC52A7"/>
    <w:rsid w:val="00AC5FB8"/>
    <w:rsid w:val="00AC6C44"/>
    <w:rsid w:val="00AC7154"/>
    <w:rsid w:val="00AC7696"/>
    <w:rsid w:val="00AC7CFE"/>
    <w:rsid w:val="00AD10B8"/>
    <w:rsid w:val="00AD11A7"/>
    <w:rsid w:val="00AD2905"/>
    <w:rsid w:val="00AD3ADD"/>
    <w:rsid w:val="00AD5912"/>
    <w:rsid w:val="00AD5D81"/>
    <w:rsid w:val="00AD676C"/>
    <w:rsid w:val="00AD6991"/>
    <w:rsid w:val="00AD7393"/>
    <w:rsid w:val="00AD78D0"/>
    <w:rsid w:val="00AD797A"/>
    <w:rsid w:val="00AD7A51"/>
    <w:rsid w:val="00AE0FE3"/>
    <w:rsid w:val="00AE11E7"/>
    <w:rsid w:val="00AE13FF"/>
    <w:rsid w:val="00AE2323"/>
    <w:rsid w:val="00AE2AA0"/>
    <w:rsid w:val="00AE2B8A"/>
    <w:rsid w:val="00AE2D63"/>
    <w:rsid w:val="00AE3066"/>
    <w:rsid w:val="00AE3866"/>
    <w:rsid w:val="00AE3951"/>
    <w:rsid w:val="00AE4DA4"/>
    <w:rsid w:val="00AE508A"/>
    <w:rsid w:val="00AE6504"/>
    <w:rsid w:val="00AE720C"/>
    <w:rsid w:val="00AE7423"/>
    <w:rsid w:val="00AF0B84"/>
    <w:rsid w:val="00AF1A3E"/>
    <w:rsid w:val="00AF1BA9"/>
    <w:rsid w:val="00AF223C"/>
    <w:rsid w:val="00AF2468"/>
    <w:rsid w:val="00AF34D5"/>
    <w:rsid w:val="00AF38AE"/>
    <w:rsid w:val="00AF4002"/>
    <w:rsid w:val="00AF4240"/>
    <w:rsid w:val="00AF48E4"/>
    <w:rsid w:val="00AF4E8A"/>
    <w:rsid w:val="00AF554F"/>
    <w:rsid w:val="00AF6318"/>
    <w:rsid w:val="00AF6CB1"/>
    <w:rsid w:val="00AF7973"/>
    <w:rsid w:val="00AF7DFD"/>
    <w:rsid w:val="00B0019D"/>
    <w:rsid w:val="00B005F7"/>
    <w:rsid w:val="00B00AFF"/>
    <w:rsid w:val="00B013DA"/>
    <w:rsid w:val="00B01475"/>
    <w:rsid w:val="00B018DA"/>
    <w:rsid w:val="00B02134"/>
    <w:rsid w:val="00B03298"/>
    <w:rsid w:val="00B038A2"/>
    <w:rsid w:val="00B03B39"/>
    <w:rsid w:val="00B03EB3"/>
    <w:rsid w:val="00B04997"/>
    <w:rsid w:val="00B05F08"/>
    <w:rsid w:val="00B06A18"/>
    <w:rsid w:val="00B0728E"/>
    <w:rsid w:val="00B077FC"/>
    <w:rsid w:val="00B0783B"/>
    <w:rsid w:val="00B07BDB"/>
    <w:rsid w:val="00B07D04"/>
    <w:rsid w:val="00B102DA"/>
    <w:rsid w:val="00B10EF8"/>
    <w:rsid w:val="00B1116B"/>
    <w:rsid w:val="00B11255"/>
    <w:rsid w:val="00B113E5"/>
    <w:rsid w:val="00B11D97"/>
    <w:rsid w:val="00B11F73"/>
    <w:rsid w:val="00B12B84"/>
    <w:rsid w:val="00B12D2A"/>
    <w:rsid w:val="00B131A2"/>
    <w:rsid w:val="00B13204"/>
    <w:rsid w:val="00B13544"/>
    <w:rsid w:val="00B141F9"/>
    <w:rsid w:val="00B14853"/>
    <w:rsid w:val="00B14DB1"/>
    <w:rsid w:val="00B1543D"/>
    <w:rsid w:val="00B15495"/>
    <w:rsid w:val="00B1552D"/>
    <w:rsid w:val="00B15687"/>
    <w:rsid w:val="00B15EB0"/>
    <w:rsid w:val="00B169BD"/>
    <w:rsid w:val="00B16B6F"/>
    <w:rsid w:val="00B16E35"/>
    <w:rsid w:val="00B17740"/>
    <w:rsid w:val="00B17E24"/>
    <w:rsid w:val="00B17F35"/>
    <w:rsid w:val="00B22ED3"/>
    <w:rsid w:val="00B24050"/>
    <w:rsid w:val="00B2420C"/>
    <w:rsid w:val="00B24C28"/>
    <w:rsid w:val="00B24D53"/>
    <w:rsid w:val="00B25011"/>
    <w:rsid w:val="00B2546F"/>
    <w:rsid w:val="00B2573B"/>
    <w:rsid w:val="00B260DF"/>
    <w:rsid w:val="00B263FD"/>
    <w:rsid w:val="00B26C7A"/>
    <w:rsid w:val="00B26F01"/>
    <w:rsid w:val="00B2726F"/>
    <w:rsid w:val="00B2730E"/>
    <w:rsid w:val="00B2761B"/>
    <w:rsid w:val="00B3036F"/>
    <w:rsid w:val="00B30E60"/>
    <w:rsid w:val="00B311C7"/>
    <w:rsid w:val="00B3138E"/>
    <w:rsid w:val="00B315B5"/>
    <w:rsid w:val="00B32ABE"/>
    <w:rsid w:val="00B32CD9"/>
    <w:rsid w:val="00B3312C"/>
    <w:rsid w:val="00B33143"/>
    <w:rsid w:val="00B33381"/>
    <w:rsid w:val="00B33D6A"/>
    <w:rsid w:val="00B34115"/>
    <w:rsid w:val="00B34F4B"/>
    <w:rsid w:val="00B3523A"/>
    <w:rsid w:val="00B359AD"/>
    <w:rsid w:val="00B36043"/>
    <w:rsid w:val="00B4001C"/>
    <w:rsid w:val="00B4014B"/>
    <w:rsid w:val="00B40A7A"/>
    <w:rsid w:val="00B40ED5"/>
    <w:rsid w:val="00B4102E"/>
    <w:rsid w:val="00B4154C"/>
    <w:rsid w:val="00B41E65"/>
    <w:rsid w:val="00B41F82"/>
    <w:rsid w:val="00B426E6"/>
    <w:rsid w:val="00B43616"/>
    <w:rsid w:val="00B44479"/>
    <w:rsid w:val="00B44F8C"/>
    <w:rsid w:val="00B454F6"/>
    <w:rsid w:val="00B45557"/>
    <w:rsid w:val="00B45938"/>
    <w:rsid w:val="00B46016"/>
    <w:rsid w:val="00B46235"/>
    <w:rsid w:val="00B4636C"/>
    <w:rsid w:val="00B4640E"/>
    <w:rsid w:val="00B4665D"/>
    <w:rsid w:val="00B4680C"/>
    <w:rsid w:val="00B46D67"/>
    <w:rsid w:val="00B4728F"/>
    <w:rsid w:val="00B476F6"/>
    <w:rsid w:val="00B531AA"/>
    <w:rsid w:val="00B53D15"/>
    <w:rsid w:val="00B54412"/>
    <w:rsid w:val="00B5473F"/>
    <w:rsid w:val="00B5553C"/>
    <w:rsid w:val="00B55B74"/>
    <w:rsid w:val="00B55D47"/>
    <w:rsid w:val="00B567A2"/>
    <w:rsid w:val="00B576F1"/>
    <w:rsid w:val="00B57B62"/>
    <w:rsid w:val="00B606ED"/>
    <w:rsid w:val="00B615E5"/>
    <w:rsid w:val="00B6213A"/>
    <w:rsid w:val="00B62960"/>
    <w:rsid w:val="00B62969"/>
    <w:rsid w:val="00B634D7"/>
    <w:rsid w:val="00B6364F"/>
    <w:rsid w:val="00B63AAD"/>
    <w:rsid w:val="00B642C3"/>
    <w:rsid w:val="00B65E29"/>
    <w:rsid w:val="00B662FE"/>
    <w:rsid w:val="00B66571"/>
    <w:rsid w:val="00B66BE5"/>
    <w:rsid w:val="00B670A4"/>
    <w:rsid w:val="00B6753E"/>
    <w:rsid w:val="00B70139"/>
    <w:rsid w:val="00B70275"/>
    <w:rsid w:val="00B706C8"/>
    <w:rsid w:val="00B70C18"/>
    <w:rsid w:val="00B7111B"/>
    <w:rsid w:val="00B71180"/>
    <w:rsid w:val="00B71B20"/>
    <w:rsid w:val="00B722D2"/>
    <w:rsid w:val="00B72488"/>
    <w:rsid w:val="00B72803"/>
    <w:rsid w:val="00B72CF6"/>
    <w:rsid w:val="00B7331F"/>
    <w:rsid w:val="00B73617"/>
    <w:rsid w:val="00B7372E"/>
    <w:rsid w:val="00B73D2B"/>
    <w:rsid w:val="00B740FD"/>
    <w:rsid w:val="00B74878"/>
    <w:rsid w:val="00B74ABA"/>
    <w:rsid w:val="00B74DDB"/>
    <w:rsid w:val="00B7505C"/>
    <w:rsid w:val="00B75239"/>
    <w:rsid w:val="00B754A9"/>
    <w:rsid w:val="00B7593C"/>
    <w:rsid w:val="00B7630B"/>
    <w:rsid w:val="00B77F27"/>
    <w:rsid w:val="00B80315"/>
    <w:rsid w:val="00B80CE9"/>
    <w:rsid w:val="00B81AF6"/>
    <w:rsid w:val="00B81B06"/>
    <w:rsid w:val="00B81BF1"/>
    <w:rsid w:val="00B82D1A"/>
    <w:rsid w:val="00B8386B"/>
    <w:rsid w:val="00B838AF"/>
    <w:rsid w:val="00B83DEC"/>
    <w:rsid w:val="00B84601"/>
    <w:rsid w:val="00B8528F"/>
    <w:rsid w:val="00B8671A"/>
    <w:rsid w:val="00B868E5"/>
    <w:rsid w:val="00B86F20"/>
    <w:rsid w:val="00B904A2"/>
    <w:rsid w:val="00B924AF"/>
    <w:rsid w:val="00B92614"/>
    <w:rsid w:val="00B92F1F"/>
    <w:rsid w:val="00B93451"/>
    <w:rsid w:val="00B935B9"/>
    <w:rsid w:val="00B938DA"/>
    <w:rsid w:val="00B93DDF"/>
    <w:rsid w:val="00B94BCD"/>
    <w:rsid w:val="00B94D81"/>
    <w:rsid w:val="00B952AF"/>
    <w:rsid w:val="00B955B1"/>
    <w:rsid w:val="00B96E29"/>
    <w:rsid w:val="00B97300"/>
    <w:rsid w:val="00B97B15"/>
    <w:rsid w:val="00B97CDE"/>
    <w:rsid w:val="00BA0047"/>
    <w:rsid w:val="00BA1D74"/>
    <w:rsid w:val="00BA2362"/>
    <w:rsid w:val="00BA2AAB"/>
    <w:rsid w:val="00BA2BF5"/>
    <w:rsid w:val="00BA2F48"/>
    <w:rsid w:val="00BA302E"/>
    <w:rsid w:val="00BA4170"/>
    <w:rsid w:val="00BA437E"/>
    <w:rsid w:val="00BA4567"/>
    <w:rsid w:val="00BA4A42"/>
    <w:rsid w:val="00BA51AA"/>
    <w:rsid w:val="00BA524B"/>
    <w:rsid w:val="00BA5635"/>
    <w:rsid w:val="00BA665A"/>
    <w:rsid w:val="00BA6E19"/>
    <w:rsid w:val="00BA72B6"/>
    <w:rsid w:val="00BA769C"/>
    <w:rsid w:val="00BA7ADE"/>
    <w:rsid w:val="00BB0718"/>
    <w:rsid w:val="00BB0E46"/>
    <w:rsid w:val="00BB17B4"/>
    <w:rsid w:val="00BB218E"/>
    <w:rsid w:val="00BB2D95"/>
    <w:rsid w:val="00BB3777"/>
    <w:rsid w:val="00BB3AD3"/>
    <w:rsid w:val="00BB406A"/>
    <w:rsid w:val="00BB4086"/>
    <w:rsid w:val="00BB4347"/>
    <w:rsid w:val="00BB45F7"/>
    <w:rsid w:val="00BB4739"/>
    <w:rsid w:val="00BB4E7D"/>
    <w:rsid w:val="00BB4F68"/>
    <w:rsid w:val="00BB555C"/>
    <w:rsid w:val="00BB5780"/>
    <w:rsid w:val="00BB5BF0"/>
    <w:rsid w:val="00BB5FEE"/>
    <w:rsid w:val="00BC0C40"/>
    <w:rsid w:val="00BC135C"/>
    <w:rsid w:val="00BC1DA1"/>
    <w:rsid w:val="00BC21B0"/>
    <w:rsid w:val="00BC221E"/>
    <w:rsid w:val="00BC2659"/>
    <w:rsid w:val="00BC2C9C"/>
    <w:rsid w:val="00BC2CDB"/>
    <w:rsid w:val="00BC3398"/>
    <w:rsid w:val="00BC4B16"/>
    <w:rsid w:val="00BC555E"/>
    <w:rsid w:val="00BC7C8E"/>
    <w:rsid w:val="00BD0434"/>
    <w:rsid w:val="00BD0455"/>
    <w:rsid w:val="00BD1EFD"/>
    <w:rsid w:val="00BD218F"/>
    <w:rsid w:val="00BD26D2"/>
    <w:rsid w:val="00BD29B9"/>
    <w:rsid w:val="00BD41FD"/>
    <w:rsid w:val="00BD42BC"/>
    <w:rsid w:val="00BD4B86"/>
    <w:rsid w:val="00BD4C72"/>
    <w:rsid w:val="00BD4E3D"/>
    <w:rsid w:val="00BD54C0"/>
    <w:rsid w:val="00BD661E"/>
    <w:rsid w:val="00BD6747"/>
    <w:rsid w:val="00BD7B8A"/>
    <w:rsid w:val="00BE13C8"/>
    <w:rsid w:val="00BE1724"/>
    <w:rsid w:val="00BE1890"/>
    <w:rsid w:val="00BE1A89"/>
    <w:rsid w:val="00BE1B50"/>
    <w:rsid w:val="00BE1CB0"/>
    <w:rsid w:val="00BE2006"/>
    <w:rsid w:val="00BE2700"/>
    <w:rsid w:val="00BE27F9"/>
    <w:rsid w:val="00BE304E"/>
    <w:rsid w:val="00BE3B4B"/>
    <w:rsid w:val="00BE4C3E"/>
    <w:rsid w:val="00BE4F8C"/>
    <w:rsid w:val="00BE5859"/>
    <w:rsid w:val="00BE6836"/>
    <w:rsid w:val="00BE70ED"/>
    <w:rsid w:val="00BE7523"/>
    <w:rsid w:val="00BE7894"/>
    <w:rsid w:val="00BE78AB"/>
    <w:rsid w:val="00BF035C"/>
    <w:rsid w:val="00BF0D4E"/>
    <w:rsid w:val="00BF0D82"/>
    <w:rsid w:val="00BF0F44"/>
    <w:rsid w:val="00BF1041"/>
    <w:rsid w:val="00BF32B2"/>
    <w:rsid w:val="00BF36B9"/>
    <w:rsid w:val="00BF37AF"/>
    <w:rsid w:val="00BF3A2E"/>
    <w:rsid w:val="00BF4328"/>
    <w:rsid w:val="00BF5278"/>
    <w:rsid w:val="00BF69C6"/>
    <w:rsid w:val="00BF6E24"/>
    <w:rsid w:val="00BF7688"/>
    <w:rsid w:val="00BF7DB9"/>
    <w:rsid w:val="00BF7EBE"/>
    <w:rsid w:val="00C00175"/>
    <w:rsid w:val="00C004AA"/>
    <w:rsid w:val="00C00E15"/>
    <w:rsid w:val="00C00F1A"/>
    <w:rsid w:val="00C01836"/>
    <w:rsid w:val="00C01ED0"/>
    <w:rsid w:val="00C0295D"/>
    <w:rsid w:val="00C030EC"/>
    <w:rsid w:val="00C036E2"/>
    <w:rsid w:val="00C03C90"/>
    <w:rsid w:val="00C045E2"/>
    <w:rsid w:val="00C057B8"/>
    <w:rsid w:val="00C05CEE"/>
    <w:rsid w:val="00C05FCD"/>
    <w:rsid w:val="00C063AA"/>
    <w:rsid w:val="00C10940"/>
    <w:rsid w:val="00C10BC6"/>
    <w:rsid w:val="00C10DE5"/>
    <w:rsid w:val="00C114CB"/>
    <w:rsid w:val="00C118E9"/>
    <w:rsid w:val="00C11BE0"/>
    <w:rsid w:val="00C11F22"/>
    <w:rsid w:val="00C123D4"/>
    <w:rsid w:val="00C124CC"/>
    <w:rsid w:val="00C12C88"/>
    <w:rsid w:val="00C13815"/>
    <w:rsid w:val="00C13A11"/>
    <w:rsid w:val="00C13BE9"/>
    <w:rsid w:val="00C13D59"/>
    <w:rsid w:val="00C147B4"/>
    <w:rsid w:val="00C14A1B"/>
    <w:rsid w:val="00C153AA"/>
    <w:rsid w:val="00C158FD"/>
    <w:rsid w:val="00C1659E"/>
    <w:rsid w:val="00C16ABC"/>
    <w:rsid w:val="00C16B1F"/>
    <w:rsid w:val="00C1744A"/>
    <w:rsid w:val="00C17637"/>
    <w:rsid w:val="00C17D60"/>
    <w:rsid w:val="00C20296"/>
    <w:rsid w:val="00C2037A"/>
    <w:rsid w:val="00C21B59"/>
    <w:rsid w:val="00C21D08"/>
    <w:rsid w:val="00C220D9"/>
    <w:rsid w:val="00C2238E"/>
    <w:rsid w:val="00C22769"/>
    <w:rsid w:val="00C23092"/>
    <w:rsid w:val="00C23AAA"/>
    <w:rsid w:val="00C24842"/>
    <w:rsid w:val="00C25B1E"/>
    <w:rsid w:val="00C26798"/>
    <w:rsid w:val="00C26AD2"/>
    <w:rsid w:val="00C273B5"/>
    <w:rsid w:val="00C27B55"/>
    <w:rsid w:val="00C27DED"/>
    <w:rsid w:val="00C3084F"/>
    <w:rsid w:val="00C31053"/>
    <w:rsid w:val="00C31D93"/>
    <w:rsid w:val="00C32046"/>
    <w:rsid w:val="00C327C5"/>
    <w:rsid w:val="00C32A2E"/>
    <w:rsid w:val="00C32B6C"/>
    <w:rsid w:val="00C33255"/>
    <w:rsid w:val="00C333BA"/>
    <w:rsid w:val="00C3497B"/>
    <w:rsid w:val="00C34CCB"/>
    <w:rsid w:val="00C35D65"/>
    <w:rsid w:val="00C36026"/>
    <w:rsid w:val="00C36161"/>
    <w:rsid w:val="00C365B4"/>
    <w:rsid w:val="00C3706B"/>
    <w:rsid w:val="00C37330"/>
    <w:rsid w:val="00C37538"/>
    <w:rsid w:val="00C376E8"/>
    <w:rsid w:val="00C401BC"/>
    <w:rsid w:val="00C40226"/>
    <w:rsid w:val="00C40801"/>
    <w:rsid w:val="00C40B96"/>
    <w:rsid w:val="00C40E7B"/>
    <w:rsid w:val="00C4135F"/>
    <w:rsid w:val="00C419DD"/>
    <w:rsid w:val="00C41E18"/>
    <w:rsid w:val="00C41EDD"/>
    <w:rsid w:val="00C42413"/>
    <w:rsid w:val="00C429A0"/>
    <w:rsid w:val="00C42C1E"/>
    <w:rsid w:val="00C43281"/>
    <w:rsid w:val="00C4338F"/>
    <w:rsid w:val="00C43604"/>
    <w:rsid w:val="00C43959"/>
    <w:rsid w:val="00C43CF4"/>
    <w:rsid w:val="00C43EAC"/>
    <w:rsid w:val="00C44900"/>
    <w:rsid w:val="00C44C4B"/>
    <w:rsid w:val="00C44D9A"/>
    <w:rsid w:val="00C44F1D"/>
    <w:rsid w:val="00C454CF"/>
    <w:rsid w:val="00C4554D"/>
    <w:rsid w:val="00C45D3D"/>
    <w:rsid w:val="00C4652D"/>
    <w:rsid w:val="00C468A0"/>
    <w:rsid w:val="00C469FD"/>
    <w:rsid w:val="00C46F46"/>
    <w:rsid w:val="00C46FE5"/>
    <w:rsid w:val="00C5113E"/>
    <w:rsid w:val="00C51185"/>
    <w:rsid w:val="00C51E95"/>
    <w:rsid w:val="00C544DA"/>
    <w:rsid w:val="00C5474A"/>
    <w:rsid w:val="00C5483E"/>
    <w:rsid w:val="00C54D1C"/>
    <w:rsid w:val="00C568B8"/>
    <w:rsid w:val="00C578F0"/>
    <w:rsid w:val="00C57B9F"/>
    <w:rsid w:val="00C57C38"/>
    <w:rsid w:val="00C60960"/>
    <w:rsid w:val="00C60A95"/>
    <w:rsid w:val="00C60B19"/>
    <w:rsid w:val="00C60C30"/>
    <w:rsid w:val="00C60F34"/>
    <w:rsid w:val="00C61ACF"/>
    <w:rsid w:val="00C61F00"/>
    <w:rsid w:val="00C621DF"/>
    <w:rsid w:val="00C628C9"/>
    <w:rsid w:val="00C6473E"/>
    <w:rsid w:val="00C64C28"/>
    <w:rsid w:val="00C65DD8"/>
    <w:rsid w:val="00C6678B"/>
    <w:rsid w:val="00C6695E"/>
    <w:rsid w:val="00C66D57"/>
    <w:rsid w:val="00C67C4C"/>
    <w:rsid w:val="00C70247"/>
    <w:rsid w:val="00C709B2"/>
    <w:rsid w:val="00C71296"/>
    <w:rsid w:val="00C717B1"/>
    <w:rsid w:val="00C718DD"/>
    <w:rsid w:val="00C720CD"/>
    <w:rsid w:val="00C722DD"/>
    <w:rsid w:val="00C730A0"/>
    <w:rsid w:val="00C731CD"/>
    <w:rsid w:val="00C731FB"/>
    <w:rsid w:val="00C73D04"/>
    <w:rsid w:val="00C73FC4"/>
    <w:rsid w:val="00C74C6E"/>
    <w:rsid w:val="00C75287"/>
    <w:rsid w:val="00C75564"/>
    <w:rsid w:val="00C75700"/>
    <w:rsid w:val="00C75719"/>
    <w:rsid w:val="00C7593B"/>
    <w:rsid w:val="00C75F3E"/>
    <w:rsid w:val="00C76452"/>
    <w:rsid w:val="00C7665C"/>
    <w:rsid w:val="00C766F0"/>
    <w:rsid w:val="00C766F4"/>
    <w:rsid w:val="00C76B9E"/>
    <w:rsid w:val="00C76EDD"/>
    <w:rsid w:val="00C7717F"/>
    <w:rsid w:val="00C779F4"/>
    <w:rsid w:val="00C77C27"/>
    <w:rsid w:val="00C808A4"/>
    <w:rsid w:val="00C81937"/>
    <w:rsid w:val="00C81A68"/>
    <w:rsid w:val="00C822E4"/>
    <w:rsid w:val="00C830FA"/>
    <w:rsid w:val="00C84AF3"/>
    <w:rsid w:val="00C8527C"/>
    <w:rsid w:val="00C85881"/>
    <w:rsid w:val="00C85D90"/>
    <w:rsid w:val="00C87210"/>
    <w:rsid w:val="00C8732E"/>
    <w:rsid w:val="00C87AF2"/>
    <w:rsid w:val="00C90170"/>
    <w:rsid w:val="00C90813"/>
    <w:rsid w:val="00C90A5B"/>
    <w:rsid w:val="00C90C13"/>
    <w:rsid w:val="00C912E0"/>
    <w:rsid w:val="00C92826"/>
    <w:rsid w:val="00C93082"/>
    <w:rsid w:val="00C932EE"/>
    <w:rsid w:val="00C940AD"/>
    <w:rsid w:val="00C94208"/>
    <w:rsid w:val="00C950FF"/>
    <w:rsid w:val="00C951CF"/>
    <w:rsid w:val="00C9564F"/>
    <w:rsid w:val="00C95C3E"/>
    <w:rsid w:val="00C96416"/>
    <w:rsid w:val="00C967C8"/>
    <w:rsid w:val="00C9746D"/>
    <w:rsid w:val="00C97D7E"/>
    <w:rsid w:val="00CA01D7"/>
    <w:rsid w:val="00CA0A05"/>
    <w:rsid w:val="00CA25E4"/>
    <w:rsid w:val="00CA2DF9"/>
    <w:rsid w:val="00CA3159"/>
    <w:rsid w:val="00CA3BFC"/>
    <w:rsid w:val="00CA3F77"/>
    <w:rsid w:val="00CA44EF"/>
    <w:rsid w:val="00CA4B1D"/>
    <w:rsid w:val="00CA50F9"/>
    <w:rsid w:val="00CA568A"/>
    <w:rsid w:val="00CA6A9B"/>
    <w:rsid w:val="00CA723E"/>
    <w:rsid w:val="00CA73EB"/>
    <w:rsid w:val="00CA7D6E"/>
    <w:rsid w:val="00CA7E80"/>
    <w:rsid w:val="00CB0D37"/>
    <w:rsid w:val="00CB1099"/>
    <w:rsid w:val="00CB132E"/>
    <w:rsid w:val="00CB174D"/>
    <w:rsid w:val="00CB1877"/>
    <w:rsid w:val="00CB2782"/>
    <w:rsid w:val="00CB287A"/>
    <w:rsid w:val="00CB3D02"/>
    <w:rsid w:val="00CB3FAD"/>
    <w:rsid w:val="00CB43EA"/>
    <w:rsid w:val="00CB4461"/>
    <w:rsid w:val="00CB45CB"/>
    <w:rsid w:val="00CB53DD"/>
    <w:rsid w:val="00CB5814"/>
    <w:rsid w:val="00CB688C"/>
    <w:rsid w:val="00CB6F5D"/>
    <w:rsid w:val="00CB70C9"/>
    <w:rsid w:val="00CB7D56"/>
    <w:rsid w:val="00CC0577"/>
    <w:rsid w:val="00CC103A"/>
    <w:rsid w:val="00CC1510"/>
    <w:rsid w:val="00CC389E"/>
    <w:rsid w:val="00CC4889"/>
    <w:rsid w:val="00CC5797"/>
    <w:rsid w:val="00CC607C"/>
    <w:rsid w:val="00CC60C4"/>
    <w:rsid w:val="00CC6194"/>
    <w:rsid w:val="00CC762A"/>
    <w:rsid w:val="00CC798F"/>
    <w:rsid w:val="00CC7A5B"/>
    <w:rsid w:val="00CC7B9F"/>
    <w:rsid w:val="00CD0077"/>
    <w:rsid w:val="00CD10A2"/>
    <w:rsid w:val="00CD14A0"/>
    <w:rsid w:val="00CD15C4"/>
    <w:rsid w:val="00CD1DF0"/>
    <w:rsid w:val="00CD208C"/>
    <w:rsid w:val="00CD2E74"/>
    <w:rsid w:val="00CD34EC"/>
    <w:rsid w:val="00CD41A4"/>
    <w:rsid w:val="00CD45D5"/>
    <w:rsid w:val="00CD589C"/>
    <w:rsid w:val="00CD5EBD"/>
    <w:rsid w:val="00CD5F75"/>
    <w:rsid w:val="00CD6DA6"/>
    <w:rsid w:val="00CD70B4"/>
    <w:rsid w:val="00CE0032"/>
    <w:rsid w:val="00CE0D91"/>
    <w:rsid w:val="00CE1E9D"/>
    <w:rsid w:val="00CE2658"/>
    <w:rsid w:val="00CE3E40"/>
    <w:rsid w:val="00CE47FC"/>
    <w:rsid w:val="00CE49E4"/>
    <w:rsid w:val="00CE5390"/>
    <w:rsid w:val="00CE5720"/>
    <w:rsid w:val="00CE5F8D"/>
    <w:rsid w:val="00CE6339"/>
    <w:rsid w:val="00CE6DDD"/>
    <w:rsid w:val="00CE7005"/>
    <w:rsid w:val="00CE7252"/>
    <w:rsid w:val="00CE7511"/>
    <w:rsid w:val="00CE76AF"/>
    <w:rsid w:val="00CE76F3"/>
    <w:rsid w:val="00CF047F"/>
    <w:rsid w:val="00CF1468"/>
    <w:rsid w:val="00CF2263"/>
    <w:rsid w:val="00CF2BBA"/>
    <w:rsid w:val="00CF38F5"/>
    <w:rsid w:val="00CF3C70"/>
    <w:rsid w:val="00CF3E06"/>
    <w:rsid w:val="00CF425D"/>
    <w:rsid w:val="00CF47D0"/>
    <w:rsid w:val="00CF500B"/>
    <w:rsid w:val="00CF53AB"/>
    <w:rsid w:val="00CF5897"/>
    <w:rsid w:val="00CF5BC3"/>
    <w:rsid w:val="00CF5FA4"/>
    <w:rsid w:val="00CF61D3"/>
    <w:rsid w:val="00CF63B7"/>
    <w:rsid w:val="00CF6487"/>
    <w:rsid w:val="00CF6618"/>
    <w:rsid w:val="00CF707C"/>
    <w:rsid w:val="00CF78B8"/>
    <w:rsid w:val="00CF7F3F"/>
    <w:rsid w:val="00D004DA"/>
    <w:rsid w:val="00D01239"/>
    <w:rsid w:val="00D01739"/>
    <w:rsid w:val="00D020E1"/>
    <w:rsid w:val="00D0229B"/>
    <w:rsid w:val="00D02F2A"/>
    <w:rsid w:val="00D038B7"/>
    <w:rsid w:val="00D04161"/>
    <w:rsid w:val="00D043EA"/>
    <w:rsid w:val="00D058E8"/>
    <w:rsid w:val="00D10321"/>
    <w:rsid w:val="00D11128"/>
    <w:rsid w:val="00D11311"/>
    <w:rsid w:val="00D114D8"/>
    <w:rsid w:val="00D1196E"/>
    <w:rsid w:val="00D11C76"/>
    <w:rsid w:val="00D11D38"/>
    <w:rsid w:val="00D12334"/>
    <w:rsid w:val="00D127E4"/>
    <w:rsid w:val="00D177FD"/>
    <w:rsid w:val="00D2054C"/>
    <w:rsid w:val="00D20814"/>
    <w:rsid w:val="00D20A3F"/>
    <w:rsid w:val="00D22DA2"/>
    <w:rsid w:val="00D23305"/>
    <w:rsid w:val="00D2471A"/>
    <w:rsid w:val="00D24D97"/>
    <w:rsid w:val="00D24FBA"/>
    <w:rsid w:val="00D26556"/>
    <w:rsid w:val="00D26892"/>
    <w:rsid w:val="00D26B39"/>
    <w:rsid w:val="00D30315"/>
    <w:rsid w:val="00D3098C"/>
    <w:rsid w:val="00D31623"/>
    <w:rsid w:val="00D318A8"/>
    <w:rsid w:val="00D31A50"/>
    <w:rsid w:val="00D320BE"/>
    <w:rsid w:val="00D32E97"/>
    <w:rsid w:val="00D33265"/>
    <w:rsid w:val="00D3394B"/>
    <w:rsid w:val="00D34408"/>
    <w:rsid w:val="00D34C48"/>
    <w:rsid w:val="00D34DB7"/>
    <w:rsid w:val="00D356CE"/>
    <w:rsid w:val="00D35B9B"/>
    <w:rsid w:val="00D35BCE"/>
    <w:rsid w:val="00D36635"/>
    <w:rsid w:val="00D36C23"/>
    <w:rsid w:val="00D36CA8"/>
    <w:rsid w:val="00D37F1E"/>
    <w:rsid w:val="00D4070D"/>
    <w:rsid w:val="00D40F98"/>
    <w:rsid w:val="00D41650"/>
    <w:rsid w:val="00D42942"/>
    <w:rsid w:val="00D431F2"/>
    <w:rsid w:val="00D4348B"/>
    <w:rsid w:val="00D43A5A"/>
    <w:rsid w:val="00D43BFA"/>
    <w:rsid w:val="00D43D9B"/>
    <w:rsid w:val="00D467E8"/>
    <w:rsid w:val="00D46BBA"/>
    <w:rsid w:val="00D47031"/>
    <w:rsid w:val="00D4755D"/>
    <w:rsid w:val="00D47C92"/>
    <w:rsid w:val="00D47CC1"/>
    <w:rsid w:val="00D500EF"/>
    <w:rsid w:val="00D505A3"/>
    <w:rsid w:val="00D510B2"/>
    <w:rsid w:val="00D52463"/>
    <w:rsid w:val="00D5272D"/>
    <w:rsid w:val="00D52B9A"/>
    <w:rsid w:val="00D53223"/>
    <w:rsid w:val="00D536E2"/>
    <w:rsid w:val="00D537A6"/>
    <w:rsid w:val="00D544AE"/>
    <w:rsid w:val="00D5554B"/>
    <w:rsid w:val="00D55A2E"/>
    <w:rsid w:val="00D55FA5"/>
    <w:rsid w:val="00D561AC"/>
    <w:rsid w:val="00D5643C"/>
    <w:rsid w:val="00D570CD"/>
    <w:rsid w:val="00D5727C"/>
    <w:rsid w:val="00D576A9"/>
    <w:rsid w:val="00D57985"/>
    <w:rsid w:val="00D579D3"/>
    <w:rsid w:val="00D6060B"/>
    <w:rsid w:val="00D60EF4"/>
    <w:rsid w:val="00D61858"/>
    <w:rsid w:val="00D61C1F"/>
    <w:rsid w:val="00D621A5"/>
    <w:rsid w:val="00D629D3"/>
    <w:rsid w:val="00D63105"/>
    <w:rsid w:val="00D642E0"/>
    <w:rsid w:val="00D6458C"/>
    <w:rsid w:val="00D64A6D"/>
    <w:rsid w:val="00D650C7"/>
    <w:rsid w:val="00D65233"/>
    <w:rsid w:val="00D65561"/>
    <w:rsid w:val="00D65828"/>
    <w:rsid w:val="00D6588F"/>
    <w:rsid w:val="00D66041"/>
    <w:rsid w:val="00D66143"/>
    <w:rsid w:val="00D66FD0"/>
    <w:rsid w:val="00D677A5"/>
    <w:rsid w:val="00D67AA8"/>
    <w:rsid w:val="00D67C48"/>
    <w:rsid w:val="00D7124C"/>
    <w:rsid w:val="00D71F10"/>
    <w:rsid w:val="00D72E99"/>
    <w:rsid w:val="00D730B2"/>
    <w:rsid w:val="00D73B1D"/>
    <w:rsid w:val="00D75473"/>
    <w:rsid w:val="00D76734"/>
    <w:rsid w:val="00D7730B"/>
    <w:rsid w:val="00D77912"/>
    <w:rsid w:val="00D77CC9"/>
    <w:rsid w:val="00D80059"/>
    <w:rsid w:val="00D8015F"/>
    <w:rsid w:val="00D810D1"/>
    <w:rsid w:val="00D812E7"/>
    <w:rsid w:val="00D8187E"/>
    <w:rsid w:val="00D81B55"/>
    <w:rsid w:val="00D827BE"/>
    <w:rsid w:val="00D82A01"/>
    <w:rsid w:val="00D836DD"/>
    <w:rsid w:val="00D8373A"/>
    <w:rsid w:val="00D83E6A"/>
    <w:rsid w:val="00D84592"/>
    <w:rsid w:val="00D847D0"/>
    <w:rsid w:val="00D84A68"/>
    <w:rsid w:val="00D84FE5"/>
    <w:rsid w:val="00D8598A"/>
    <w:rsid w:val="00D87B6C"/>
    <w:rsid w:val="00D90C97"/>
    <w:rsid w:val="00D911AE"/>
    <w:rsid w:val="00D9194A"/>
    <w:rsid w:val="00D92706"/>
    <w:rsid w:val="00D9386C"/>
    <w:rsid w:val="00D93974"/>
    <w:rsid w:val="00D94A6A"/>
    <w:rsid w:val="00D94DC1"/>
    <w:rsid w:val="00D951F4"/>
    <w:rsid w:val="00D958F6"/>
    <w:rsid w:val="00D964EB"/>
    <w:rsid w:val="00D9709E"/>
    <w:rsid w:val="00D974CA"/>
    <w:rsid w:val="00DA0C88"/>
    <w:rsid w:val="00DA2239"/>
    <w:rsid w:val="00DA2AEA"/>
    <w:rsid w:val="00DA4356"/>
    <w:rsid w:val="00DA4C17"/>
    <w:rsid w:val="00DA4ECD"/>
    <w:rsid w:val="00DA5993"/>
    <w:rsid w:val="00DA6A65"/>
    <w:rsid w:val="00DA737D"/>
    <w:rsid w:val="00DA7849"/>
    <w:rsid w:val="00DA7A42"/>
    <w:rsid w:val="00DB0BD7"/>
    <w:rsid w:val="00DB0E62"/>
    <w:rsid w:val="00DB115E"/>
    <w:rsid w:val="00DB1646"/>
    <w:rsid w:val="00DB235A"/>
    <w:rsid w:val="00DB23A4"/>
    <w:rsid w:val="00DB278B"/>
    <w:rsid w:val="00DB2CA5"/>
    <w:rsid w:val="00DB2CBD"/>
    <w:rsid w:val="00DB3BD4"/>
    <w:rsid w:val="00DB4858"/>
    <w:rsid w:val="00DB5AB4"/>
    <w:rsid w:val="00DB5C03"/>
    <w:rsid w:val="00DB5D9B"/>
    <w:rsid w:val="00DC05CD"/>
    <w:rsid w:val="00DC159F"/>
    <w:rsid w:val="00DC26EF"/>
    <w:rsid w:val="00DC29A6"/>
    <w:rsid w:val="00DC2F64"/>
    <w:rsid w:val="00DC38E3"/>
    <w:rsid w:val="00DC4E39"/>
    <w:rsid w:val="00DC4E92"/>
    <w:rsid w:val="00DC550A"/>
    <w:rsid w:val="00DC5B3B"/>
    <w:rsid w:val="00DC6097"/>
    <w:rsid w:val="00DC621D"/>
    <w:rsid w:val="00DC63C1"/>
    <w:rsid w:val="00DC6536"/>
    <w:rsid w:val="00DC653C"/>
    <w:rsid w:val="00DC6BEF"/>
    <w:rsid w:val="00DC6EDE"/>
    <w:rsid w:val="00DC77FE"/>
    <w:rsid w:val="00DC7DE4"/>
    <w:rsid w:val="00DD10CF"/>
    <w:rsid w:val="00DD18B5"/>
    <w:rsid w:val="00DD1C8C"/>
    <w:rsid w:val="00DD1D5C"/>
    <w:rsid w:val="00DD1D70"/>
    <w:rsid w:val="00DD1EAC"/>
    <w:rsid w:val="00DD1ED4"/>
    <w:rsid w:val="00DD20C1"/>
    <w:rsid w:val="00DD29C0"/>
    <w:rsid w:val="00DD3015"/>
    <w:rsid w:val="00DD3F1F"/>
    <w:rsid w:val="00DD5258"/>
    <w:rsid w:val="00DD658F"/>
    <w:rsid w:val="00DD70F8"/>
    <w:rsid w:val="00DD7535"/>
    <w:rsid w:val="00DD78BA"/>
    <w:rsid w:val="00DD7FAB"/>
    <w:rsid w:val="00DE0BAE"/>
    <w:rsid w:val="00DE12B9"/>
    <w:rsid w:val="00DE1573"/>
    <w:rsid w:val="00DE1890"/>
    <w:rsid w:val="00DE191C"/>
    <w:rsid w:val="00DE1F08"/>
    <w:rsid w:val="00DE28E1"/>
    <w:rsid w:val="00DE3DB7"/>
    <w:rsid w:val="00DE3E10"/>
    <w:rsid w:val="00DE4A98"/>
    <w:rsid w:val="00DE4B06"/>
    <w:rsid w:val="00DE4B5D"/>
    <w:rsid w:val="00DE5A60"/>
    <w:rsid w:val="00DE6173"/>
    <w:rsid w:val="00DE6375"/>
    <w:rsid w:val="00DE757D"/>
    <w:rsid w:val="00DE76F2"/>
    <w:rsid w:val="00DE78B2"/>
    <w:rsid w:val="00DF0414"/>
    <w:rsid w:val="00DF08E9"/>
    <w:rsid w:val="00DF0A9F"/>
    <w:rsid w:val="00DF0B03"/>
    <w:rsid w:val="00DF0DBF"/>
    <w:rsid w:val="00DF1CF2"/>
    <w:rsid w:val="00DF1D38"/>
    <w:rsid w:val="00DF1D71"/>
    <w:rsid w:val="00DF3D10"/>
    <w:rsid w:val="00DF3E37"/>
    <w:rsid w:val="00DF4565"/>
    <w:rsid w:val="00DF4E4B"/>
    <w:rsid w:val="00DF5DEF"/>
    <w:rsid w:val="00DF5FC7"/>
    <w:rsid w:val="00DF701D"/>
    <w:rsid w:val="00DF70C1"/>
    <w:rsid w:val="00E0096A"/>
    <w:rsid w:val="00E013F7"/>
    <w:rsid w:val="00E01528"/>
    <w:rsid w:val="00E01BDC"/>
    <w:rsid w:val="00E036A8"/>
    <w:rsid w:val="00E03B91"/>
    <w:rsid w:val="00E041FE"/>
    <w:rsid w:val="00E04487"/>
    <w:rsid w:val="00E04CFF"/>
    <w:rsid w:val="00E0504F"/>
    <w:rsid w:val="00E05429"/>
    <w:rsid w:val="00E05A45"/>
    <w:rsid w:val="00E0640C"/>
    <w:rsid w:val="00E064B4"/>
    <w:rsid w:val="00E06509"/>
    <w:rsid w:val="00E06728"/>
    <w:rsid w:val="00E0749E"/>
    <w:rsid w:val="00E07AF5"/>
    <w:rsid w:val="00E11136"/>
    <w:rsid w:val="00E11695"/>
    <w:rsid w:val="00E11C25"/>
    <w:rsid w:val="00E11C2C"/>
    <w:rsid w:val="00E1325D"/>
    <w:rsid w:val="00E13C05"/>
    <w:rsid w:val="00E1476D"/>
    <w:rsid w:val="00E14AAD"/>
    <w:rsid w:val="00E14BFC"/>
    <w:rsid w:val="00E151ED"/>
    <w:rsid w:val="00E1597E"/>
    <w:rsid w:val="00E164AB"/>
    <w:rsid w:val="00E16596"/>
    <w:rsid w:val="00E1689C"/>
    <w:rsid w:val="00E16A31"/>
    <w:rsid w:val="00E17276"/>
    <w:rsid w:val="00E2025D"/>
    <w:rsid w:val="00E2074C"/>
    <w:rsid w:val="00E21072"/>
    <w:rsid w:val="00E221F9"/>
    <w:rsid w:val="00E233DE"/>
    <w:rsid w:val="00E23502"/>
    <w:rsid w:val="00E23576"/>
    <w:rsid w:val="00E2392F"/>
    <w:rsid w:val="00E23937"/>
    <w:rsid w:val="00E24825"/>
    <w:rsid w:val="00E25259"/>
    <w:rsid w:val="00E25327"/>
    <w:rsid w:val="00E25757"/>
    <w:rsid w:val="00E26470"/>
    <w:rsid w:val="00E26AA4"/>
    <w:rsid w:val="00E26B06"/>
    <w:rsid w:val="00E26C32"/>
    <w:rsid w:val="00E314CA"/>
    <w:rsid w:val="00E31682"/>
    <w:rsid w:val="00E31A16"/>
    <w:rsid w:val="00E32686"/>
    <w:rsid w:val="00E32EE9"/>
    <w:rsid w:val="00E32F51"/>
    <w:rsid w:val="00E3366D"/>
    <w:rsid w:val="00E34137"/>
    <w:rsid w:val="00E342E0"/>
    <w:rsid w:val="00E34CD0"/>
    <w:rsid w:val="00E35A06"/>
    <w:rsid w:val="00E35F3A"/>
    <w:rsid w:val="00E365A8"/>
    <w:rsid w:val="00E36ED7"/>
    <w:rsid w:val="00E36F08"/>
    <w:rsid w:val="00E3765A"/>
    <w:rsid w:val="00E37FCA"/>
    <w:rsid w:val="00E4082F"/>
    <w:rsid w:val="00E41123"/>
    <w:rsid w:val="00E41750"/>
    <w:rsid w:val="00E42608"/>
    <w:rsid w:val="00E42700"/>
    <w:rsid w:val="00E42DE5"/>
    <w:rsid w:val="00E445C6"/>
    <w:rsid w:val="00E45ADB"/>
    <w:rsid w:val="00E45DF2"/>
    <w:rsid w:val="00E46523"/>
    <w:rsid w:val="00E46C62"/>
    <w:rsid w:val="00E475E9"/>
    <w:rsid w:val="00E4777E"/>
    <w:rsid w:val="00E50568"/>
    <w:rsid w:val="00E5060F"/>
    <w:rsid w:val="00E506E5"/>
    <w:rsid w:val="00E50907"/>
    <w:rsid w:val="00E51298"/>
    <w:rsid w:val="00E514BD"/>
    <w:rsid w:val="00E516B8"/>
    <w:rsid w:val="00E51D5C"/>
    <w:rsid w:val="00E532EF"/>
    <w:rsid w:val="00E53B31"/>
    <w:rsid w:val="00E54364"/>
    <w:rsid w:val="00E546B2"/>
    <w:rsid w:val="00E546E4"/>
    <w:rsid w:val="00E5490C"/>
    <w:rsid w:val="00E54C66"/>
    <w:rsid w:val="00E54D53"/>
    <w:rsid w:val="00E554E2"/>
    <w:rsid w:val="00E55B3E"/>
    <w:rsid w:val="00E561DD"/>
    <w:rsid w:val="00E5637F"/>
    <w:rsid w:val="00E56689"/>
    <w:rsid w:val="00E56BCA"/>
    <w:rsid w:val="00E56DCF"/>
    <w:rsid w:val="00E57297"/>
    <w:rsid w:val="00E60132"/>
    <w:rsid w:val="00E60301"/>
    <w:rsid w:val="00E60B24"/>
    <w:rsid w:val="00E60FB5"/>
    <w:rsid w:val="00E6126E"/>
    <w:rsid w:val="00E61A21"/>
    <w:rsid w:val="00E628DE"/>
    <w:rsid w:val="00E62C94"/>
    <w:rsid w:val="00E630CF"/>
    <w:rsid w:val="00E631F2"/>
    <w:rsid w:val="00E635C0"/>
    <w:rsid w:val="00E64101"/>
    <w:rsid w:val="00E64DD7"/>
    <w:rsid w:val="00E64F72"/>
    <w:rsid w:val="00E651DD"/>
    <w:rsid w:val="00E66802"/>
    <w:rsid w:val="00E6692B"/>
    <w:rsid w:val="00E670FB"/>
    <w:rsid w:val="00E675E8"/>
    <w:rsid w:val="00E715F1"/>
    <w:rsid w:val="00E71822"/>
    <w:rsid w:val="00E72411"/>
    <w:rsid w:val="00E73372"/>
    <w:rsid w:val="00E7375F"/>
    <w:rsid w:val="00E75096"/>
    <w:rsid w:val="00E75B36"/>
    <w:rsid w:val="00E76333"/>
    <w:rsid w:val="00E765A8"/>
    <w:rsid w:val="00E7666C"/>
    <w:rsid w:val="00E7679D"/>
    <w:rsid w:val="00E7696B"/>
    <w:rsid w:val="00E777BB"/>
    <w:rsid w:val="00E80148"/>
    <w:rsid w:val="00E8041C"/>
    <w:rsid w:val="00E80C6C"/>
    <w:rsid w:val="00E80E99"/>
    <w:rsid w:val="00E81003"/>
    <w:rsid w:val="00E811ED"/>
    <w:rsid w:val="00E815EE"/>
    <w:rsid w:val="00E8164A"/>
    <w:rsid w:val="00E817DD"/>
    <w:rsid w:val="00E81CD7"/>
    <w:rsid w:val="00E82217"/>
    <w:rsid w:val="00E82B68"/>
    <w:rsid w:val="00E82D78"/>
    <w:rsid w:val="00E8389A"/>
    <w:rsid w:val="00E83F26"/>
    <w:rsid w:val="00E85682"/>
    <w:rsid w:val="00E85A91"/>
    <w:rsid w:val="00E85B38"/>
    <w:rsid w:val="00E8638C"/>
    <w:rsid w:val="00E87EF1"/>
    <w:rsid w:val="00E903C7"/>
    <w:rsid w:val="00E90866"/>
    <w:rsid w:val="00E91559"/>
    <w:rsid w:val="00E93096"/>
    <w:rsid w:val="00E93505"/>
    <w:rsid w:val="00E93E87"/>
    <w:rsid w:val="00E94272"/>
    <w:rsid w:val="00E94CE4"/>
    <w:rsid w:val="00E94DBE"/>
    <w:rsid w:val="00E951F2"/>
    <w:rsid w:val="00E95CDB"/>
    <w:rsid w:val="00E96653"/>
    <w:rsid w:val="00E975BD"/>
    <w:rsid w:val="00E97977"/>
    <w:rsid w:val="00EA04CC"/>
    <w:rsid w:val="00EA17F1"/>
    <w:rsid w:val="00EA1C2A"/>
    <w:rsid w:val="00EA1C56"/>
    <w:rsid w:val="00EA21F8"/>
    <w:rsid w:val="00EA27BD"/>
    <w:rsid w:val="00EA3E57"/>
    <w:rsid w:val="00EA5043"/>
    <w:rsid w:val="00EA60DB"/>
    <w:rsid w:val="00EA6C26"/>
    <w:rsid w:val="00EA7205"/>
    <w:rsid w:val="00EA7961"/>
    <w:rsid w:val="00EA7B3C"/>
    <w:rsid w:val="00EB055C"/>
    <w:rsid w:val="00EB0CE2"/>
    <w:rsid w:val="00EB1813"/>
    <w:rsid w:val="00EB1C04"/>
    <w:rsid w:val="00EB20A9"/>
    <w:rsid w:val="00EB2BB0"/>
    <w:rsid w:val="00EB444B"/>
    <w:rsid w:val="00EB4B9F"/>
    <w:rsid w:val="00EB6626"/>
    <w:rsid w:val="00EB67E9"/>
    <w:rsid w:val="00EB6B95"/>
    <w:rsid w:val="00EB6EB2"/>
    <w:rsid w:val="00EB7535"/>
    <w:rsid w:val="00EB7BD5"/>
    <w:rsid w:val="00EC0368"/>
    <w:rsid w:val="00EC0649"/>
    <w:rsid w:val="00EC0B81"/>
    <w:rsid w:val="00EC174C"/>
    <w:rsid w:val="00EC30CA"/>
    <w:rsid w:val="00EC32B5"/>
    <w:rsid w:val="00EC34A4"/>
    <w:rsid w:val="00EC3964"/>
    <w:rsid w:val="00EC42F8"/>
    <w:rsid w:val="00EC489A"/>
    <w:rsid w:val="00EC5368"/>
    <w:rsid w:val="00EC5B13"/>
    <w:rsid w:val="00EC621C"/>
    <w:rsid w:val="00EC659F"/>
    <w:rsid w:val="00EC7703"/>
    <w:rsid w:val="00ED012F"/>
    <w:rsid w:val="00ED01E8"/>
    <w:rsid w:val="00ED0E6F"/>
    <w:rsid w:val="00ED115E"/>
    <w:rsid w:val="00ED12A4"/>
    <w:rsid w:val="00ED1D84"/>
    <w:rsid w:val="00ED20E9"/>
    <w:rsid w:val="00ED244B"/>
    <w:rsid w:val="00ED2DA1"/>
    <w:rsid w:val="00ED345E"/>
    <w:rsid w:val="00ED35F7"/>
    <w:rsid w:val="00ED3FC9"/>
    <w:rsid w:val="00ED4E5E"/>
    <w:rsid w:val="00ED5E3F"/>
    <w:rsid w:val="00ED61F5"/>
    <w:rsid w:val="00ED6ABA"/>
    <w:rsid w:val="00ED6BFB"/>
    <w:rsid w:val="00ED6EE9"/>
    <w:rsid w:val="00ED6F51"/>
    <w:rsid w:val="00ED6F6C"/>
    <w:rsid w:val="00ED72AF"/>
    <w:rsid w:val="00ED7D25"/>
    <w:rsid w:val="00ED7EC3"/>
    <w:rsid w:val="00EE0BCF"/>
    <w:rsid w:val="00EE0E62"/>
    <w:rsid w:val="00EE126A"/>
    <w:rsid w:val="00EE1758"/>
    <w:rsid w:val="00EE185C"/>
    <w:rsid w:val="00EE226E"/>
    <w:rsid w:val="00EE2270"/>
    <w:rsid w:val="00EE2DCD"/>
    <w:rsid w:val="00EE374C"/>
    <w:rsid w:val="00EE4C01"/>
    <w:rsid w:val="00EE4E84"/>
    <w:rsid w:val="00EE4FFC"/>
    <w:rsid w:val="00EE5E9C"/>
    <w:rsid w:val="00EE6D1D"/>
    <w:rsid w:val="00EE6D8F"/>
    <w:rsid w:val="00EE7185"/>
    <w:rsid w:val="00EE79EA"/>
    <w:rsid w:val="00EE7E22"/>
    <w:rsid w:val="00EE7FF8"/>
    <w:rsid w:val="00EF01D4"/>
    <w:rsid w:val="00EF0B69"/>
    <w:rsid w:val="00EF0C84"/>
    <w:rsid w:val="00EF19E2"/>
    <w:rsid w:val="00EF1B11"/>
    <w:rsid w:val="00EF229B"/>
    <w:rsid w:val="00EF277F"/>
    <w:rsid w:val="00EF2D03"/>
    <w:rsid w:val="00EF35A5"/>
    <w:rsid w:val="00EF3888"/>
    <w:rsid w:val="00EF40E5"/>
    <w:rsid w:val="00EF43CC"/>
    <w:rsid w:val="00EF57F7"/>
    <w:rsid w:val="00EF5FF7"/>
    <w:rsid w:val="00EF64EC"/>
    <w:rsid w:val="00EF6F8C"/>
    <w:rsid w:val="00EF7245"/>
    <w:rsid w:val="00EF73D4"/>
    <w:rsid w:val="00EF7700"/>
    <w:rsid w:val="00EF7703"/>
    <w:rsid w:val="00EF7FE9"/>
    <w:rsid w:val="00F01899"/>
    <w:rsid w:val="00F01B39"/>
    <w:rsid w:val="00F024CE"/>
    <w:rsid w:val="00F029B2"/>
    <w:rsid w:val="00F03459"/>
    <w:rsid w:val="00F0374E"/>
    <w:rsid w:val="00F03AC7"/>
    <w:rsid w:val="00F03D94"/>
    <w:rsid w:val="00F04D47"/>
    <w:rsid w:val="00F04E6E"/>
    <w:rsid w:val="00F04FAE"/>
    <w:rsid w:val="00F05C5A"/>
    <w:rsid w:val="00F05C67"/>
    <w:rsid w:val="00F0602B"/>
    <w:rsid w:val="00F06F93"/>
    <w:rsid w:val="00F07246"/>
    <w:rsid w:val="00F072C8"/>
    <w:rsid w:val="00F11B21"/>
    <w:rsid w:val="00F12210"/>
    <w:rsid w:val="00F1242F"/>
    <w:rsid w:val="00F13036"/>
    <w:rsid w:val="00F1479A"/>
    <w:rsid w:val="00F15263"/>
    <w:rsid w:val="00F158BA"/>
    <w:rsid w:val="00F15BBF"/>
    <w:rsid w:val="00F15D2D"/>
    <w:rsid w:val="00F15D73"/>
    <w:rsid w:val="00F16455"/>
    <w:rsid w:val="00F16DEF"/>
    <w:rsid w:val="00F2131E"/>
    <w:rsid w:val="00F2299C"/>
    <w:rsid w:val="00F229F1"/>
    <w:rsid w:val="00F22ECF"/>
    <w:rsid w:val="00F22F2A"/>
    <w:rsid w:val="00F233F8"/>
    <w:rsid w:val="00F2390F"/>
    <w:rsid w:val="00F23940"/>
    <w:rsid w:val="00F23EE6"/>
    <w:rsid w:val="00F24BA9"/>
    <w:rsid w:val="00F24DAF"/>
    <w:rsid w:val="00F25D26"/>
    <w:rsid w:val="00F26274"/>
    <w:rsid w:val="00F26950"/>
    <w:rsid w:val="00F26B51"/>
    <w:rsid w:val="00F26F02"/>
    <w:rsid w:val="00F26F1B"/>
    <w:rsid w:val="00F27066"/>
    <w:rsid w:val="00F273F3"/>
    <w:rsid w:val="00F3094C"/>
    <w:rsid w:val="00F30FB3"/>
    <w:rsid w:val="00F3124A"/>
    <w:rsid w:val="00F31DF9"/>
    <w:rsid w:val="00F32AA9"/>
    <w:rsid w:val="00F32C19"/>
    <w:rsid w:val="00F32C79"/>
    <w:rsid w:val="00F32F0A"/>
    <w:rsid w:val="00F32F17"/>
    <w:rsid w:val="00F3397C"/>
    <w:rsid w:val="00F348C6"/>
    <w:rsid w:val="00F34B04"/>
    <w:rsid w:val="00F34D19"/>
    <w:rsid w:val="00F352D2"/>
    <w:rsid w:val="00F3569C"/>
    <w:rsid w:val="00F3626A"/>
    <w:rsid w:val="00F373F1"/>
    <w:rsid w:val="00F40063"/>
    <w:rsid w:val="00F40148"/>
    <w:rsid w:val="00F401A2"/>
    <w:rsid w:val="00F401D9"/>
    <w:rsid w:val="00F406D7"/>
    <w:rsid w:val="00F431AD"/>
    <w:rsid w:val="00F4397F"/>
    <w:rsid w:val="00F43CB5"/>
    <w:rsid w:val="00F43F36"/>
    <w:rsid w:val="00F4444B"/>
    <w:rsid w:val="00F44525"/>
    <w:rsid w:val="00F4469E"/>
    <w:rsid w:val="00F44D2E"/>
    <w:rsid w:val="00F4683F"/>
    <w:rsid w:val="00F47063"/>
    <w:rsid w:val="00F47333"/>
    <w:rsid w:val="00F47842"/>
    <w:rsid w:val="00F47B78"/>
    <w:rsid w:val="00F47B7F"/>
    <w:rsid w:val="00F5026C"/>
    <w:rsid w:val="00F50406"/>
    <w:rsid w:val="00F50F61"/>
    <w:rsid w:val="00F51EF4"/>
    <w:rsid w:val="00F529C3"/>
    <w:rsid w:val="00F52EE4"/>
    <w:rsid w:val="00F533FD"/>
    <w:rsid w:val="00F53B84"/>
    <w:rsid w:val="00F5470B"/>
    <w:rsid w:val="00F54A2C"/>
    <w:rsid w:val="00F54A3A"/>
    <w:rsid w:val="00F55217"/>
    <w:rsid w:val="00F57767"/>
    <w:rsid w:val="00F57CDE"/>
    <w:rsid w:val="00F57D11"/>
    <w:rsid w:val="00F57FBC"/>
    <w:rsid w:val="00F60214"/>
    <w:rsid w:val="00F609B9"/>
    <w:rsid w:val="00F60BE3"/>
    <w:rsid w:val="00F610D2"/>
    <w:rsid w:val="00F61748"/>
    <w:rsid w:val="00F61B0E"/>
    <w:rsid w:val="00F61BAC"/>
    <w:rsid w:val="00F62765"/>
    <w:rsid w:val="00F651E1"/>
    <w:rsid w:val="00F65CDB"/>
    <w:rsid w:val="00F665DE"/>
    <w:rsid w:val="00F66BFD"/>
    <w:rsid w:val="00F66D8F"/>
    <w:rsid w:val="00F679BF"/>
    <w:rsid w:val="00F70864"/>
    <w:rsid w:val="00F712D9"/>
    <w:rsid w:val="00F71806"/>
    <w:rsid w:val="00F71A5C"/>
    <w:rsid w:val="00F71A74"/>
    <w:rsid w:val="00F71C74"/>
    <w:rsid w:val="00F7222B"/>
    <w:rsid w:val="00F72C33"/>
    <w:rsid w:val="00F73D8B"/>
    <w:rsid w:val="00F74423"/>
    <w:rsid w:val="00F745BE"/>
    <w:rsid w:val="00F75348"/>
    <w:rsid w:val="00F75454"/>
    <w:rsid w:val="00F7667A"/>
    <w:rsid w:val="00F76F0A"/>
    <w:rsid w:val="00F76F7F"/>
    <w:rsid w:val="00F7755A"/>
    <w:rsid w:val="00F77CC4"/>
    <w:rsid w:val="00F80BDE"/>
    <w:rsid w:val="00F80CB8"/>
    <w:rsid w:val="00F81752"/>
    <w:rsid w:val="00F8197C"/>
    <w:rsid w:val="00F82406"/>
    <w:rsid w:val="00F8279D"/>
    <w:rsid w:val="00F8336D"/>
    <w:rsid w:val="00F83E83"/>
    <w:rsid w:val="00F83F42"/>
    <w:rsid w:val="00F849D6"/>
    <w:rsid w:val="00F859AE"/>
    <w:rsid w:val="00F85EA6"/>
    <w:rsid w:val="00F87A60"/>
    <w:rsid w:val="00F87B9B"/>
    <w:rsid w:val="00F87E31"/>
    <w:rsid w:val="00F90599"/>
    <w:rsid w:val="00F90AF6"/>
    <w:rsid w:val="00F9258E"/>
    <w:rsid w:val="00F92979"/>
    <w:rsid w:val="00F93111"/>
    <w:rsid w:val="00F9401A"/>
    <w:rsid w:val="00F940C7"/>
    <w:rsid w:val="00F94673"/>
    <w:rsid w:val="00F94E67"/>
    <w:rsid w:val="00F96569"/>
    <w:rsid w:val="00F969B2"/>
    <w:rsid w:val="00F96C20"/>
    <w:rsid w:val="00F96F7B"/>
    <w:rsid w:val="00F97828"/>
    <w:rsid w:val="00FA07A7"/>
    <w:rsid w:val="00FA082B"/>
    <w:rsid w:val="00FA09E2"/>
    <w:rsid w:val="00FA153F"/>
    <w:rsid w:val="00FA18C0"/>
    <w:rsid w:val="00FA1CC9"/>
    <w:rsid w:val="00FA2181"/>
    <w:rsid w:val="00FA2253"/>
    <w:rsid w:val="00FA2F06"/>
    <w:rsid w:val="00FA325B"/>
    <w:rsid w:val="00FA32BE"/>
    <w:rsid w:val="00FA3F73"/>
    <w:rsid w:val="00FA4497"/>
    <w:rsid w:val="00FA4996"/>
    <w:rsid w:val="00FA5208"/>
    <w:rsid w:val="00FA5F05"/>
    <w:rsid w:val="00FA62C0"/>
    <w:rsid w:val="00FA67B1"/>
    <w:rsid w:val="00FA6AC1"/>
    <w:rsid w:val="00FA7DFF"/>
    <w:rsid w:val="00FA7F1C"/>
    <w:rsid w:val="00FA7F9C"/>
    <w:rsid w:val="00FB13FA"/>
    <w:rsid w:val="00FB1779"/>
    <w:rsid w:val="00FB18FE"/>
    <w:rsid w:val="00FB1965"/>
    <w:rsid w:val="00FB1A01"/>
    <w:rsid w:val="00FB1AB0"/>
    <w:rsid w:val="00FB1EA9"/>
    <w:rsid w:val="00FB2989"/>
    <w:rsid w:val="00FB351A"/>
    <w:rsid w:val="00FB39C3"/>
    <w:rsid w:val="00FB3D69"/>
    <w:rsid w:val="00FB4CA0"/>
    <w:rsid w:val="00FB4CE8"/>
    <w:rsid w:val="00FB5121"/>
    <w:rsid w:val="00FB591A"/>
    <w:rsid w:val="00FB64F8"/>
    <w:rsid w:val="00FB662B"/>
    <w:rsid w:val="00FB684B"/>
    <w:rsid w:val="00FB69AC"/>
    <w:rsid w:val="00FB6FD6"/>
    <w:rsid w:val="00FB7369"/>
    <w:rsid w:val="00FC15B3"/>
    <w:rsid w:val="00FC1BF5"/>
    <w:rsid w:val="00FC2078"/>
    <w:rsid w:val="00FC3185"/>
    <w:rsid w:val="00FC34A1"/>
    <w:rsid w:val="00FC395A"/>
    <w:rsid w:val="00FC3A95"/>
    <w:rsid w:val="00FC3FF9"/>
    <w:rsid w:val="00FC4173"/>
    <w:rsid w:val="00FC4E68"/>
    <w:rsid w:val="00FC56CD"/>
    <w:rsid w:val="00FC5ABE"/>
    <w:rsid w:val="00FC5E24"/>
    <w:rsid w:val="00FC687F"/>
    <w:rsid w:val="00FC6C8F"/>
    <w:rsid w:val="00FC7097"/>
    <w:rsid w:val="00FC71E9"/>
    <w:rsid w:val="00FC74AB"/>
    <w:rsid w:val="00FD0FBA"/>
    <w:rsid w:val="00FD2C1C"/>
    <w:rsid w:val="00FD2DBE"/>
    <w:rsid w:val="00FD310A"/>
    <w:rsid w:val="00FD3654"/>
    <w:rsid w:val="00FD67A4"/>
    <w:rsid w:val="00FD6F41"/>
    <w:rsid w:val="00FE162F"/>
    <w:rsid w:val="00FE1A27"/>
    <w:rsid w:val="00FE1B2C"/>
    <w:rsid w:val="00FE3CAC"/>
    <w:rsid w:val="00FE3D71"/>
    <w:rsid w:val="00FE4454"/>
    <w:rsid w:val="00FE4B09"/>
    <w:rsid w:val="00FE4B1F"/>
    <w:rsid w:val="00FE4BCF"/>
    <w:rsid w:val="00FE508B"/>
    <w:rsid w:val="00FE596B"/>
    <w:rsid w:val="00FE5C47"/>
    <w:rsid w:val="00FE5C57"/>
    <w:rsid w:val="00FE6498"/>
    <w:rsid w:val="00FE656F"/>
    <w:rsid w:val="00FE6BBF"/>
    <w:rsid w:val="00FE6DF9"/>
    <w:rsid w:val="00FE6E52"/>
    <w:rsid w:val="00FE7532"/>
    <w:rsid w:val="00FF0608"/>
    <w:rsid w:val="00FF06CD"/>
    <w:rsid w:val="00FF1006"/>
    <w:rsid w:val="00FF13E7"/>
    <w:rsid w:val="00FF2817"/>
    <w:rsid w:val="00FF2980"/>
    <w:rsid w:val="00FF2A96"/>
    <w:rsid w:val="00FF2CA4"/>
    <w:rsid w:val="00FF3482"/>
    <w:rsid w:val="00FF3959"/>
    <w:rsid w:val="00FF3AA6"/>
    <w:rsid w:val="00FF46C0"/>
    <w:rsid w:val="00FF4E82"/>
    <w:rsid w:val="00FF5445"/>
    <w:rsid w:val="00FF5554"/>
    <w:rsid w:val="00FF55E9"/>
    <w:rsid w:val="00FF5D11"/>
    <w:rsid w:val="00FF62D7"/>
    <w:rsid w:val="00FF6A02"/>
    <w:rsid w:val="00FF6B64"/>
    <w:rsid w:val="00FF72C8"/>
    <w:rsid w:val="00FF7D69"/>
    <w:rsid w:val="00FF7DA5"/>
    <w:rsid w:val="00FF7E0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698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index 1" w:locked="1" w:uiPriority="0"/>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footnote text" w:locked="1"/>
    <w:lsdException w:name="annotation text" w:locked="1"/>
    <w:lsdException w:name="header" w:locked="1"/>
    <w:lsdException w:name="footer" w:locked="1"/>
    <w:lsdException w:name="index heading" w:locked="1" w:uiPriority="0"/>
    <w:lsdException w:name="caption" w:locked="1" w:uiPriority="35" w:qFormat="1"/>
    <w:lsdException w:name="page number" w:locked="1" w:uiPriority="0"/>
    <w:lsdException w:name="endnote reference" w:locked="1"/>
    <w:lsdException w:name="endnote text" w:locked="1"/>
    <w:lsdException w:name="List" w:locked="1" w:uiPriority="0"/>
    <w:lsdException w:name="List Bullet" w:locked="1"/>
    <w:lsdException w:name="Title" w:locked="1" w:semiHidden="0" w:uiPriority="10" w:unhideWhenUsed="0" w:qFormat="1"/>
    <w:lsdException w:name="Default Paragraph Font" w:locked="1" w:uiPriority="0"/>
    <w:lsdException w:name="Body Text" w:locked="1" w:qFormat="1"/>
    <w:lsdException w:name="Body Text Indent" w:locked="1" w:uiPriority="0"/>
    <w:lsdException w:name="Subtitle" w:locked="1" w:semiHidden="0" w:uiPriority="0" w:unhideWhenUsed="0" w:qFormat="1"/>
    <w:lsdException w:name="Body Text 2" w:locked="1"/>
    <w:lsdException w:name="Body Text 3" w:locked="1" w:uiPriority="0"/>
    <w:lsdException w:name="Body Text Indent 2" w:locked="1"/>
    <w:lsdException w:name="Body Text Indent 3" w:locked="1"/>
    <w:lsdException w:name="FollowedHyperlink" w:locked="1"/>
    <w:lsdException w:name="Strong" w:locked="1" w:semiHidden="0" w:uiPriority="22" w:unhideWhenUsed="0" w:qFormat="1"/>
    <w:lsdException w:name="Emphasis" w:locked="1" w:semiHidden="0" w:unhideWhenUsed="0" w:qFormat="1"/>
    <w:lsdException w:name="Document Map" w:locked="1"/>
    <w:lsdException w:name="Normal (Web)" w:locked="1"/>
    <w:lsdException w:name="HTML Preformatted" w:locked="1" w:uiPriority="0"/>
    <w:lsdException w:name="annotation subject" w:locked="1"/>
    <w:lsdException w:name="Balloon Text" w:locked="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69"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41E77"/>
    <w:pPr>
      <w:suppressAutoHyphens/>
      <w:spacing w:line="276" w:lineRule="auto"/>
      <w:jc w:val="both"/>
    </w:pPr>
    <w:rPr>
      <w:rFonts w:ascii="Arial" w:eastAsia="Times New Roman" w:hAnsi="Arial" w:cs="Arial"/>
      <w:kern w:val="28"/>
      <w:sz w:val="20"/>
      <w:szCs w:val="20"/>
      <w:lang w:eastAsia="ar-SA"/>
    </w:rPr>
  </w:style>
  <w:style w:type="paragraph" w:styleId="Titolo1">
    <w:name w:val="heading 1"/>
    <w:basedOn w:val="Normale"/>
    <w:next w:val="Normale"/>
    <w:link w:val="Titolo1Carattere"/>
    <w:uiPriority w:val="9"/>
    <w:qFormat/>
    <w:rsid w:val="00081D93"/>
    <w:pPr>
      <w:keepNext/>
      <w:spacing w:before="120" w:after="120"/>
      <w:outlineLvl w:val="0"/>
    </w:pPr>
    <w:rPr>
      <w:b/>
      <w:bCs/>
      <w:color w:val="548DD4" w:themeColor="text2" w:themeTint="99"/>
      <w:sz w:val="24"/>
      <w:szCs w:val="32"/>
    </w:rPr>
  </w:style>
  <w:style w:type="paragraph" w:styleId="Titolo2">
    <w:name w:val="heading 2"/>
    <w:aliases w:val="Section"/>
    <w:basedOn w:val="Normale"/>
    <w:next w:val="Normale"/>
    <w:link w:val="Titolo2Carattere"/>
    <w:uiPriority w:val="9"/>
    <w:qFormat/>
    <w:rsid w:val="00AE6504"/>
    <w:pPr>
      <w:keepNext/>
      <w:keepLines/>
      <w:spacing w:before="200"/>
      <w:outlineLvl w:val="1"/>
    </w:pPr>
    <w:rPr>
      <w:rFonts w:eastAsia="MS Gothic"/>
      <w:bCs/>
      <w:color w:val="4F81BD"/>
      <w:sz w:val="24"/>
      <w:szCs w:val="24"/>
      <w:lang w:eastAsia="it-IT"/>
    </w:rPr>
  </w:style>
  <w:style w:type="paragraph" w:styleId="Titolo3">
    <w:name w:val="heading 3"/>
    <w:basedOn w:val="Normale"/>
    <w:next w:val="Normale"/>
    <w:link w:val="Titolo3Carattere"/>
    <w:uiPriority w:val="9"/>
    <w:qFormat/>
    <w:rsid w:val="00C22769"/>
    <w:pPr>
      <w:keepNext/>
      <w:keepLines/>
      <w:spacing w:before="200"/>
      <w:outlineLvl w:val="2"/>
    </w:pPr>
    <w:rPr>
      <w:rFonts w:eastAsia="MS Gothic"/>
      <w:bCs/>
      <w:color w:val="4F81BD"/>
      <w:sz w:val="22"/>
      <w:szCs w:val="22"/>
      <w:lang w:eastAsia="it-IT"/>
    </w:rPr>
  </w:style>
  <w:style w:type="paragraph" w:styleId="Titolo4">
    <w:name w:val="heading 4"/>
    <w:basedOn w:val="Normale"/>
    <w:next w:val="Normale"/>
    <w:link w:val="Titolo4Carattere"/>
    <w:uiPriority w:val="9"/>
    <w:qFormat/>
    <w:rsid w:val="003C39CD"/>
    <w:pPr>
      <w:keepNext/>
      <w:keepLines/>
      <w:spacing w:before="40"/>
      <w:outlineLvl w:val="3"/>
    </w:pPr>
    <w:rPr>
      <w:rFonts w:eastAsia="MS Gothic"/>
      <w:b/>
      <w:i/>
      <w:iCs/>
      <w:color w:val="365F91"/>
    </w:rPr>
  </w:style>
  <w:style w:type="paragraph" w:styleId="Titolo5">
    <w:name w:val="heading 5"/>
    <w:basedOn w:val="Normale"/>
    <w:next w:val="Normale"/>
    <w:link w:val="Titolo5Carattere"/>
    <w:uiPriority w:val="9"/>
    <w:qFormat/>
    <w:rsid w:val="003E1755"/>
    <w:pPr>
      <w:keepNext/>
      <w:suppressAutoHyphens w:val="0"/>
      <w:spacing w:line="80" w:lineRule="atLeast"/>
      <w:jc w:val="center"/>
      <w:outlineLvl w:val="4"/>
    </w:pPr>
    <w:rPr>
      <w:rFonts w:ascii="Calibri" w:hAnsi="Calibri" w:cs="Times New Roman"/>
      <w:b/>
      <w:bCs/>
      <w:i/>
      <w:iCs/>
      <w:kern w:val="0"/>
      <w:sz w:val="26"/>
      <w:szCs w:val="26"/>
      <w:lang w:eastAsia="en-US"/>
    </w:rPr>
  </w:style>
  <w:style w:type="paragraph" w:styleId="Titolo6">
    <w:name w:val="heading 6"/>
    <w:basedOn w:val="Normale"/>
    <w:next w:val="Normale"/>
    <w:link w:val="Titolo6Carattere"/>
    <w:uiPriority w:val="99"/>
    <w:qFormat/>
    <w:rsid w:val="00625D57"/>
    <w:pPr>
      <w:keepNext/>
      <w:suppressAutoHyphens w:val="0"/>
      <w:spacing w:line="240" w:lineRule="auto"/>
      <w:outlineLvl w:val="5"/>
    </w:pPr>
    <w:rPr>
      <w:rFonts w:ascii="Times New Roman" w:hAnsi="Times New Roman" w:cs="Times New Roman"/>
      <w:b/>
      <w:kern w:val="0"/>
      <w:sz w:val="28"/>
      <w:lang w:eastAsia="it-IT"/>
    </w:rPr>
  </w:style>
  <w:style w:type="paragraph" w:styleId="Titolo7">
    <w:name w:val="heading 7"/>
    <w:basedOn w:val="Normale"/>
    <w:next w:val="Normale"/>
    <w:link w:val="Titolo7Carattere"/>
    <w:uiPriority w:val="99"/>
    <w:qFormat/>
    <w:rsid w:val="00625D57"/>
    <w:pPr>
      <w:keepNext/>
      <w:pBdr>
        <w:top w:val="single" w:sz="4" w:space="1" w:color="auto"/>
        <w:left w:val="single" w:sz="4" w:space="2" w:color="auto"/>
        <w:bottom w:val="single" w:sz="4" w:space="1" w:color="auto"/>
        <w:right w:val="single" w:sz="4" w:space="4" w:color="auto"/>
      </w:pBdr>
      <w:suppressAutoHyphens w:val="0"/>
      <w:spacing w:line="240" w:lineRule="auto"/>
      <w:outlineLvl w:val="6"/>
    </w:pPr>
    <w:rPr>
      <w:rFonts w:ascii="Times New Roman" w:hAnsi="Times New Roman" w:cs="Times New Roman"/>
      <w:kern w:val="0"/>
      <w:sz w:val="24"/>
      <w:lang w:eastAsia="it-IT"/>
    </w:rPr>
  </w:style>
  <w:style w:type="paragraph" w:styleId="Titolo8">
    <w:name w:val="heading 8"/>
    <w:basedOn w:val="Normale"/>
    <w:next w:val="Normale"/>
    <w:link w:val="Titolo8Carattere"/>
    <w:uiPriority w:val="99"/>
    <w:qFormat/>
    <w:rsid w:val="00625D57"/>
    <w:pPr>
      <w:keepNext/>
      <w:suppressAutoHyphens w:val="0"/>
      <w:spacing w:line="240" w:lineRule="auto"/>
      <w:jc w:val="left"/>
      <w:outlineLvl w:val="7"/>
    </w:pPr>
    <w:rPr>
      <w:rFonts w:ascii="Times New Roman" w:hAnsi="Times New Roman" w:cs="Times New Roman"/>
      <w:b/>
      <w:kern w:val="0"/>
      <w:sz w:val="24"/>
      <w:lang w:eastAsia="it-IT"/>
    </w:rPr>
  </w:style>
  <w:style w:type="paragraph" w:styleId="Titolo9">
    <w:name w:val="heading 9"/>
    <w:basedOn w:val="Normale"/>
    <w:next w:val="Normale"/>
    <w:link w:val="Titolo9Carattere"/>
    <w:uiPriority w:val="99"/>
    <w:qFormat/>
    <w:rsid w:val="00625DFD"/>
    <w:pPr>
      <w:keepNext/>
      <w:keepLines/>
      <w:spacing w:before="200"/>
      <w:outlineLvl w:val="8"/>
    </w:pPr>
    <w:rPr>
      <w:rFonts w:ascii="Cambria" w:eastAsia="MS Gothic" w:hAnsi="Cambria" w:cs="Times New Roman"/>
      <w:i/>
      <w:iCs/>
      <w:color w:val="4040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081D93"/>
    <w:rPr>
      <w:rFonts w:ascii="Arial" w:eastAsia="Times New Roman" w:hAnsi="Arial" w:cs="Arial"/>
      <w:b/>
      <w:bCs/>
      <w:color w:val="548DD4" w:themeColor="text2" w:themeTint="99"/>
      <w:kern w:val="28"/>
      <w:sz w:val="24"/>
      <w:szCs w:val="32"/>
      <w:lang w:eastAsia="ar-SA"/>
    </w:rPr>
  </w:style>
  <w:style w:type="character" w:customStyle="1" w:styleId="Titolo2Carattere">
    <w:name w:val="Titolo 2 Carattere"/>
    <w:aliases w:val="Section Carattere"/>
    <w:basedOn w:val="Carpredefinitoparagrafo"/>
    <w:link w:val="Titolo2"/>
    <w:uiPriority w:val="9"/>
    <w:locked/>
    <w:rsid w:val="00AE6504"/>
    <w:rPr>
      <w:rFonts w:ascii="Arial" w:eastAsia="MS Gothic" w:hAnsi="Arial" w:cs="Arial"/>
      <w:bCs/>
      <w:color w:val="4F81BD"/>
      <w:kern w:val="28"/>
      <w:sz w:val="24"/>
      <w:szCs w:val="24"/>
      <w:lang w:eastAsia="it-IT"/>
    </w:rPr>
  </w:style>
  <w:style w:type="character" w:customStyle="1" w:styleId="Titolo3Carattere">
    <w:name w:val="Titolo 3 Carattere"/>
    <w:basedOn w:val="Carpredefinitoparagrafo"/>
    <w:link w:val="Titolo3"/>
    <w:uiPriority w:val="9"/>
    <w:locked/>
    <w:rsid w:val="00C22769"/>
    <w:rPr>
      <w:rFonts w:ascii="Arial" w:eastAsia="MS Gothic" w:hAnsi="Arial" w:cs="Arial"/>
      <w:bCs/>
      <w:color w:val="4F81BD"/>
      <w:kern w:val="28"/>
      <w:lang w:eastAsia="it-IT"/>
    </w:rPr>
  </w:style>
  <w:style w:type="character" w:customStyle="1" w:styleId="Titolo4Carattere">
    <w:name w:val="Titolo 4 Carattere"/>
    <w:basedOn w:val="Carpredefinitoparagrafo"/>
    <w:link w:val="Titolo4"/>
    <w:uiPriority w:val="9"/>
    <w:locked/>
    <w:rsid w:val="003C39CD"/>
    <w:rPr>
      <w:rFonts w:ascii="Arial" w:eastAsia="MS Gothic" w:hAnsi="Arial" w:cs="Arial"/>
      <w:b/>
      <w:i/>
      <w:iCs/>
      <w:color w:val="365F91"/>
      <w:kern w:val="28"/>
      <w:sz w:val="20"/>
      <w:szCs w:val="20"/>
      <w:lang w:eastAsia="ar-SA" w:bidi="ar-SA"/>
    </w:rPr>
  </w:style>
  <w:style w:type="character" w:customStyle="1" w:styleId="Titolo5Carattere">
    <w:name w:val="Titolo 5 Carattere"/>
    <w:basedOn w:val="Carpredefinitoparagrafo"/>
    <w:link w:val="Titolo5"/>
    <w:uiPriority w:val="9"/>
    <w:locked/>
    <w:rsid w:val="003E1755"/>
    <w:rPr>
      <w:rFonts w:ascii="Calibri" w:hAnsi="Calibri" w:cs="Times New Roman"/>
      <w:b/>
      <w:bCs/>
      <w:i/>
      <w:iCs/>
      <w:sz w:val="26"/>
      <w:szCs w:val="26"/>
    </w:rPr>
  </w:style>
  <w:style w:type="character" w:customStyle="1" w:styleId="Titolo6Carattere">
    <w:name w:val="Titolo 6 Carattere"/>
    <w:basedOn w:val="Carpredefinitoparagrafo"/>
    <w:link w:val="Titolo6"/>
    <w:uiPriority w:val="99"/>
    <w:locked/>
    <w:rsid w:val="00625D57"/>
    <w:rPr>
      <w:rFonts w:ascii="Times New Roman" w:hAnsi="Times New Roman" w:cs="Times New Roman"/>
      <w:b/>
      <w:sz w:val="20"/>
      <w:szCs w:val="20"/>
      <w:lang w:eastAsia="it-IT"/>
    </w:rPr>
  </w:style>
  <w:style w:type="character" w:customStyle="1" w:styleId="Titolo7Carattere">
    <w:name w:val="Titolo 7 Carattere"/>
    <w:basedOn w:val="Carpredefinitoparagrafo"/>
    <w:link w:val="Titolo7"/>
    <w:uiPriority w:val="99"/>
    <w:locked/>
    <w:rsid w:val="00625D57"/>
    <w:rPr>
      <w:rFonts w:ascii="Times New Roman" w:hAnsi="Times New Roman" w:cs="Times New Roman"/>
      <w:sz w:val="20"/>
      <w:szCs w:val="20"/>
      <w:lang w:eastAsia="it-IT"/>
    </w:rPr>
  </w:style>
  <w:style w:type="character" w:customStyle="1" w:styleId="Titolo8Carattere">
    <w:name w:val="Titolo 8 Carattere"/>
    <w:basedOn w:val="Carpredefinitoparagrafo"/>
    <w:link w:val="Titolo8"/>
    <w:uiPriority w:val="99"/>
    <w:locked/>
    <w:rsid w:val="00625D57"/>
    <w:rPr>
      <w:rFonts w:ascii="Times New Roman" w:hAnsi="Times New Roman" w:cs="Times New Roman"/>
      <w:b/>
      <w:sz w:val="20"/>
      <w:szCs w:val="20"/>
      <w:lang w:eastAsia="it-IT"/>
    </w:rPr>
  </w:style>
  <w:style w:type="character" w:customStyle="1" w:styleId="Titolo9Carattere">
    <w:name w:val="Titolo 9 Carattere"/>
    <w:basedOn w:val="Carpredefinitoparagrafo"/>
    <w:link w:val="Titolo9"/>
    <w:uiPriority w:val="99"/>
    <w:locked/>
    <w:rsid w:val="00625DFD"/>
    <w:rPr>
      <w:rFonts w:ascii="Cambria" w:eastAsia="MS Gothic" w:hAnsi="Cambria" w:cs="Times New Roman"/>
      <w:i/>
      <w:iCs/>
      <w:color w:val="404040"/>
      <w:kern w:val="28"/>
      <w:sz w:val="20"/>
      <w:szCs w:val="20"/>
      <w:lang w:eastAsia="ar-SA" w:bidi="ar-SA"/>
    </w:rPr>
  </w:style>
  <w:style w:type="paragraph" w:styleId="Intestazione">
    <w:name w:val="header"/>
    <w:aliases w:val="hd,intestazione,h,Header/Footer,header odd,Hyphen,L1 Header,Even,Even1,hd1,Even2,hd2,Even3,hd3,Even11,hd11,Even21,hd21,Even4,hd4,Even12,hd12,Even22,hd22,Alt Header,ho,headerU,Header (m),*Header,encabezado,ITT i,foote,hdnormale,form"/>
    <w:basedOn w:val="Normale"/>
    <w:link w:val="IntestazioneCarattere"/>
    <w:uiPriority w:val="99"/>
    <w:rsid w:val="00943298"/>
    <w:pPr>
      <w:tabs>
        <w:tab w:val="center" w:pos="4819"/>
        <w:tab w:val="right" w:pos="9638"/>
      </w:tabs>
      <w:suppressAutoHyphens w:val="0"/>
      <w:spacing w:line="240" w:lineRule="auto"/>
      <w:jc w:val="left"/>
    </w:pPr>
    <w:rPr>
      <w:rFonts w:ascii="Calibri" w:eastAsia="Calibri" w:hAnsi="Calibri" w:cs="Times New Roman"/>
      <w:kern w:val="0"/>
      <w:sz w:val="22"/>
      <w:szCs w:val="22"/>
      <w:lang w:eastAsia="en-US"/>
    </w:rPr>
  </w:style>
  <w:style w:type="character" w:customStyle="1" w:styleId="HeaderChar">
    <w:name w:val="Header Char"/>
    <w:aliases w:val="hd Char,intestazione Char,h Char,Header/Footer Char,header odd Char,Hyphen Char,L1 Header Char,Even Char,Even1 Char,hd1 Char,Even2 Char,hd2 Char,Even3 Char,hd3 Char,Even11 Char,hd11 Char,Even21 Char,hd21 Char,Even4 Char,hd4 Char,Even12 Char"/>
    <w:basedOn w:val="Carpredefinitoparagrafo"/>
    <w:uiPriority w:val="99"/>
    <w:semiHidden/>
    <w:rsid w:val="00EB7D5F"/>
    <w:rPr>
      <w:rFonts w:ascii="Arial" w:eastAsia="Times New Roman" w:hAnsi="Arial" w:cs="Arial"/>
      <w:kern w:val="28"/>
      <w:sz w:val="20"/>
      <w:szCs w:val="20"/>
      <w:lang w:eastAsia="ar-SA"/>
    </w:rPr>
  </w:style>
  <w:style w:type="character" w:customStyle="1" w:styleId="IntestazioneCarattere">
    <w:name w:val="Intestazione Carattere"/>
    <w:aliases w:val="hd Carattere,intestazione Carattere,h Carattere,Header/Footer Carattere,header odd Carattere,Hyphen Carattere,L1 Header Carattere,Even Carattere,Even1 Carattere,hd1 Carattere,Even2 Carattere,hd2 Carattere,Even3 Carattere"/>
    <w:basedOn w:val="Carpredefinitoparagrafo"/>
    <w:link w:val="Intestazione"/>
    <w:uiPriority w:val="99"/>
    <w:locked/>
    <w:rsid w:val="00943298"/>
    <w:rPr>
      <w:rFonts w:cs="Times New Roman"/>
    </w:rPr>
  </w:style>
  <w:style w:type="paragraph" w:styleId="Pidipagina">
    <w:name w:val="footer"/>
    <w:basedOn w:val="Normale"/>
    <w:link w:val="PidipaginaCarattere"/>
    <w:uiPriority w:val="99"/>
    <w:rsid w:val="00943298"/>
    <w:pPr>
      <w:tabs>
        <w:tab w:val="center" w:pos="4819"/>
        <w:tab w:val="right" w:pos="9638"/>
      </w:tabs>
      <w:suppressAutoHyphens w:val="0"/>
      <w:spacing w:line="240" w:lineRule="auto"/>
      <w:jc w:val="left"/>
    </w:pPr>
    <w:rPr>
      <w:rFonts w:ascii="Calibri" w:eastAsia="Calibri" w:hAnsi="Calibri" w:cs="Times New Roman"/>
      <w:kern w:val="0"/>
      <w:sz w:val="22"/>
      <w:szCs w:val="22"/>
      <w:lang w:eastAsia="en-US"/>
    </w:rPr>
  </w:style>
  <w:style w:type="character" w:customStyle="1" w:styleId="PidipaginaCarattere">
    <w:name w:val="Piè di pagina Carattere"/>
    <w:basedOn w:val="Carpredefinitoparagrafo"/>
    <w:link w:val="Pidipagina"/>
    <w:uiPriority w:val="99"/>
    <w:locked/>
    <w:rsid w:val="00943298"/>
    <w:rPr>
      <w:rFonts w:cs="Times New Roman"/>
    </w:rPr>
  </w:style>
  <w:style w:type="paragraph" w:styleId="Testofumetto">
    <w:name w:val="Balloon Text"/>
    <w:basedOn w:val="Normale"/>
    <w:link w:val="TestofumettoCarattere"/>
    <w:uiPriority w:val="99"/>
    <w:semiHidden/>
    <w:rsid w:val="00943298"/>
    <w:pPr>
      <w:suppressAutoHyphens w:val="0"/>
      <w:spacing w:line="240" w:lineRule="auto"/>
      <w:jc w:val="left"/>
    </w:pPr>
    <w:rPr>
      <w:rFonts w:ascii="Tahoma" w:eastAsia="Calibri" w:hAnsi="Tahoma" w:cs="Tahoma"/>
      <w:kern w:val="0"/>
      <w:sz w:val="16"/>
      <w:szCs w:val="16"/>
      <w:lang w:eastAsia="en-US"/>
    </w:rPr>
  </w:style>
  <w:style w:type="character" w:customStyle="1" w:styleId="TestofumettoCarattere">
    <w:name w:val="Testo fumetto Carattere"/>
    <w:basedOn w:val="Carpredefinitoparagrafo"/>
    <w:link w:val="Testofumetto"/>
    <w:uiPriority w:val="99"/>
    <w:semiHidden/>
    <w:locked/>
    <w:rsid w:val="00943298"/>
    <w:rPr>
      <w:rFonts w:ascii="Tahoma" w:hAnsi="Tahoma" w:cs="Tahoma"/>
      <w:sz w:val="16"/>
      <w:szCs w:val="16"/>
    </w:rPr>
  </w:style>
  <w:style w:type="character" w:customStyle="1" w:styleId="st1">
    <w:name w:val="st1"/>
    <w:basedOn w:val="Carpredefinitoparagrafo"/>
    <w:rsid w:val="00943298"/>
    <w:rPr>
      <w:rFonts w:cs="Times New Roman"/>
    </w:rPr>
  </w:style>
  <w:style w:type="character" w:styleId="Collegamentoipertestuale">
    <w:name w:val="Hyperlink"/>
    <w:basedOn w:val="Carpredefinitoparagrafo"/>
    <w:uiPriority w:val="99"/>
    <w:rsid w:val="00943298"/>
    <w:rPr>
      <w:rFonts w:cs="Times New Roman"/>
      <w:color w:val="0000FF"/>
      <w:u w:val="single"/>
    </w:rPr>
  </w:style>
  <w:style w:type="character" w:customStyle="1" w:styleId="Caratteredellanota">
    <w:name w:val="Carattere della nota"/>
    <w:uiPriority w:val="99"/>
    <w:rsid w:val="00625DFD"/>
    <w:rPr>
      <w:vertAlign w:val="superscript"/>
    </w:rPr>
  </w:style>
  <w:style w:type="character" w:styleId="Rimandonotaapidipagina">
    <w:name w:val="footnote reference"/>
    <w:basedOn w:val="Carpredefinitoparagrafo"/>
    <w:uiPriority w:val="99"/>
    <w:rsid w:val="00625DFD"/>
    <w:rPr>
      <w:rFonts w:cs="Times New Roman"/>
      <w:vertAlign w:val="superscript"/>
    </w:rPr>
  </w:style>
  <w:style w:type="paragraph" w:styleId="Corpotesto">
    <w:name w:val="Body Text"/>
    <w:aliases w:val="tab"/>
    <w:basedOn w:val="Normale"/>
    <w:link w:val="CorpotestoCarattere"/>
    <w:uiPriority w:val="99"/>
    <w:qFormat/>
    <w:rsid w:val="00625DFD"/>
    <w:pPr>
      <w:autoSpaceDE w:val="0"/>
      <w:spacing w:before="120" w:line="240" w:lineRule="auto"/>
    </w:pPr>
    <w:rPr>
      <w:rFonts w:ascii="Times New Roman" w:hAnsi="Times New Roman" w:cs="Times New Roman"/>
      <w:kern w:val="0"/>
      <w:sz w:val="24"/>
      <w:szCs w:val="24"/>
    </w:rPr>
  </w:style>
  <w:style w:type="character" w:customStyle="1" w:styleId="CorpotestoCarattere">
    <w:name w:val="Corpo testo Carattere"/>
    <w:aliases w:val="tab Carattere"/>
    <w:basedOn w:val="Carpredefinitoparagrafo"/>
    <w:link w:val="Corpotesto"/>
    <w:uiPriority w:val="99"/>
    <w:locked/>
    <w:rsid w:val="00625DFD"/>
    <w:rPr>
      <w:rFonts w:ascii="Times New Roman" w:hAnsi="Times New Roman" w:cs="Times New Roman"/>
      <w:sz w:val="24"/>
      <w:szCs w:val="24"/>
      <w:lang w:eastAsia="ar-SA" w:bidi="ar-SA"/>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25DFD"/>
    <w:pPr>
      <w:spacing w:line="240" w:lineRule="auto"/>
      <w:jc w:val="left"/>
    </w:pPr>
    <w:rPr>
      <w:rFonts w:ascii="Times New Roman" w:hAnsi="Times New Roman" w:cs="Times New Roman"/>
      <w:kern w:val="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locked/>
    <w:rsid w:val="00625DFD"/>
    <w:rPr>
      <w:rFonts w:ascii="Times New Roman" w:hAnsi="Times New Roman" w:cs="Times New Roman"/>
      <w:sz w:val="20"/>
      <w:szCs w:val="20"/>
      <w:lang w:eastAsia="ar-SA" w:bidi="ar-SA"/>
    </w:rPr>
  </w:style>
  <w:style w:type="paragraph" w:customStyle="1" w:styleId="sche3">
    <w:name w:val="sche_3"/>
    <w:uiPriority w:val="99"/>
    <w:rsid w:val="00625DFD"/>
    <w:pPr>
      <w:widowControl w:val="0"/>
      <w:suppressAutoHyphens/>
      <w:overflowPunct w:val="0"/>
      <w:autoSpaceDE w:val="0"/>
      <w:spacing w:line="360" w:lineRule="atLeast"/>
      <w:jc w:val="both"/>
      <w:textAlignment w:val="baseline"/>
    </w:pPr>
    <w:rPr>
      <w:rFonts w:ascii="Times New Roman" w:hAnsi="Times New Roman"/>
      <w:sz w:val="20"/>
      <w:szCs w:val="20"/>
      <w:lang w:val="en-US" w:eastAsia="ar-SA"/>
    </w:rPr>
  </w:style>
  <w:style w:type="paragraph" w:customStyle="1" w:styleId="StileGiustificato">
    <w:name w:val="Stile Giustificato"/>
    <w:basedOn w:val="Normale"/>
    <w:uiPriority w:val="99"/>
    <w:rsid w:val="00625DFD"/>
    <w:pPr>
      <w:spacing w:before="120" w:line="360" w:lineRule="auto"/>
    </w:pPr>
    <w:rPr>
      <w:kern w:val="0"/>
    </w:rPr>
  </w:style>
  <w:style w:type="paragraph" w:customStyle="1" w:styleId="Corpodeltesto21">
    <w:name w:val="Corpo del testo 21"/>
    <w:basedOn w:val="Normale"/>
    <w:uiPriority w:val="99"/>
    <w:rsid w:val="00625DFD"/>
    <w:pPr>
      <w:spacing w:line="240" w:lineRule="auto"/>
      <w:jc w:val="left"/>
    </w:pPr>
    <w:rPr>
      <w:kern w:val="0"/>
      <w:sz w:val="22"/>
    </w:rPr>
  </w:style>
  <w:style w:type="paragraph" w:customStyle="1" w:styleId="Corpodeltesto31">
    <w:name w:val="Corpo del testo 31"/>
    <w:basedOn w:val="Normale"/>
    <w:uiPriority w:val="99"/>
    <w:rsid w:val="00625DFD"/>
    <w:pPr>
      <w:spacing w:before="120" w:line="360" w:lineRule="auto"/>
    </w:pPr>
    <w:rPr>
      <w:kern w:val="0"/>
      <w:sz w:val="22"/>
    </w:rPr>
  </w:style>
  <w:style w:type="paragraph" w:styleId="Corpodeltesto2">
    <w:name w:val="Body Text 2"/>
    <w:basedOn w:val="Normale"/>
    <w:link w:val="Corpodeltesto2Carattere"/>
    <w:uiPriority w:val="99"/>
    <w:rsid w:val="00625DFD"/>
    <w:pPr>
      <w:spacing w:after="120" w:line="480" w:lineRule="auto"/>
      <w:jc w:val="left"/>
    </w:pPr>
    <w:rPr>
      <w:rFonts w:ascii="Times New Roman" w:hAnsi="Times New Roman" w:cs="Times New Roman"/>
      <w:kern w:val="0"/>
      <w:sz w:val="24"/>
      <w:szCs w:val="24"/>
    </w:rPr>
  </w:style>
  <w:style w:type="character" w:customStyle="1" w:styleId="Corpodeltesto2Carattere">
    <w:name w:val="Corpo del testo 2 Carattere"/>
    <w:basedOn w:val="Carpredefinitoparagrafo"/>
    <w:link w:val="Corpodeltesto2"/>
    <w:uiPriority w:val="99"/>
    <w:locked/>
    <w:rsid w:val="00625DFD"/>
    <w:rPr>
      <w:rFonts w:ascii="Times New Roman" w:hAnsi="Times New Roman" w:cs="Times New Roman"/>
      <w:sz w:val="24"/>
      <w:szCs w:val="24"/>
      <w:lang w:eastAsia="ar-SA" w:bidi="ar-SA"/>
    </w:rPr>
  </w:style>
  <w:style w:type="paragraph" w:styleId="NormaleWeb">
    <w:name w:val="Normal (Web)"/>
    <w:basedOn w:val="Normale"/>
    <w:uiPriority w:val="99"/>
    <w:rsid w:val="00625DFD"/>
    <w:pPr>
      <w:suppressAutoHyphens w:val="0"/>
      <w:spacing w:before="100" w:beforeAutospacing="1" w:after="100" w:afterAutospacing="1" w:line="240" w:lineRule="auto"/>
      <w:jc w:val="left"/>
    </w:pPr>
    <w:rPr>
      <w:rFonts w:ascii="Arial Unicode MS" w:hAnsi="Arial Unicode MS" w:cs="Times New Roman"/>
      <w:kern w:val="0"/>
      <w:sz w:val="24"/>
      <w:szCs w:val="24"/>
      <w:lang w:eastAsia="it-IT"/>
    </w:rPr>
  </w:style>
  <w:style w:type="paragraph" w:styleId="Titolo">
    <w:name w:val="Title"/>
    <w:basedOn w:val="Normale"/>
    <w:next w:val="Normale"/>
    <w:link w:val="TitoloCarattere"/>
    <w:uiPriority w:val="10"/>
    <w:qFormat/>
    <w:rsid w:val="00625DFD"/>
    <w:pPr>
      <w:spacing w:before="240" w:after="60" w:line="240" w:lineRule="auto"/>
      <w:jc w:val="center"/>
      <w:outlineLvl w:val="0"/>
    </w:pPr>
    <w:rPr>
      <w:rFonts w:ascii="Cambria" w:hAnsi="Cambria" w:cs="Times New Roman"/>
      <w:b/>
      <w:bCs/>
      <w:sz w:val="32"/>
      <w:szCs w:val="32"/>
    </w:rPr>
  </w:style>
  <w:style w:type="character" w:customStyle="1" w:styleId="TitoloCarattere">
    <w:name w:val="Titolo Carattere"/>
    <w:basedOn w:val="Carpredefinitoparagrafo"/>
    <w:link w:val="Titolo"/>
    <w:uiPriority w:val="10"/>
    <w:locked/>
    <w:rsid w:val="00625DFD"/>
    <w:rPr>
      <w:rFonts w:ascii="Cambria" w:hAnsi="Cambria" w:cs="Times New Roman"/>
      <w:b/>
      <w:bCs/>
      <w:kern w:val="28"/>
      <w:sz w:val="32"/>
      <w:szCs w:val="32"/>
      <w:lang w:eastAsia="ar-SA" w:bidi="ar-SA"/>
    </w:rPr>
  </w:style>
  <w:style w:type="paragraph" w:customStyle="1" w:styleId="Testo">
    <w:name w:val="Testo"/>
    <w:basedOn w:val="Normale"/>
    <w:link w:val="TestoCarattere"/>
    <w:uiPriority w:val="99"/>
    <w:qFormat/>
    <w:rsid w:val="00625DFD"/>
    <w:rPr>
      <w:rFonts w:cs="Times New Roman"/>
      <w:lang w:eastAsia="it-IT"/>
    </w:rPr>
  </w:style>
  <w:style w:type="character" w:customStyle="1" w:styleId="TestoCarattere">
    <w:name w:val="Testo Carattere"/>
    <w:link w:val="Testo"/>
    <w:uiPriority w:val="99"/>
    <w:locked/>
    <w:rsid w:val="00625DFD"/>
    <w:rPr>
      <w:rFonts w:ascii="Arial" w:hAnsi="Arial"/>
      <w:kern w:val="28"/>
      <w:sz w:val="20"/>
      <w:lang w:eastAsia="it-IT"/>
    </w:rPr>
  </w:style>
  <w:style w:type="paragraph" w:styleId="Titolosommario">
    <w:name w:val="TOC Heading"/>
    <w:basedOn w:val="Titolo1"/>
    <w:next w:val="Normale"/>
    <w:uiPriority w:val="39"/>
    <w:qFormat/>
    <w:rsid w:val="00625DFD"/>
    <w:pPr>
      <w:keepLines/>
      <w:suppressAutoHyphens w:val="0"/>
      <w:spacing w:before="480" w:after="0"/>
      <w:jc w:val="left"/>
      <w:outlineLvl w:val="9"/>
    </w:pPr>
    <w:rPr>
      <w:rFonts w:ascii="Cambria" w:eastAsia="MS Gothic" w:hAnsi="Cambria" w:cs="Times New Roman"/>
      <w:color w:val="365F91"/>
      <w:kern w:val="0"/>
      <w:sz w:val="28"/>
      <w:szCs w:val="28"/>
      <w:lang w:eastAsia="it-IT"/>
      <w14:textFill>
        <w14:solidFill>
          <w14:srgbClr w14:val="365F91">
            <w14:lumMod w14:val="60000"/>
            <w14:lumOff w14:val="40000"/>
          </w14:srgbClr>
        </w14:solidFill>
      </w14:textFill>
    </w:rPr>
  </w:style>
  <w:style w:type="paragraph" w:styleId="Sommario1">
    <w:name w:val="toc 1"/>
    <w:basedOn w:val="Normale"/>
    <w:next w:val="Normale"/>
    <w:autoRedefine/>
    <w:uiPriority w:val="39"/>
    <w:rsid w:val="00E8389A"/>
    <w:pPr>
      <w:tabs>
        <w:tab w:val="left" w:pos="400"/>
        <w:tab w:val="right" w:leader="dot" w:pos="9628"/>
      </w:tabs>
      <w:spacing w:before="120"/>
      <w:jc w:val="left"/>
    </w:pPr>
    <w:rPr>
      <w:rFonts w:ascii="Calibri" w:hAnsi="Calibri"/>
      <w:b/>
      <w:caps/>
      <w:sz w:val="22"/>
      <w:szCs w:val="22"/>
    </w:rPr>
  </w:style>
  <w:style w:type="paragraph" w:customStyle="1" w:styleId="TITOLO0">
    <w:name w:val="TITOLO"/>
    <w:basedOn w:val="Normale"/>
    <w:link w:val="TITOLOCarattere0"/>
    <w:uiPriority w:val="99"/>
    <w:rsid w:val="00893DEF"/>
    <w:pPr>
      <w:suppressAutoHyphens w:val="0"/>
      <w:spacing w:line="480" w:lineRule="auto"/>
      <w:contextualSpacing/>
      <w:jc w:val="center"/>
    </w:pPr>
    <w:rPr>
      <w:rFonts w:eastAsia="Calibri" w:cs="Times New Roman"/>
      <w:b/>
      <w:bCs/>
      <w:color w:val="FFFFFF"/>
      <w:sz w:val="44"/>
      <w:szCs w:val="48"/>
      <w:lang w:eastAsia="it-IT"/>
    </w:rPr>
  </w:style>
  <w:style w:type="paragraph" w:customStyle="1" w:styleId="SOTTOTITOLO">
    <w:name w:val="SOTTOTITOLO"/>
    <w:basedOn w:val="Normale"/>
    <w:link w:val="SOTTOTITOLOCarattere"/>
    <w:qFormat/>
    <w:rsid w:val="00893DEF"/>
    <w:pPr>
      <w:suppressAutoHyphens w:val="0"/>
      <w:jc w:val="center"/>
    </w:pPr>
    <w:rPr>
      <w:rFonts w:eastAsia="Calibri" w:cs="Times New Roman"/>
      <w:color w:val="FFFFFF"/>
      <w:sz w:val="36"/>
      <w:szCs w:val="36"/>
      <w:lang w:eastAsia="it-IT"/>
    </w:rPr>
  </w:style>
  <w:style w:type="character" w:customStyle="1" w:styleId="TITOLOCarattere0">
    <w:name w:val="TITOLO Carattere"/>
    <w:link w:val="TITOLO0"/>
    <w:uiPriority w:val="99"/>
    <w:locked/>
    <w:rsid w:val="00893DEF"/>
    <w:rPr>
      <w:rFonts w:ascii="Arial" w:eastAsia="Times New Roman" w:hAnsi="Arial"/>
      <w:b/>
      <w:color w:val="FFFFFF"/>
      <w:kern w:val="28"/>
      <w:sz w:val="48"/>
    </w:rPr>
  </w:style>
  <w:style w:type="character" w:customStyle="1" w:styleId="SOTTOTITOLOCarattere">
    <w:name w:val="SOTTOTITOLO Carattere"/>
    <w:link w:val="SOTTOTITOLO"/>
    <w:locked/>
    <w:rsid w:val="00893DEF"/>
    <w:rPr>
      <w:rFonts w:ascii="Arial" w:eastAsia="Times New Roman" w:hAnsi="Arial"/>
      <w:color w:val="FFFFFF"/>
      <w:kern w:val="28"/>
      <w:sz w:val="36"/>
      <w:lang w:eastAsia="it-IT"/>
    </w:rPr>
  </w:style>
  <w:style w:type="paragraph" w:customStyle="1" w:styleId="Default">
    <w:name w:val="Default"/>
    <w:rsid w:val="00EA6C26"/>
    <w:pPr>
      <w:autoSpaceDE w:val="0"/>
      <w:autoSpaceDN w:val="0"/>
      <w:adjustRightInd w:val="0"/>
    </w:pPr>
    <w:rPr>
      <w:rFonts w:ascii="Tahoma" w:hAnsi="Tahoma" w:cs="Tahoma"/>
      <w:color w:val="000000"/>
      <w:sz w:val="24"/>
      <w:szCs w:val="24"/>
      <w:lang w:eastAsia="en-US"/>
    </w:rPr>
  </w:style>
  <w:style w:type="paragraph" w:styleId="Paragrafoelenco">
    <w:name w:val="List Paragraph"/>
    <w:basedOn w:val="Normale"/>
    <w:uiPriority w:val="34"/>
    <w:qFormat/>
    <w:rsid w:val="0077481C"/>
    <w:pPr>
      <w:ind w:left="720"/>
      <w:contextualSpacing/>
    </w:pPr>
  </w:style>
  <w:style w:type="character" w:styleId="Rimandocommento">
    <w:name w:val="annotation reference"/>
    <w:basedOn w:val="Carpredefinitoparagrafo"/>
    <w:uiPriority w:val="99"/>
    <w:semiHidden/>
    <w:rsid w:val="009F08A3"/>
    <w:rPr>
      <w:rFonts w:cs="Times New Roman"/>
      <w:sz w:val="16"/>
      <w:szCs w:val="16"/>
    </w:rPr>
  </w:style>
  <w:style w:type="paragraph" w:styleId="Testocommento">
    <w:name w:val="annotation text"/>
    <w:basedOn w:val="Normale"/>
    <w:link w:val="TestocommentoCarattere"/>
    <w:uiPriority w:val="99"/>
    <w:rsid w:val="009F08A3"/>
    <w:pPr>
      <w:spacing w:line="240" w:lineRule="auto"/>
    </w:pPr>
  </w:style>
  <w:style w:type="character" w:customStyle="1" w:styleId="TestocommentoCarattere">
    <w:name w:val="Testo commento Carattere"/>
    <w:basedOn w:val="Carpredefinitoparagrafo"/>
    <w:link w:val="Testocommento"/>
    <w:uiPriority w:val="99"/>
    <w:locked/>
    <w:rsid w:val="009F08A3"/>
    <w:rPr>
      <w:rFonts w:ascii="Arial" w:hAnsi="Arial" w:cs="Arial"/>
      <w:kern w:val="28"/>
      <w:sz w:val="20"/>
      <w:szCs w:val="20"/>
      <w:lang w:eastAsia="ar-SA" w:bidi="ar-SA"/>
    </w:rPr>
  </w:style>
  <w:style w:type="paragraph" w:styleId="Soggettocommento">
    <w:name w:val="annotation subject"/>
    <w:basedOn w:val="Testocommento"/>
    <w:next w:val="Testocommento"/>
    <w:link w:val="SoggettocommentoCarattere"/>
    <w:uiPriority w:val="99"/>
    <w:semiHidden/>
    <w:rsid w:val="009F08A3"/>
    <w:rPr>
      <w:b/>
      <w:bCs/>
    </w:rPr>
  </w:style>
  <w:style w:type="character" w:customStyle="1" w:styleId="SoggettocommentoCarattere">
    <w:name w:val="Soggetto commento Carattere"/>
    <w:basedOn w:val="TestocommentoCarattere"/>
    <w:link w:val="Soggettocommento"/>
    <w:uiPriority w:val="99"/>
    <w:semiHidden/>
    <w:locked/>
    <w:rsid w:val="009F08A3"/>
    <w:rPr>
      <w:rFonts w:ascii="Arial" w:hAnsi="Arial" w:cs="Arial"/>
      <w:b/>
      <w:bCs/>
      <w:kern w:val="28"/>
      <w:sz w:val="20"/>
      <w:szCs w:val="20"/>
      <w:lang w:eastAsia="ar-SA" w:bidi="ar-SA"/>
    </w:rPr>
  </w:style>
  <w:style w:type="paragraph" w:styleId="Sommario3">
    <w:name w:val="toc 3"/>
    <w:basedOn w:val="Normale"/>
    <w:next w:val="Normale"/>
    <w:autoRedefine/>
    <w:uiPriority w:val="39"/>
    <w:rsid w:val="004443BD"/>
    <w:pPr>
      <w:ind w:left="400"/>
      <w:jc w:val="left"/>
    </w:pPr>
    <w:rPr>
      <w:rFonts w:ascii="Calibri" w:hAnsi="Calibri"/>
      <w:i/>
      <w:sz w:val="22"/>
      <w:szCs w:val="22"/>
    </w:rPr>
  </w:style>
  <w:style w:type="table" w:styleId="Grigliamedia3-Colore1">
    <w:name w:val="Medium Grid 3 Accent 1"/>
    <w:basedOn w:val="Tabellanormale"/>
    <w:uiPriority w:val="99"/>
    <w:rsid w:val="0084264C"/>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gliatabella">
    <w:name w:val="Table Grid"/>
    <w:basedOn w:val="Tabellanormale"/>
    <w:uiPriority w:val="99"/>
    <w:rsid w:val="00CF53A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4-colore11">
    <w:name w:val="Tabella griglia 4 - colore 11"/>
    <w:uiPriority w:val="99"/>
    <w:rsid w:val="003754B3"/>
    <w:rPr>
      <w:sz w:val="20"/>
      <w:szCs w:val="20"/>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rFonts w:cs="Times New Roman"/>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rFonts w:cs="Times New Roman"/>
        <w:b/>
        <w:bCs/>
      </w:rPr>
      <w:tblPr/>
      <w:tcPr>
        <w:tcBorders>
          <w:top w:val="double" w:sz="4"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BE5F1"/>
      </w:tcPr>
    </w:tblStylePr>
    <w:tblStylePr w:type="band1Horz">
      <w:rPr>
        <w:rFonts w:cs="Times New Roman"/>
      </w:rPr>
      <w:tblPr/>
      <w:tcPr>
        <w:shd w:val="clear" w:color="auto" w:fill="DBE5F1"/>
      </w:tcPr>
    </w:tblStylePr>
  </w:style>
  <w:style w:type="paragraph" w:customStyle="1" w:styleId="Grigliachiara-Colore31">
    <w:name w:val="Griglia chiara - Colore 31"/>
    <w:basedOn w:val="Normale"/>
    <w:uiPriority w:val="34"/>
    <w:qFormat/>
    <w:rsid w:val="00766F27"/>
    <w:pPr>
      <w:suppressAutoHyphens w:val="0"/>
      <w:spacing w:after="160" w:line="259" w:lineRule="auto"/>
      <w:ind w:left="720"/>
      <w:contextualSpacing/>
      <w:jc w:val="left"/>
    </w:pPr>
    <w:rPr>
      <w:rFonts w:ascii="Calibri" w:eastAsia="Calibri" w:hAnsi="Calibri" w:cs="Times New Roman"/>
      <w:kern w:val="0"/>
      <w:sz w:val="22"/>
      <w:szCs w:val="22"/>
      <w:lang w:eastAsia="en-US"/>
    </w:rPr>
  </w:style>
  <w:style w:type="paragraph" w:styleId="Sommario2">
    <w:name w:val="toc 2"/>
    <w:basedOn w:val="Normale"/>
    <w:next w:val="Normale"/>
    <w:autoRedefine/>
    <w:uiPriority w:val="39"/>
    <w:rsid w:val="00F8279D"/>
    <w:pPr>
      <w:ind w:left="200"/>
      <w:jc w:val="left"/>
    </w:pPr>
    <w:rPr>
      <w:rFonts w:ascii="Calibri" w:hAnsi="Calibri"/>
      <w:smallCaps/>
      <w:sz w:val="22"/>
      <w:szCs w:val="22"/>
    </w:rPr>
  </w:style>
  <w:style w:type="character" w:styleId="Enfasidelicata">
    <w:name w:val="Subtle Emphasis"/>
    <w:basedOn w:val="Carpredefinitoparagrafo"/>
    <w:uiPriority w:val="99"/>
    <w:qFormat/>
    <w:rsid w:val="003315BE"/>
    <w:rPr>
      <w:rFonts w:cs="Times New Roman"/>
      <w:i/>
      <w:iCs/>
      <w:color w:val="404040"/>
    </w:rPr>
  </w:style>
  <w:style w:type="paragraph" w:styleId="Mappadocumento">
    <w:name w:val="Document Map"/>
    <w:basedOn w:val="Normale"/>
    <w:link w:val="MappadocumentoCarattere"/>
    <w:uiPriority w:val="99"/>
    <w:semiHidden/>
    <w:rsid w:val="00600C37"/>
    <w:pPr>
      <w:spacing w:line="240" w:lineRule="auto"/>
    </w:pPr>
    <w:rPr>
      <w:rFonts w:ascii="Lucida Grande" w:hAnsi="Lucida Grande" w:cs="Lucida Grande"/>
      <w:sz w:val="24"/>
      <w:szCs w:val="24"/>
    </w:rPr>
  </w:style>
  <w:style w:type="character" w:customStyle="1" w:styleId="MappadocumentoCarattere">
    <w:name w:val="Mappa documento Carattere"/>
    <w:basedOn w:val="Carpredefinitoparagrafo"/>
    <w:link w:val="Mappadocumento"/>
    <w:semiHidden/>
    <w:locked/>
    <w:rsid w:val="00600C37"/>
    <w:rPr>
      <w:rFonts w:ascii="Lucida Grande" w:hAnsi="Lucida Grande" w:cs="Lucida Grande"/>
      <w:kern w:val="28"/>
      <w:sz w:val="24"/>
      <w:szCs w:val="24"/>
      <w:lang w:eastAsia="ar-SA" w:bidi="ar-SA"/>
    </w:rPr>
  </w:style>
  <w:style w:type="paragraph" w:styleId="Sommario4">
    <w:name w:val="toc 4"/>
    <w:basedOn w:val="Normale"/>
    <w:next w:val="Normale"/>
    <w:autoRedefine/>
    <w:uiPriority w:val="39"/>
    <w:rsid w:val="00274192"/>
    <w:pPr>
      <w:ind w:left="600"/>
      <w:jc w:val="left"/>
    </w:pPr>
    <w:rPr>
      <w:rFonts w:ascii="Calibri" w:hAnsi="Calibri"/>
      <w:sz w:val="18"/>
      <w:szCs w:val="18"/>
    </w:rPr>
  </w:style>
  <w:style w:type="paragraph" w:customStyle="1" w:styleId="ArticoliAvviso">
    <w:name w:val="Articoli Avviso"/>
    <w:basedOn w:val="Normale"/>
    <w:autoRedefine/>
    <w:qFormat/>
    <w:rsid w:val="005A1746"/>
    <w:pPr>
      <w:numPr>
        <w:numId w:val="2"/>
      </w:numPr>
      <w:spacing w:line="360" w:lineRule="auto"/>
      <w:outlineLvl w:val="0"/>
    </w:pPr>
    <w:rPr>
      <w:kern w:val="0"/>
    </w:rPr>
  </w:style>
  <w:style w:type="paragraph" w:customStyle="1" w:styleId="TitoloParagrafoLineeGuida">
    <w:name w:val="Titolo Paragrafo Linee Guida"/>
    <w:basedOn w:val="Titolo1"/>
    <w:link w:val="TitoloParagrafoLineeGuidaCarattere"/>
    <w:autoRedefine/>
    <w:uiPriority w:val="99"/>
    <w:rsid w:val="00E041FE"/>
    <w:rPr>
      <w:color w:val="548DD4"/>
      <w:sz w:val="28"/>
      <w:lang w:eastAsia="it-IT"/>
      <w14:textFill>
        <w14:solidFill>
          <w14:srgbClr w14:val="548DD4">
            <w14:lumMod w14:val="60000"/>
            <w14:lumOff w14:val="40000"/>
          </w14:srgbClr>
        </w14:solidFill>
      </w14:textFill>
    </w:rPr>
  </w:style>
  <w:style w:type="character" w:customStyle="1" w:styleId="TitoloParagrafoLineeGuidaCarattere">
    <w:name w:val="Titolo Paragrafo Linee Guida Carattere"/>
    <w:basedOn w:val="Titolo1Carattere"/>
    <w:link w:val="TitoloParagrafoLineeGuida"/>
    <w:uiPriority w:val="99"/>
    <w:locked/>
    <w:rsid w:val="00E041FE"/>
    <w:rPr>
      <w:rFonts w:ascii="Arial" w:eastAsia="Times New Roman" w:hAnsi="Arial" w:cs="Arial"/>
      <w:b/>
      <w:bCs/>
      <w:color w:val="548DD4"/>
      <w:kern w:val="28"/>
      <w:sz w:val="28"/>
      <w:szCs w:val="32"/>
      <w:lang w:eastAsia="ar-SA" w:bidi="ar-SA"/>
    </w:rPr>
  </w:style>
  <w:style w:type="paragraph" w:styleId="Sommario5">
    <w:name w:val="toc 5"/>
    <w:basedOn w:val="Normale"/>
    <w:next w:val="Normale"/>
    <w:autoRedefine/>
    <w:uiPriority w:val="39"/>
    <w:rsid w:val="00274192"/>
    <w:pPr>
      <w:ind w:left="800"/>
      <w:jc w:val="left"/>
    </w:pPr>
    <w:rPr>
      <w:rFonts w:ascii="Calibri" w:hAnsi="Calibri"/>
      <w:sz w:val="18"/>
      <w:szCs w:val="18"/>
    </w:rPr>
  </w:style>
  <w:style w:type="paragraph" w:styleId="Sommario6">
    <w:name w:val="toc 6"/>
    <w:basedOn w:val="Normale"/>
    <w:next w:val="Normale"/>
    <w:autoRedefine/>
    <w:uiPriority w:val="39"/>
    <w:rsid w:val="00274192"/>
    <w:pPr>
      <w:ind w:left="1000"/>
      <w:jc w:val="left"/>
    </w:pPr>
    <w:rPr>
      <w:rFonts w:ascii="Calibri" w:hAnsi="Calibri"/>
      <w:sz w:val="18"/>
      <w:szCs w:val="18"/>
    </w:rPr>
  </w:style>
  <w:style w:type="paragraph" w:styleId="Sommario7">
    <w:name w:val="toc 7"/>
    <w:basedOn w:val="Normale"/>
    <w:next w:val="Normale"/>
    <w:autoRedefine/>
    <w:uiPriority w:val="39"/>
    <w:rsid w:val="00274192"/>
    <w:pPr>
      <w:ind w:left="1200"/>
      <w:jc w:val="left"/>
    </w:pPr>
    <w:rPr>
      <w:rFonts w:ascii="Calibri" w:hAnsi="Calibri"/>
      <w:sz w:val="18"/>
      <w:szCs w:val="18"/>
    </w:rPr>
  </w:style>
  <w:style w:type="paragraph" w:styleId="Sommario8">
    <w:name w:val="toc 8"/>
    <w:basedOn w:val="Normale"/>
    <w:next w:val="Normale"/>
    <w:autoRedefine/>
    <w:uiPriority w:val="39"/>
    <w:rsid w:val="00274192"/>
    <w:pPr>
      <w:ind w:left="1400"/>
      <w:jc w:val="left"/>
    </w:pPr>
    <w:rPr>
      <w:rFonts w:ascii="Calibri" w:hAnsi="Calibri"/>
      <w:sz w:val="18"/>
      <w:szCs w:val="18"/>
    </w:rPr>
  </w:style>
  <w:style w:type="paragraph" w:styleId="Sommario9">
    <w:name w:val="toc 9"/>
    <w:basedOn w:val="Normale"/>
    <w:next w:val="Normale"/>
    <w:autoRedefine/>
    <w:uiPriority w:val="39"/>
    <w:rsid w:val="00274192"/>
    <w:pPr>
      <w:ind w:left="1600"/>
      <w:jc w:val="left"/>
    </w:pPr>
    <w:rPr>
      <w:rFonts w:ascii="Calibri" w:hAnsi="Calibri"/>
      <w:sz w:val="18"/>
      <w:szCs w:val="18"/>
    </w:rPr>
  </w:style>
  <w:style w:type="paragraph" w:customStyle="1" w:styleId="a5TDElencopuntato">
    <w:name w:val="a5) T&amp;D Elenco puntato"/>
    <w:basedOn w:val="Normale"/>
    <w:uiPriority w:val="99"/>
    <w:rsid w:val="003E1755"/>
    <w:pPr>
      <w:suppressAutoHyphens w:val="0"/>
      <w:spacing w:line="360" w:lineRule="auto"/>
    </w:pPr>
    <w:rPr>
      <w:rFonts w:ascii="Verdana" w:hAnsi="Verdana" w:cs="Times New Roman"/>
      <w:kern w:val="0"/>
      <w:szCs w:val="24"/>
      <w:lang w:val="en-GB" w:eastAsia="en-GB"/>
    </w:rPr>
  </w:style>
  <w:style w:type="paragraph" w:styleId="Nessunaspaziatura">
    <w:name w:val="No Spacing"/>
    <w:link w:val="NessunaspaziaturaCarattere"/>
    <w:uiPriority w:val="1"/>
    <w:qFormat/>
    <w:rsid w:val="003E1755"/>
    <w:rPr>
      <w:rFonts w:eastAsia="MS Mincho"/>
    </w:rPr>
  </w:style>
  <w:style w:type="character" w:customStyle="1" w:styleId="NessunaspaziaturaCarattere">
    <w:name w:val="Nessuna spaziatura Carattere"/>
    <w:basedOn w:val="Carpredefinitoparagrafo"/>
    <w:link w:val="Nessunaspaziatura"/>
    <w:uiPriority w:val="1"/>
    <w:locked/>
    <w:rsid w:val="003E1755"/>
    <w:rPr>
      <w:rFonts w:eastAsia="MS Mincho" w:cs="Times New Roman"/>
      <w:sz w:val="22"/>
      <w:szCs w:val="22"/>
      <w:lang w:val="it-IT" w:eastAsia="it-IT" w:bidi="ar-SA"/>
    </w:rPr>
  </w:style>
  <w:style w:type="paragraph" w:customStyle="1" w:styleId="DGServp2">
    <w:name w:val="DG_Serv p2"/>
    <w:basedOn w:val="Normale"/>
    <w:rsid w:val="003E1755"/>
    <w:pPr>
      <w:spacing w:after="60" w:line="200" w:lineRule="exact"/>
      <w:jc w:val="left"/>
    </w:pPr>
    <w:rPr>
      <w:rFonts w:ascii="Futura Std Book" w:hAnsi="Futura Std Book" w:cs="Times New Roman"/>
      <w:kern w:val="0"/>
      <w:sz w:val="14"/>
      <w:szCs w:val="24"/>
    </w:rPr>
  </w:style>
  <w:style w:type="paragraph" w:customStyle="1" w:styleId="visto">
    <w:name w:val="visto"/>
    <w:basedOn w:val="Normale"/>
    <w:rsid w:val="003E1755"/>
    <w:pPr>
      <w:spacing w:after="240" w:line="360" w:lineRule="exact"/>
      <w:ind w:left="1701" w:hanging="1701"/>
    </w:pPr>
    <w:rPr>
      <w:rFonts w:cs="Times New Roman"/>
      <w:kern w:val="0"/>
    </w:rPr>
  </w:style>
  <w:style w:type="paragraph" w:customStyle="1" w:styleId="caricafirma">
    <w:name w:val="carica firma"/>
    <w:basedOn w:val="Normale"/>
    <w:rsid w:val="003E1755"/>
    <w:pPr>
      <w:spacing w:before="840" w:line="360" w:lineRule="exact"/>
      <w:ind w:left="5670"/>
      <w:jc w:val="center"/>
    </w:pPr>
    <w:rPr>
      <w:rFonts w:ascii="Futura Std Book" w:hAnsi="Futura Std Book" w:cs="Times New Roman"/>
      <w:b/>
      <w:kern w:val="0"/>
      <w:sz w:val="18"/>
    </w:rPr>
  </w:style>
  <w:style w:type="paragraph" w:customStyle="1" w:styleId="nomefirma">
    <w:name w:val="nome firma"/>
    <w:basedOn w:val="Normale"/>
    <w:rsid w:val="003E1755"/>
    <w:pPr>
      <w:spacing w:line="360" w:lineRule="exact"/>
      <w:ind w:left="5670"/>
      <w:jc w:val="center"/>
    </w:pPr>
    <w:rPr>
      <w:rFonts w:ascii="Futura Std Book" w:hAnsi="Futura Std Book" w:cs="Times New Roman"/>
      <w:kern w:val="0"/>
      <w:sz w:val="18"/>
    </w:rPr>
  </w:style>
  <w:style w:type="paragraph" w:customStyle="1" w:styleId="titolodeterminaz">
    <w:name w:val="titolo determinaz"/>
    <w:basedOn w:val="Normale"/>
    <w:rsid w:val="003E1755"/>
    <w:pPr>
      <w:spacing w:before="480" w:after="480" w:line="360" w:lineRule="exact"/>
      <w:jc w:val="center"/>
    </w:pPr>
    <w:rPr>
      <w:rFonts w:ascii="Futura Std Book" w:hAnsi="Futura Std Book" w:cs="Times New Roman"/>
      <w:b/>
      <w:kern w:val="0"/>
      <w:sz w:val="18"/>
    </w:rPr>
  </w:style>
  <w:style w:type="paragraph" w:customStyle="1" w:styleId="Rientrocorpodeltesto21">
    <w:name w:val="Rientro corpo del testo 21"/>
    <w:basedOn w:val="Normale"/>
    <w:rsid w:val="003E1755"/>
    <w:pPr>
      <w:spacing w:line="240" w:lineRule="auto"/>
      <w:ind w:left="705" w:hanging="705"/>
    </w:pPr>
    <w:rPr>
      <w:rFonts w:ascii="Times New Roman" w:hAnsi="Times New Roman" w:cs="Times New Roman"/>
      <w:kern w:val="0"/>
      <w:sz w:val="24"/>
      <w:szCs w:val="24"/>
    </w:rPr>
  </w:style>
  <w:style w:type="paragraph" w:customStyle="1" w:styleId="Paragrafoelenco1">
    <w:name w:val="Paragrafo elenco1"/>
    <w:basedOn w:val="Normale"/>
    <w:uiPriority w:val="99"/>
    <w:qFormat/>
    <w:rsid w:val="003E1755"/>
    <w:pPr>
      <w:suppressAutoHyphens w:val="0"/>
      <w:spacing w:line="240" w:lineRule="auto"/>
      <w:ind w:left="720" w:hanging="284"/>
      <w:contextualSpacing/>
    </w:pPr>
    <w:rPr>
      <w:rFonts w:ascii="Calibri" w:eastAsia="Calibri" w:hAnsi="Calibri" w:cs="Times New Roman"/>
      <w:kern w:val="0"/>
      <w:sz w:val="22"/>
      <w:szCs w:val="22"/>
      <w:lang w:eastAsia="en-US"/>
    </w:rPr>
  </w:style>
  <w:style w:type="character" w:customStyle="1" w:styleId="riferimento">
    <w:name w:val="riferimento"/>
    <w:basedOn w:val="Carpredefinitoparagrafo"/>
    <w:rsid w:val="003E1755"/>
    <w:rPr>
      <w:rFonts w:cs="Times New Roman"/>
    </w:rPr>
  </w:style>
  <w:style w:type="paragraph" w:styleId="Rientronormale">
    <w:name w:val="Normal Indent"/>
    <w:basedOn w:val="Normale"/>
    <w:uiPriority w:val="99"/>
    <w:rsid w:val="003E1755"/>
    <w:pPr>
      <w:suppressAutoHyphens w:val="0"/>
      <w:spacing w:after="240" w:line="240" w:lineRule="auto"/>
      <w:ind w:left="567" w:right="567" w:firstLine="1134"/>
    </w:pPr>
    <w:rPr>
      <w:rFonts w:ascii="Times New Roman" w:hAnsi="Times New Roman" w:cs="Times New Roman"/>
      <w:kern w:val="0"/>
      <w:sz w:val="22"/>
      <w:szCs w:val="22"/>
      <w:lang w:eastAsia="it-IT"/>
    </w:rPr>
  </w:style>
  <w:style w:type="paragraph" w:styleId="Rientrocorpodeltesto3">
    <w:name w:val="Body Text Indent 3"/>
    <w:basedOn w:val="Normale"/>
    <w:link w:val="Rientrocorpodeltesto3Carattere"/>
    <w:uiPriority w:val="99"/>
    <w:rsid w:val="003E1755"/>
    <w:pPr>
      <w:suppressAutoHyphens w:val="0"/>
      <w:spacing w:line="720" w:lineRule="auto"/>
      <w:ind w:left="567"/>
    </w:pPr>
    <w:rPr>
      <w:kern w:val="0"/>
      <w:sz w:val="24"/>
      <w:lang w:eastAsia="it-IT"/>
    </w:rPr>
  </w:style>
  <w:style w:type="character" w:customStyle="1" w:styleId="Rientrocorpodeltesto3Carattere">
    <w:name w:val="Rientro corpo del testo 3 Carattere"/>
    <w:basedOn w:val="Carpredefinitoparagrafo"/>
    <w:link w:val="Rientrocorpodeltesto3"/>
    <w:uiPriority w:val="99"/>
    <w:locked/>
    <w:rsid w:val="003E1755"/>
    <w:rPr>
      <w:rFonts w:ascii="Arial" w:hAnsi="Arial" w:cs="Arial"/>
      <w:sz w:val="20"/>
      <w:szCs w:val="20"/>
      <w:lang w:eastAsia="it-IT"/>
    </w:rPr>
  </w:style>
  <w:style w:type="paragraph" w:customStyle="1" w:styleId="1">
    <w:name w:val="1"/>
    <w:basedOn w:val="Normale"/>
    <w:next w:val="Corpotesto"/>
    <w:link w:val="CorpodeltestoCarattere"/>
    <w:uiPriority w:val="99"/>
    <w:rsid w:val="003E1755"/>
    <w:pPr>
      <w:suppressAutoHyphens w:val="0"/>
      <w:spacing w:before="60" w:line="80" w:lineRule="atLeast"/>
      <w:jc w:val="center"/>
    </w:pPr>
    <w:rPr>
      <w:rFonts w:ascii="Times New Roman" w:hAnsi="Times New Roman" w:cs="Times New Roman"/>
      <w:kern w:val="0"/>
      <w:lang w:eastAsia="en-US"/>
    </w:rPr>
  </w:style>
  <w:style w:type="character" w:customStyle="1" w:styleId="CorpodeltestoCarattere">
    <w:name w:val="Corpo del testo Carattere"/>
    <w:basedOn w:val="Carpredefinitoparagrafo"/>
    <w:link w:val="1"/>
    <w:locked/>
    <w:rsid w:val="003E1755"/>
    <w:rPr>
      <w:rFonts w:ascii="Times New Roman" w:hAnsi="Times New Roman" w:cs="Times New Roman"/>
      <w:sz w:val="20"/>
      <w:szCs w:val="20"/>
    </w:rPr>
  </w:style>
  <w:style w:type="paragraph" w:customStyle="1" w:styleId="firmadx">
    <w:name w:val="firma dx"/>
    <w:basedOn w:val="niente"/>
    <w:next w:val="msigla"/>
    <w:uiPriority w:val="99"/>
    <w:rsid w:val="003E1755"/>
    <w:pPr>
      <w:spacing w:before="480" w:line="300" w:lineRule="exact"/>
      <w:ind w:left="4536" w:right="851"/>
      <w:jc w:val="center"/>
    </w:pPr>
    <w:rPr>
      <w:rFonts w:ascii="Arial" w:hAnsi="Arial" w:cs="Arial"/>
      <w:b/>
      <w:bCs/>
      <w:sz w:val="20"/>
      <w:szCs w:val="20"/>
    </w:rPr>
  </w:style>
  <w:style w:type="paragraph" w:customStyle="1" w:styleId="niente">
    <w:name w:val="niente"/>
    <w:basedOn w:val="Normale"/>
    <w:uiPriority w:val="99"/>
    <w:rsid w:val="003E1755"/>
    <w:pPr>
      <w:suppressAutoHyphens w:val="0"/>
      <w:spacing w:before="120" w:after="120" w:line="240" w:lineRule="auto"/>
    </w:pPr>
    <w:rPr>
      <w:rFonts w:ascii="Times New Roman" w:hAnsi="Times New Roman" w:cs="Times New Roman"/>
      <w:kern w:val="0"/>
      <w:sz w:val="22"/>
      <w:szCs w:val="22"/>
      <w:lang w:eastAsia="it-IT"/>
    </w:rPr>
  </w:style>
  <w:style w:type="paragraph" w:customStyle="1" w:styleId="msigla">
    <w:name w:val="msigla"/>
    <w:basedOn w:val="Normale"/>
    <w:uiPriority w:val="99"/>
    <w:rsid w:val="003E1755"/>
    <w:pPr>
      <w:suppressAutoHyphens w:val="0"/>
      <w:spacing w:before="480" w:line="240" w:lineRule="auto"/>
      <w:ind w:left="567" w:right="567"/>
      <w:jc w:val="left"/>
    </w:pPr>
    <w:rPr>
      <w:rFonts w:ascii="Times New Roman" w:hAnsi="Times New Roman" w:cs="Times New Roman"/>
      <w:b/>
      <w:bCs/>
      <w:color w:val="008000"/>
      <w:kern w:val="0"/>
      <w:sz w:val="18"/>
      <w:szCs w:val="18"/>
      <w:lang w:eastAsia="it-IT"/>
    </w:rPr>
  </w:style>
  <w:style w:type="paragraph" w:customStyle="1" w:styleId="sigla">
    <w:name w:val="sigla"/>
    <w:basedOn w:val="Normale"/>
    <w:rsid w:val="003E1755"/>
    <w:pPr>
      <w:suppressAutoHyphens w:val="0"/>
      <w:spacing w:before="480" w:line="240" w:lineRule="auto"/>
      <w:ind w:left="567" w:right="567"/>
      <w:jc w:val="left"/>
    </w:pPr>
    <w:rPr>
      <w:rFonts w:ascii="Times New Roman" w:hAnsi="Times New Roman" w:cs="Times New Roman"/>
      <w:b/>
      <w:bCs/>
      <w:color w:val="008000"/>
      <w:kern w:val="0"/>
      <w:sz w:val="18"/>
      <w:szCs w:val="18"/>
      <w:lang w:eastAsia="it-IT"/>
    </w:rPr>
  </w:style>
  <w:style w:type="paragraph" w:customStyle="1" w:styleId="Codicesigla">
    <w:name w:val="Codice sigla"/>
    <w:basedOn w:val="Normale"/>
    <w:next w:val="Normale"/>
    <w:uiPriority w:val="99"/>
    <w:rsid w:val="003E1755"/>
    <w:pPr>
      <w:suppressAutoHyphens w:val="0"/>
      <w:spacing w:before="40" w:after="720" w:line="240" w:lineRule="auto"/>
      <w:ind w:left="1871"/>
      <w:jc w:val="left"/>
    </w:pPr>
    <w:rPr>
      <w:rFonts w:ascii="Times New Roman" w:hAnsi="Times New Roman" w:cs="Times New Roman"/>
      <w:color w:val="FF00FF"/>
      <w:kern w:val="0"/>
      <w:sz w:val="18"/>
      <w:szCs w:val="18"/>
      <w:lang w:eastAsia="it-IT"/>
    </w:rPr>
  </w:style>
  <w:style w:type="paragraph" w:customStyle="1" w:styleId="Indirizzo">
    <w:name w:val="Indirizzo"/>
    <w:basedOn w:val="Normale"/>
    <w:next w:val="Rientronormale"/>
    <w:uiPriority w:val="99"/>
    <w:rsid w:val="003E1755"/>
    <w:pPr>
      <w:suppressAutoHyphens w:val="0"/>
      <w:spacing w:before="1200" w:after="1560" w:line="240" w:lineRule="auto"/>
      <w:ind w:left="5954" w:right="567"/>
      <w:jc w:val="left"/>
    </w:pPr>
    <w:rPr>
      <w:rFonts w:ascii="Times New Roman" w:hAnsi="Times New Roman" w:cs="Times New Roman"/>
      <w:kern w:val="0"/>
      <w:sz w:val="22"/>
      <w:szCs w:val="22"/>
      <w:lang w:eastAsia="it-IT"/>
    </w:rPr>
  </w:style>
  <w:style w:type="paragraph" w:customStyle="1" w:styleId="decreto">
    <w:name w:val="decreto"/>
    <w:basedOn w:val="niente"/>
    <w:next w:val="Visto0"/>
    <w:uiPriority w:val="99"/>
    <w:rsid w:val="003E1755"/>
    <w:pPr>
      <w:spacing w:before="2400" w:after="480"/>
      <w:jc w:val="center"/>
    </w:pPr>
  </w:style>
  <w:style w:type="paragraph" w:customStyle="1" w:styleId="Visto0">
    <w:name w:val="Visto"/>
    <w:basedOn w:val="Normale"/>
    <w:uiPriority w:val="99"/>
    <w:rsid w:val="003E1755"/>
    <w:pPr>
      <w:suppressAutoHyphens w:val="0"/>
      <w:spacing w:after="240" w:line="240" w:lineRule="auto"/>
      <w:ind w:left="1418" w:right="567" w:hanging="851"/>
    </w:pPr>
    <w:rPr>
      <w:rFonts w:ascii="Times New Roman" w:hAnsi="Times New Roman" w:cs="Times New Roman"/>
      <w:kern w:val="0"/>
      <w:lang w:eastAsia="it-IT"/>
    </w:rPr>
  </w:style>
  <w:style w:type="paragraph" w:customStyle="1" w:styleId="Xsigla">
    <w:name w:val="Xsigla"/>
    <w:basedOn w:val="Codicesigla"/>
    <w:uiPriority w:val="99"/>
    <w:rsid w:val="003E1755"/>
    <w:pPr>
      <w:spacing w:before="36" w:after="160"/>
    </w:pPr>
  </w:style>
  <w:style w:type="paragraph" w:customStyle="1" w:styleId="firma">
    <w:name w:val="firma"/>
    <w:basedOn w:val="Normale"/>
    <w:uiPriority w:val="99"/>
    <w:rsid w:val="003E1755"/>
    <w:pPr>
      <w:suppressAutoHyphens w:val="0"/>
      <w:spacing w:before="480" w:after="240" w:line="240" w:lineRule="auto"/>
      <w:ind w:left="4536" w:right="567"/>
      <w:jc w:val="center"/>
    </w:pPr>
    <w:rPr>
      <w:rFonts w:ascii="Times New Roman" w:hAnsi="Times New Roman" w:cs="Times New Roman"/>
      <w:b/>
      <w:bCs/>
      <w:kern w:val="0"/>
      <w:sz w:val="22"/>
      <w:szCs w:val="22"/>
      <w:lang w:eastAsia="it-IT"/>
    </w:rPr>
  </w:style>
  <w:style w:type="paragraph" w:customStyle="1" w:styleId="XOggetto">
    <w:name w:val="XOggetto"/>
    <w:basedOn w:val="Normale"/>
    <w:next w:val="Indirizzo"/>
    <w:uiPriority w:val="99"/>
    <w:rsid w:val="003E1755"/>
    <w:pPr>
      <w:suppressAutoHyphens w:val="0"/>
      <w:spacing w:after="360" w:line="240" w:lineRule="auto"/>
      <w:ind w:left="284"/>
    </w:pPr>
    <w:rPr>
      <w:rFonts w:ascii="Times New Roman" w:hAnsi="Times New Roman" w:cs="Times New Roman"/>
      <w:b/>
      <w:bCs/>
      <w:kern w:val="0"/>
      <w:sz w:val="22"/>
      <w:szCs w:val="22"/>
      <w:lang w:eastAsia="it-IT"/>
    </w:rPr>
  </w:style>
  <w:style w:type="paragraph" w:customStyle="1" w:styleId="COggetto">
    <w:name w:val="COggetto"/>
    <w:basedOn w:val="LOggetto"/>
    <w:next w:val="Indirizzo"/>
    <w:uiPriority w:val="99"/>
    <w:rsid w:val="003E1755"/>
    <w:pPr>
      <w:ind w:left="993" w:hanging="993"/>
    </w:pPr>
  </w:style>
  <w:style w:type="paragraph" w:customStyle="1" w:styleId="LOggetto">
    <w:name w:val="LOggetto"/>
    <w:basedOn w:val="Normale"/>
    <w:next w:val="Indirizzo"/>
    <w:uiPriority w:val="99"/>
    <w:rsid w:val="003E1755"/>
    <w:pPr>
      <w:suppressAutoHyphens w:val="0"/>
      <w:spacing w:before="240" w:after="360" w:line="240" w:lineRule="auto"/>
      <w:ind w:left="567"/>
    </w:pPr>
    <w:rPr>
      <w:rFonts w:ascii="Times New Roman" w:hAnsi="Times New Roman" w:cs="Times New Roman"/>
      <w:b/>
      <w:bCs/>
      <w:kern w:val="0"/>
      <w:sz w:val="22"/>
      <w:szCs w:val="22"/>
      <w:lang w:eastAsia="it-IT"/>
    </w:rPr>
  </w:style>
  <w:style w:type="paragraph" w:customStyle="1" w:styleId="R3">
    <w:name w:val="R3"/>
    <w:basedOn w:val="Normale"/>
    <w:uiPriority w:val="99"/>
    <w:rsid w:val="003E1755"/>
    <w:pPr>
      <w:suppressAutoHyphens w:val="0"/>
      <w:spacing w:after="240" w:line="240" w:lineRule="auto"/>
      <w:ind w:left="1418" w:right="567" w:hanging="227"/>
    </w:pPr>
    <w:rPr>
      <w:rFonts w:ascii="Times New Roman" w:hAnsi="Times New Roman" w:cs="Times New Roman"/>
      <w:kern w:val="0"/>
      <w:sz w:val="22"/>
      <w:szCs w:val="22"/>
      <w:lang w:eastAsia="it-IT"/>
    </w:rPr>
  </w:style>
  <w:style w:type="paragraph" w:customStyle="1" w:styleId="Risposta">
    <w:name w:val="Risposta"/>
    <w:basedOn w:val="Xsigla"/>
    <w:next w:val="del"/>
    <w:uiPriority w:val="99"/>
    <w:rsid w:val="003E1755"/>
    <w:pPr>
      <w:spacing w:before="0"/>
      <w:ind w:left="1843"/>
    </w:pPr>
    <w:rPr>
      <w:b/>
      <w:bCs/>
    </w:rPr>
  </w:style>
  <w:style w:type="paragraph" w:customStyle="1" w:styleId="del">
    <w:name w:val="del"/>
    <w:basedOn w:val="Risposta"/>
    <w:next w:val="LOggetto"/>
    <w:uiPriority w:val="99"/>
    <w:rsid w:val="003E1755"/>
    <w:pPr>
      <w:spacing w:after="168"/>
      <w:ind w:left="0"/>
    </w:pPr>
  </w:style>
  <w:style w:type="paragraph" w:customStyle="1" w:styleId="Ind1">
    <w:name w:val="Ind1"/>
    <w:basedOn w:val="Indirizzo"/>
    <w:next w:val="Ind2"/>
    <w:uiPriority w:val="99"/>
    <w:rsid w:val="003E1755"/>
    <w:pPr>
      <w:spacing w:before="480" w:after="240"/>
    </w:pPr>
  </w:style>
  <w:style w:type="paragraph" w:customStyle="1" w:styleId="Ind2">
    <w:name w:val="Ind2"/>
    <w:basedOn w:val="Indirizzo"/>
    <w:next w:val="Rientronormale"/>
    <w:uiPriority w:val="99"/>
    <w:rsid w:val="003E1755"/>
    <w:pPr>
      <w:spacing w:before="0" w:after="1080"/>
    </w:pPr>
  </w:style>
  <w:style w:type="paragraph" w:customStyle="1" w:styleId="OGGDL">
    <w:name w:val="OGGDL"/>
    <w:basedOn w:val="Visto0"/>
    <w:next w:val="Normale"/>
    <w:uiPriority w:val="99"/>
    <w:rsid w:val="003E1755"/>
    <w:pPr>
      <w:spacing w:before="570" w:after="960"/>
      <w:ind w:hanging="1134"/>
    </w:pPr>
    <w:rPr>
      <w:b/>
      <w:bCs/>
      <w:color w:val="000080"/>
    </w:rPr>
  </w:style>
  <w:style w:type="paragraph" w:customStyle="1" w:styleId="FIRMAGRASSDx">
    <w:name w:val="FIRMA GRASS. Dx."/>
    <w:next w:val="msigla"/>
    <w:uiPriority w:val="99"/>
    <w:rsid w:val="003E1755"/>
    <w:pPr>
      <w:spacing w:before="480" w:line="300" w:lineRule="atLeast"/>
      <w:ind w:left="4536" w:right="851"/>
      <w:jc w:val="center"/>
    </w:pPr>
    <w:rPr>
      <w:rFonts w:ascii="Arial" w:eastAsia="Times New Roman" w:hAnsi="Arial" w:cs="Arial"/>
      <w:b/>
      <w:bCs/>
      <w:sz w:val="20"/>
      <w:szCs w:val="20"/>
    </w:rPr>
  </w:style>
  <w:style w:type="paragraph" w:customStyle="1" w:styleId="LCodsigla">
    <w:name w:val="LCod sigla"/>
    <w:basedOn w:val="Codicesigla"/>
    <w:next w:val="LOggetto"/>
    <w:uiPriority w:val="99"/>
    <w:rsid w:val="003E1755"/>
    <w:pPr>
      <w:spacing w:before="308" w:after="840"/>
      <w:ind w:left="1985"/>
    </w:pPr>
    <w:rPr>
      <w:rFonts w:ascii="Arial" w:hAnsi="Arial" w:cs="Arial"/>
      <w:b/>
      <w:bCs/>
      <w:i/>
      <w:iCs/>
    </w:rPr>
  </w:style>
  <w:style w:type="paragraph" w:customStyle="1" w:styleId="Ind3">
    <w:name w:val="Ind3"/>
    <w:basedOn w:val="Indirizzo"/>
    <w:next w:val="Rientronormale"/>
    <w:uiPriority w:val="99"/>
    <w:rsid w:val="003E1755"/>
    <w:pPr>
      <w:spacing w:before="0" w:after="960"/>
    </w:pPr>
  </w:style>
  <w:style w:type="paragraph" w:customStyle="1" w:styleId="SiglaR">
    <w:name w:val="SiglaR"/>
    <w:basedOn w:val="LCodsigla"/>
    <w:next w:val="Risposta"/>
    <w:uiPriority w:val="99"/>
    <w:rsid w:val="003E1755"/>
    <w:pPr>
      <w:spacing w:before="360" w:after="240"/>
    </w:pPr>
  </w:style>
  <w:style w:type="paragraph" w:customStyle="1" w:styleId="Ind2b">
    <w:name w:val="Ind2b"/>
    <w:basedOn w:val="Ind2"/>
    <w:next w:val="Ind3"/>
    <w:uiPriority w:val="99"/>
    <w:rsid w:val="003E1755"/>
    <w:pPr>
      <w:spacing w:after="240"/>
    </w:pPr>
  </w:style>
  <w:style w:type="paragraph" w:customStyle="1" w:styleId="fsigla">
    <w:name w:val="fsigla"/>
    <w:basedOn w:val="LCodsigla"/>
    <w:next w:val="LOggetto"/>
    <w:uiPriority w:val="99"/>
    <w:rsid w:val="003E1755"/>
    <w:pPr>
      <w:spacing w:before="600" w:after="480"/>
      <w:ind w:left="2268"/>
    </w:pPr>
    <w:rPr>
      <w:i w:val="0"/>
      <w:iCs w:val="0"/>
    </w:rPr>
  </w:style>
  <w:style w:type="paragraph" w:customStyle="1" w:styleId="ROggetto">
    <w:name w:val="ROggetto"/>
    <w:basedOn w:val="LOggetto"/>
    <w:next w:val="Indirizzo"/>
    <w:uiPriority w:val="99"/>
    <w:rsid w:val="003E1755"/>
    <w:pPr>
      <w:spacing w:before="0"/>
    </w:pPr>
  </w:style>
  <w:style w:type="paragraph" w:customStyle="1" w:styleId="siglalett">
    <w:name w:val="siglalett"/>
    <w:basedOn w:val="Normale"/>
    <w:uiPriority w:val="99"/>
    <w:rsid w:val="003E1755"/>
    <w:pPr>
      <w:suppressAutoHyphens w:val="0"/>
      <w:spacing w:before="840" w:after="480" w:line="240" w:lineRule="auto"/>
      <w:ind w:left="1985"/>
      <w:jc w:val="left"/>
    </w:pPr>
    <w:rPr>
      <w:rFonts w:ascii="Times New Roman" w:hAnsi="Times New Roman" w:cs="Times New Roman"/>
      <w:kern w:val="0"/>
      <w:lang w:eastAsia="it-IT"/>
    </w:rPr>
  </w:style>
  <w:style w:type="paragraph" w:customStyle="1" w:styleId="2oggetto">
    <w:name w:val="2oggetto"/>
    <w:basedOn w:val="LOggetto"/>
    <w:next w:val="Indirizzo"/>
    <w:uiPriority w:val="99"/>
    <w:rsid w:val="003E1755"/>
    <w:pPr>
      <w:spacing w:before="0"/>
      <w:ind w:left="851"/>
    </w:pPr>
  </w:style>
  <w:style w:type="paragraph" w:customStyle="1" w:styleId="rientrolog">
    <w:name w:val="rientrolog"/>
    <w:basedOn w:val="Normale"/>
    <w:uiPriority w:val="99"/>
    <w:rsid w:val="003E1755"/>
    <w:pPr>
      <w:suppressAutoHyphens w:val="0"/>
      <w:spacing w:after="240" w:line="240" w:lineRule="auto"/>
      <w:ind w:left="567" w:right="851" w:firstLine="1134"/>
    </w:pPr>
    <w:rPr>
      <w:rFonts w:ascii="Times New Roman" w:hAnsi="Times New Roman" w:cs="Times New Roman"/>
      <w:kern w:val="0"/>
      <w:sz w:val="22"/>
      <w:szCs w:val="22"/>
      <w:lang w:eastAsia="it-IT"/>
    </w:rPr>
  </w:style>
  <w:style w:type="paragraph" w:customStyle="1" w:styleId="2OGGETTO0">
    <w:name w:val="2OGGETTO"/>
    <w:basedOn w:val="LOggetto"/>
    <w:next w:val="Indirizzo"/>
    <w:uiPriority w:val="99"/>
    <w:rsid w:val="003E1755"/>
    <w:pPr>
      <w:spacing w:before="120"/>
    </w:pPr>
  </w:style>
  <w:style w:type="paragraph" w:customStyle="1" w:styleId="Rientro">
    <w:name w:val="Rientro"/>
    <w:basedOn w:val="Normale"/>
    <w:uiPriority w:val="99"/>
    <w:rsid w:val="003E1755"/>
    <w:pPr>
      <w:suppressAutoHyphens w:val="0"/>
      <w:spacing w:after="240" w:line="240" w:lineRule="auto"/>
      <w:ind w:left="567" w:right="567" w:firstLine="1134"/>
    </w:pPr>
    <w:rPr>
      <w:rFonts w:ascii="Times New Roman" w:hAnsi="Times New Roman" w:cs="Times New Roman"/>
      <w:kern w:val="0"/>
      <w:sz w:val="22"/>
      <w:szCs w:val="22"/>
      <w:lang w:eastAsia="it-IT"/>
    </w:rPr>
  </w:style>
  <w:style w:type="paragraph" w:customStyle="1" w:styleId="rn5">
    <w:name w:val="rn5"/>
    <w:basedOn w:val="Rientronormale"/>
    <w:uiPriority w:val="99"/>
    <w:rsid w:val="003E1755"/>
    <w:pPr>
      <w:spacing w:line="360" w:lineRule="atLeast"/>
    </w:pPr>
  </w:style>
  <w:style w:type="paragraph" w:styleId="Didascalia">
    <w:name w:val="caption"/>
    <w:basedOn w:val="Normale"/>
    <w:next w:val="Normale"/>
    <w:uiPriority w:val="35"/>
    <w:qFormat/>
    <w:rsid w:val="003E1755"/>
    <w:pPr>
      <w:suppressAutoHyphens w:val="0"/>
      <w:spacing w:line="240" w:lineRule="atLeast"/>
      <w:jc w:val="center"/>
    </w:pPr>
    <w:rPr>
      <w:rFonts w:ascii="Shelley-AllegroScript" w:hAnsi="Shelley-AllegroScript" w:cs="Shelley-AllegroScript"/>
      <w:i/>
      <w:iCs/>
      <w:kern w:val="0"/>
      <w:sz w:val="44"/>
      <w:szCs w:val="44"/>
      <w:lang w:eastAsia="it-IT"/>
    </w:rPr>
  </w:style>
  <w:style w:type="character" w:customStyle="1" w:styleId="TestofumettoCarattere1">
    <w:name w:val="Testo fumetto Carattere1"/>
    <w:basedOn w:val="Carpredefinitoparagrafo"/>
    <w:uiPriority w:val="99"/>
    <w:semiHidden/>
    <w:rsid w:val="003E1755"/>
    <w:rPr>
      <w:rFonts w:ascii="Tahoma" w:hAnsi="Tahoma" w:cs="Times New Roman"/>
      <w:sz w:val="16"/>
      <w:szCs w:val="16"/>
    </w:rPr>
  </w:style>
  <w:style w:type="paragraph" w:customStyle="1" w:styleId="DGServp1">
    <w:name w:val="DG_Serv p1"/>
    <w:basedOn w:val="Normale"/>
    <w:uiPriority w:val="99"/>
    <w:rsid w:val="003E1755"/>
    <w:pPr>
      <w:suppressAutoHyphens w:val="0"/>
      <w:spacing w:after="60" w:line="200" w:lineRule="exact"/>
      <w:jc w:val="left"/>
    </w:pPr>
    <w:rPr>
      <w:rFonts w:ascii="Futura Std Book" w:hAnsi="Futura Std Book" w:cs="Futura Std Book"/>
      <w:kern w:val="0"/>
      <w:sz w:val="18"/>
      <w:szCs w:val="18"/>
      <w:lang w:eastAsia="it-IT"/>
    </w:rPr>
  </w:style>
  <w:style w:type="paragraph" w:customStyle="1" w:styleId="NormalIndent2">
    <w:name w:val="Normal Indent2"/>
    <w:basedOn w:val="Normale"/>
    <w:rsid w:val="003E1755"/>
    <w:pPr>
      <w:spacing w:after="240" w:line="240" w:lineRule="auto"/>
      <w:ind w:left="567" w:right="567" w:firstLine="1134"/>
    </w:pPr>
    <w:rPr>
      <w:rFonts w:ascii="Times New Roman" w:hAnsi="Times New Roman" w:cs="Times New Roman"/>
      <w:kern w:val="0"/>
      <w:sz w:val="22"/>
      <w:szCs w:val="22"/>
    </w:rPr>
  </w:style>
  <w:style w:type="paragraph" w:customStyle="1" w:styleId="NormalIndent1">
    <w:name w:val="Normal Indent1"/>
    <w:basedOn w:val="Normale"/>
    <w:rsid w:val="003E1755"/>
    <w:pPr>
      <w:spacing w:after="240" w:line="240" w:lineRule="auto"/>
      <w:ind w:left="567" w:right="567" w:firstLine="1134"/>
    </w:pPr>
    <w:rPr>
      <w:rFonts w:ascii="Times New Roman" w:hAnsi="Times New Roman" w:cs="Times New Roman"/>
      <w:kern w:val="0"/>
      <w:sz w:val="22"/>
      <w:szCs w:val="22"/>
    </w:rPr>
  </w:style>
  <w:style w:type="paragraph" w:customStyle="1" w:styleId="xl24">
    <w:name w:val="xl24"/>
    <w:basedOn w:val="Normale"/>
    <w:rsid w:val="003E1755"/>
    <w:pPr>
      <w:pBdr>
        <w:top w:val="single" w:sz="8" w:space="0" w:color="auto"/>
        <w:left w:val="single" w:sz="8" w:space="0" w:color="auto"/>
        <w:bottom w:val="single" w:sz="8" w:space="0" w:color="auto"/>
      </w:pBdr>
      <w:shd w:val="clear" w:color="auto" w:fill="CCFFFF"/>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25">
    <w:name w:val="xl25"/>
    <w:basedOn w:val="Normale"/>
    <w:rsid w:val="003E1755"/>
    <w:pPr>
      <w:pBdr>
        <w:top w:val="single" w:sz="8" w:space="0" w:color="auto"/>
        <w:bottom w:val="single" w:sz="8" w:space="0" w:color="auto"/>
      </w:pBdr>
      <w:shd w:val="clear" w:color="auto" w:fill="CCFFFF"/>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26">
    <w:name w:val="xl26"/>
    <w:basedOn w:val="Normale"/>
    <w:rsid w:val="003E1755"/>
    <w:pPr>
      <w:pBdr>
        <w:top w:val="single" w:sz="8" w:space="0" w:color="auto"/>
        <w:bottom w:val="single" w:sz="8" w:space="0" w:color="auto"/>
        <w:right w:val="single" w:sz="8" w:space="0" w:color="auto"/>
      </w:pBdr>
      <w:shd w:val="clear" w:color="auto" w:fill="CCFFFF"/>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27">
    <w:name w:val="xl27"/>
    <w:basedOn w:val="Normale"/>
    <w:rsid w:val="003E1755"/>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28">
    <w:name w:val="xl28"/>
    <w:basedOn w:val="Normale"/>
    <w:rsid w:val="003E1755"/>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29">
    <w:name w:val="xl29"/>
    <w:basedOn w:val="Normale"/>
    <w:rsid w:val="003E1755"/>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0">
    <w:name w:val="xl30"/>
    <w:basedOn w:val="Normale"/>
    <w:rsid w:val="003E1755"/>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1">
    <w:name w:val="xl31"/>
    <w:basedOn w:val="Normale"/>
    <w:rsid w:val="003E175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2">
    <w:name w:val="xl32"/>
    <w:basedOn w:val="Normale"/>
    <w:rsid w:val="003E1755"/>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3">
    <w:name w:val="xl33"/>
    <w:basedOn w:val="Normale"/>
    <w:rsid w:val="003E1755"/>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4">
    <w:name w:val="xl34"/>
    <w:basedOn w:val="Normale"/>
    <w:rsid w:val="003E1755"/>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5">
    <w:name w:val="xl35"/>
    <w:basedOn w:val="Normale"/>
    <w:rsid w:val="003E1755"/>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6">
    <w:name w:val="xl36"/>
    <w:basedOn w:val="Normale"/>
    <w:rsid w:val="003E1755"/>
    <w:pPr>
      <w:pBdr>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37">
    <w:name w:val="xl37"/>
    <w:basedOn w:val="Normale"/>
    <w:rsid w:val="003E175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38">
    <w:name w:val="xl38"/>
    <w:basedOn w:val="Normale"/>
    <w:rsid w:val="003E1755"/>
    <w:pPr>
      <w:pBdr>
        <w:top w:val="single" w:sz="8" w:space="0" w:color="auto"/>
        <w:left w:val="single" w:sz="8" w:space="0" w:color="auto"/>
        <w:bottom w:val="single" w:sz="8" w:space="0" w:color="auto"/>
      </w:pBdr>
      <w:shd w:val="clear" w:color="auto" w:fill="CCFFFF"/>
      <w:suppressAutoHyphens w:val="0"/>
      <w:spacing w:before="100" w:beforeAutospacing="1" w:after="100" w:afterAutospacing="1" w:line="240" w:lineRule="auto"/>
      <w:jc w:val="center"/>
    </w:pPr>
    <w:rPr>
      <w:b/>
      <w:bCs/>
      <w:kern w:val="0"/>
      <w:sz w:val="16"/>
      <w:szCs w:val="16"/>
      <w:lang w:eastAsia="it-IT"/>
    </w:rPr>
  </w:style>
  <w:style w:type="paragraph" w:customStyle="1" w:styleId="xl39">
    <w:name w:val="xl39"/>
    <w:basedOn w:val="Normale"/>
    <w:rsid w:val="003E1755"/>
    <w:pPr>
      <w:pBdr>
        <w:top w:val="single" w:sz="8" w:space="0" w:color="auto"/>
        <w:bottom w:val="single" w:sz="8" w:space="0" w:color="auto"/>
      </w:pBdr>
      <w:shd w:val="clear" w:color="auto" w:fill="CCFFFF"/>
      <w:suppressAutoHyphens w:val="0"/>
      <w:spacing w:before="100" w:beforeAutospacing="1" w:after="100" w:afterAutospacing="1" w:line="240" w:lineRule="auto"/>
      <w:jc w:val="center"/>
    </w:pPr>
    <w:rPr>
      <w:b/>
      <w:bCs/>
      <w:kern w:val="0"/>
      <w:sz w:val="16"/>
      <w:szCs w:val="16"/>
      <w:lang w:eastAsia="it-IT"/>
    </w:rPr>
  </w:style>
  <w:style w:type="paragraph" w:customStyle="1" w:styleId="xl40">
    <w:name w:val="xl40"/>
    <w:basedOn w:val="Normale"/>
    <w:rsid w:val="003E1755"/>
    <w:pPr>
      <w:pBdr>
        <w:top w:val="single" w:sz="8" w:space="0" w:color="auto"/>
        <w:bottom w:val="single" w:sz="8" w:space="0" w:color="auto"/>
        <w:right w:val="single" w:sz="8" w:space="0" w:color="auto"/>
      </w:pBdr>
      <w:shd w:val="clear" w:color="auto" w:fill="CCFFFF"/>
      <w:suppressAutoHyphens w:val="0"/>
      <w:spacing w:before="100" w:beforeAutospacing="1" w:after="100" w:afterAutospacing="1" w:line="240" w:lineRule="auto"/>
      <w:jc w:val="center"/>
    </w:pPr>
    <w:rPr>
      <w:b/>
      <w:bCs/>
      <w:kern w:val="0"/>
      <w:sz w:val="16"/>
      <w:szCs w:val="16"/>
      <w:lang w:eastAsia="it-IT"/>
    </w:rPr>
  </w:style>
  <w:style w:type="paragraph" w:customStyle="1" w:styleId="xl41">
    <w:name w:val="xl41"/>
    <w:basedOn w:val="Normale"/>
    <w:rsid w:val="003E1755"/>
    <w:pPr>
      <w:pBdr>
        <w:top w:val="single" w:sz="8" w:space="0" w:color="auto"/>
        <w:bottom w:val="single" w:sz="8" w:space="0" w:color="auto"/>
        <w:right w:val="single" w:sz="4" w:space="0" w:color="auto"/>
      </w:pBdr>
      <w:shd w:val="clear" w:color="auto" w:fill="CCFFFF"/>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42">
    <w:name w:val="xl42"/>
    <w:basedOn w:val="Normale"/>
    <w:rsid w:val="003E1755"/>
    <w:pPr>
      <w:pBdr>
        <w:top w:val="single" w:sz="8" w:space="0" w:color="auto"/>
        <w:left w:val="single" w:sz="4" w:space="0" w:color="auto"/>
        <w:bottom w:val="single" w:sz="8" w:space="0" w:color="auto"/>
        <w:right w:val="single" w:sz="4" w:space="0" w:color="auto"/>
      </w:pBdr>
      <w:shd w:val="clear" w:color="auto" w:fill="CCFFFF"/>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43">
    <w:name w:val="xl43"/>
    <w:basedOn w:val="Normale"/>
    <w:rsid w:val="003E1755"/>
    <w:pPr>
      <w:pBdr>
        <w:top w:val="single" w:sz="8" w:space="0" w:color="auto"/>
        <w:left w:val="single" w:sz="4" w:space="0" w:color="auto"/>
        <w:bottom w:val="single" w:sz="8" w:space="0" w:color="auto"/>
        <w:right w:val="single" w:sz="8" w:space="0" w:color="auto"/>
      </w:pBdr>
      <w:shd w:val="clear" w:color="auto" w:fill="CCFFFF"/>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44">
    <w:name w:val="xl44"/>
    <w:basedOn w:val="Normale"/>
    <w:rsid w:val="003E1755"/>
    <w:pPr>
      <w:pBdr>
        <w:top w:val="single" w:sz="8" w:space="0" w:color="auto"/>
        <w:left w:val="single" w:sz="8" w:space="0" w:color="auto"/>
        <w:right w:val="single" w:sz="4" w:space="0" w:color="auto"/>
      </w:pBdr>
      <w:shd w:val="clear" w:color="auto" w:fill="CCFFFF"/>
      <w:suppressAutoHyphens w:val="0"/>
      <w:spacing w:before="100" w:beforeAutospacing="1" w:after="100" w:afterAutospacing="1" w:line="240" w:lineRule="auto"/>
      <w:jc w:val="center"/>
    </w:pPr>
    <w:rPr>
      <w:b/>
      <w:bCs/>
      <w:kern w:val="0"/>
      <w:sz w:val="16"/>
      <w:szCs w:val="16"/>
      <w:lang w:eastAsia="it-IT"/>
    </w:rPr>
  </w:style>
  <w:style w:type="paragraph" w:customStyle="1" w:styleId="xl45">
    <w:name w:val="xl45"/>
    <w:basedOn w:val="Normale"/>
    <w:rsid w:val="003E1755"/>
    <w:pPr>
      <w:pBdr>
        <w:top w:val="single" w:sz="8" w:space="0" w:color="auto"/>
        <w:left w:val="single" w:sz="4" w:space="0" w:color="auto"/>
        <w:right w:val="single" w:sz="8" w:space="0" w:color="auto"/>
      </w:pBdr>
      <w:shd w:val="clear" w:color="auto" w:fill="CCFFFF"/>
      <w:suppressAutoHyphens w:val="0"/>
      <w:spacing w:before="100" w:beforeAutospacing="1" w:after="100" w:afterAutospacing="1" w:line="240" w:lineRule="auto"/>
      <w:jc w:val="center"/>
    </w:pPr>
    <w:rPr>
      <w:b/>
      <w:bCs/>
      <w:kern w:val="0"/>
      <w:sz w:val="16"/>
      <w:szCs w:val="16"/>
      <w:lang w:eastAsia="it-IT"/>
    </w:rPr>
  </w:style>
  <w:style w:type="paragraph" w:customStyle="1" w:styleId="xl46">
    <w:name w:val="xl46"/>
    <w:basedOn w:val="Normale"/>
    <w:rsid w:val="003E1755"/>
    <w:pPr>
      <w:pBdr>
        <w:top w:val="single" w:sz="8" w:space="0" w:color="auto"/>
        <w:left w:val="single" w:sz="8" w:space="0" w:color="auto"/>
        <w:bottom w:val="single" w:sz="8" w:space="0" w:color="auto"/>
      </w:pBdr>
      <w:shd w:val="clear" w:color="auto" w:fill="CCFFFF"/>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47">
    <w:name w:val="xl47"/>
    <w:basedOn w:val="Normale"/>
    <w:rsid w:val="003E1755"/>
    <w:pPr>
      <w:pBdr>
        <w:top w:val="single" w:sz="8" w:space="0" w:color="auto"/>
        <w:left w:val="single" w:sz="8" w:space="0" w:color="auto"/>
        <w:bottom w:val="single" w:sz="8" w:space="0" w:color="auto"/>
        <w:right w:val="single" w:sz="8" w:space="0" w:color="auto"/>
      </w:pBdr>
      <w:shd w:val="clear" w:color="auto" w:fill="CCFFFF"/>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48">
    <w:name w:val="xl48"/>
    <w:basedOn w:val="Normale"/>
    <w:rsid w:val="003E1755"/>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49">
    <w:name w:val="xl49"/>
    <w:basedOn w:val="Normale"/>
    <w:rsid w:val="003E1755"/>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0">
    <w:name w:val="xl50"/>
    <w:basedOn w:val="Normale"/>
    <w:rsid w:val="003E1755"/>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1">
    <w:name w:val="xl51"/>
    <w:basedOn w:val="Normale"/>
    <w:rsid w:val="003E1755"/>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2">
    <w:name w:val="xl52"/>
    <w:basedOn w:val="Normale"/>
    <w:rsid w:val="003E1755"/>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3">
    <w:name w:val="xl53"/>
    <w:basedOn w:val="Normale"/>
    <w:rsid w:val="003E1755"/>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4">
    <w:name w:val="xl54"/>
    <w:basedOn w:val="Normale"/>
    <w:rsid w:val="003E1755"/>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5">
    <w:name w:val="xl55"/>
    <w:basedOn w:val="Normale"/>
    <w:rsid w:val="003E1755"/>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6">
    <w:name w:val="xl56"/>
    <w:basedOn w:val="Normale"/>
    <w:rsid w:val="003E1755"/>
    <w:pPr>
      <w:pBdr>
        <w:top w:val="single" w:sz="8"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7">
    <w:name w:val="xl57"/>
    <w:basedOn w:val="Normale"/>
    <w:rsid w:val="003E1755"/>
    <w:pPr>
      <w:pBdr>
        <w:bottom w:val="single" w:sz="8"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8">
    <w:name w:val="xl58"/>
    <w:basedOn w:val="Normale"/>
    <w:rsid w:val="003E1755"/>
    <w:pPr>
      <w:pBdr>
        <w:top w:val="single" w:sz="8" w:space="0" w:color="auto"/>
        <w:left w:val="single" w:sz="8"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9">
    <w:name w:val="xl59"/>
    <w:basedOn w:val="Normale"/>
    <w:rsid w:val="003E1755"/>
    <w:pPr>
      <w:pBdr>
        <w:left w:val="single" w:sz="8"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60">
    <w:name w:val="xl60"/>
    <w:basedOn w:val="Normale"/>
    <w:rsid w:val="003E1755"/>
    <w:pPr>
      <w:pBdr>
        <w:left w:val="single" w:sz="8" w:space="0" w:color="auto"/>
        <w:bottom w:val="single" w:sz="8"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61">
    <w:name w:val="xl61"/>
    <w:basedOn w:val="Normale"/>
    <w:rsid w:val="003E1755"/>
    <w:pPr>
      <w:pBdr>
        <w:top w:val="single" w:sz="8" w:space="0" w:color="auto"/>
        <w:left w:val="single" w:sz="8" w:space="0" w:color="auto"/>
      </w:pBdr>
      <w:suppressAutoHyphens w:val="0"/>
      <w:spacing w:before="100" w:beforeAutospacing="1" w:after="100" w:afterAutospacing="1" w:line="240" w:lineRule="auto"/>
      <w:jc w:val="center"/>
      <w:textAlignment w:val="center"/>
    </w:pPr>
    <w:rPr>
      <w:b/>
      <w:bCs/>
      <w:kern w:val="0"/>
      <w:sz w:val="16"/>
      <w:szCs w:val="16"/>
      <w:lang w:eastAsia="it-IT"/>
    </w:rPr>
  </w:style>
  <w:style w:type="paragraph" w:customStyle="1" w:styleId="xl62">
    <w:name w:val="xl62"/>
    <w:basedOn w:val="Normale"/>
    <w:rsid w:val="003E1755"/>
    <w:pPr>
      <w:pBdr>
        <w:left w:val="single" w:sz="8" w:space="0" w:color="auto"/>
      </w:pBdr>
      <w:suppressAutoHyphens w:val="0"/>
      <w:spacing w:before="100" w:beforeAutospacing="1" w:after="100" w:afterAutospacing="1" w:line="240" w:lineRule="auto"/>
      <w:jc w:val="center"/>
      <w:textAlignment w:val="center"/>
    </w:pPr>
    <w:rPr>
      <w:b/>
      <w:bCs/>
      <w:kern w:val="0"/>
      <w:sz w:val="16"/>
      <w:szCs w:val="16"/>
      <w:lang w:eastAsia="it-IT"/>
    </w:rPr>
  </w:style>
  <w:style w:type="paragraph" w:customStyle="1" w:styleId="xl63">
    <w:name w:val="xl63"/>
    <w:basedOn w:val="Normale"/>
    <w:rsid w:val="003E1755"/>
    <w:pPr>
      <w:pBdr>
        <w:left w:val="single" w:sz="8" w:space="0" w:color="auto"/>
        <w:bottom w:val="single" w:sz="8" w:space="0" w:color="auto"/>
      </w:pBdr>
      <w:suppressAutoHyphens w:val="0"/>
      <w:spacing w:before="100" w:beforeAutospacing="1" w:after="100" w:afterAutospacing="1" w:line="240" w:lineRule="auto"/>
      <w:jc w:val="center"/>
      <w:textAlignment w:val="center"/>
    </w:pPr>
    <w:rPr>
      <w:b/>
      <w:bCs/>
      <w:kern w:val="0"/>
      <w:sz w:val="16"/>
      <w:szCs w:val="16"/>
      <w:lang w:eastAsia="it-IT"/>
    </w:rPr>
  </w:style>
  <w:style w:type="paragraph" w:customStyle="1" w:styleId="xl64">
    <w:name w:val="xl64"/>
    <w:basedOn w:val="Normale"/>
    <w:rsid w:val="003E1755"/>
    <w:pPr>
      <w:pBdr>
        <w:top w:val="single" w:sz="8" w:space="0" w:color="auto"/>
        <w:bottom w:val="single" w:sz="4"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65">
    <w:name w:val="xl65"/>
    <w:basedOn w:val="Normale"/>
    <w:rsid w:val="003E1755"/>
    <w:pPr>
      <w:pBdr>
        <w:top w:val="single" w:sz="4" w:space="0" w:color="auto"/>
        <w:bottom w:val="single" w:sz="4"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66">
    <w:name w:val="xl66"/>
    <w:basedOn w:val="Normale"/>
    <w:rsid w:val="003E1755"/>
    <w:pPr>
      <w:pBdr>
        <w:top w:val="single" w:sz="4" w:space="0" w:color="auto"/>
        <w:bottom w:val="single" w:sz="8"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67">
    <w:name w:val="xl67"/>
    <w:basedOn w:val="Normale"/>
    <w:rsid w:val="003E1755"/>
    <w:pPr>
      <w:pBdr>
        <w:top w:val="single" w:sz="8" w:space="0" w:color="auto"/>
        <w:left w:val="single" w:sz="8" w:space="0" w:color="auto"/>
        <w:bottom w:val="single" w:sz="4" w:space="0" w:color="auto"/>
      </w:pBdr>
      <w:suppressAutoHyphens w:val="0"/>
      <w:spacing w:before="100" w:beforeAutospacing="1" w:after="100" w:afterAutospacing="1" w:line="240" w:lineRule="auto"/>
      <w:jc w:val="center"/>
    </w:pPr>
    <w:rPr>
      <w:rFonts w:ascii="Times New Roman" w:hAnsi="Times New Roman" w:cs="Times New Roman"/>
      <w:kern w:val="0"/>
      <w:sz w:val="12"/>
      <w:szCs w:val="12"/>
      <w:lang w:eastAsia="it-IT"/>
    </w:rPr>
  </w:style>
  <w:style w:type="paragraph" w:customStyle="1" w:styleId="xl68">
    <w:name w:val="xl68"/>
    <w:basedOn w:val="Normale"/>
    <w:rsid w:val="003E1755"/>
    <w:pPr>
      <w:pBdr>
        <w:top w:val="single" w:sz="4" w:space="0" w:color="auto"/>
        <w:left w:val="single" w:sz="8" w:space="0" w:color="auto"/>
        <w:bottom w:val="single" w:sz="4" w:space="0" w:color="auto"/>
      </w:pBdr>
      <w:suppressAutoHyphens w:val="0"/>
      <w:spacing w:before="100" w:beforeAutospacing="1" w:after="100" w:afterAutospacing="1" w:line="240" w:lineRule="auto"/>
      <w:jc w:val="center"/>
    </w:pPr>
    <w:rPr>
      <w:rFonts w:ascii="Times New Roman" w:hAnsi="Times New Roman" w:cs="Times New Roman"/>
      <w:kern w:val="0"/>
      <w:sz w:val="12"/>
      <w:szCs w:val="12"/>
      <w:lang w:eastAsia="it-IT"/>
    </w:rPr>
  </w:style>
  <w:style w:type="paragraph" w:customStyle="1" w:styleId="xl69">
    <w:name w:val="xl69"/>
    <w:basedOn w:val="Normale"/>
    <w:rsid w:val="003E1755"/>
    <w:pPr>
      <w:pBdr>
        <w:top w:val="single" w:sz="4" w:space="0" w:color="auto"/>
        <w:left w:val="single" w:sz="8" w:space="0" w:color="auto"/>
        <w:bottom w:val="single" w:sz="8" w:space="0" w:color="auto"/>
      </w:pBdr>
      <w:suppressAutoHyphens w:val="0"/>
      <w:spacing w:before="100" w:beforeAutospacing="1" w:after="100" w:afterAutospacing="1" w:line="240" w:lineRule="auto"/>
      <w:jc w:val="center"/>
    </w:pPr>
    <w:rPr>
      <w:rFonts w:ascii="Times New Roman" w:hAnsi="Times New Roman" w:cs="Times New Roman"/>
      <w:kern w:val="0"/>
      <w:sz w:val="12"/>
      <w:szCs w:val="12"/>
      <w:lang w:eastAsia="it-IT"/>
    </w:rPr>
  </w:style>
  <w:style w:type="paragraph" w:styleId="Testonotadichiusura">
    <w:name w:val="endnote text"/>
    <w:basedOn w:val="Normale"/>
    <w:link w:val="TestonotadichiusuraCarattere"/>
    <w:uiPriority w:val="99"/>
    <w:semiHidden/>
    <w:rsid w:val="003E1755"/>
    <w:pPr>
      <w:suppressAutoHyphens w:val="0"/>
      <w:spacing w:after="240" w:line="240" w:lineRule="auto"/>
      <w:ind w:left="567" w:right="567"/>
    </w:pPr>
    <w:rPr>
      <w:rFonts w:ascii="Times New Roman" w:hAnsi="Times New Roman" w:cs="Times New Roman"/>
      <w:kern w:val="0"/>
      <w:lang w:eastAsia="it-IT"/>
    </w:rPr>
  </w:style>
  <w:style w:type="character" w:customStyle="1" w:styleId="TestonotadichiusuraCarattere">
    <w:name w:val="Testo nota di chiusura Carattere"/>
    <w:basedOn w:val="Carpredefinitoparagrafo"/>
    <w:link w:val="Testonotadichiusura"/>
    <w:uiPriority w:val="99"/>
    <w:semiHidden/>
    <w:locked/>
    <w:rsid w:val="003E1755"/>
    <w:rPr>
      <w:rFonts w:ascii="Times New Roman" w:hAnsi="Times New Roman" w:cs="Times New Roman"/>
      <w:sz w:val="20"/>
      <w:szCs w:val="20"/>
      <w:lang w:eastAsia="it-IT"/>
    </w:rPr>
  </w:style>
  <w:style w:type="character" w:styleId="Rimandonotadichiusura">
    <w:name w:val="endnote reference"/>
    <w:basedOn w:val="Carpredefinitoparagrafo"/>
    <w:uiPriority w:val="99"/>
    <w:rsid w:val="003E1755"/>
    <w:rPr>
      <w:rFonts w:cs="Times New Roman"/>
      <w:vertAlign w:val="superscript"/>
    </w:rPr>
  </w:style>
  <w:style w:type="paragraph" w:customStyle="1" w:styleId="Style1">
    <w:name w:val="Style 1"/>
    <w:uiPriority w:val="99"/>
    <w:rsid w:val="003E1755"/>
    <w:pPr>
      <w:widowControl w:val="0"/>
      <w:autoSpaceDE w:val="0"/>
      <w:autoSpaceDN w:val="0"/>
      <w:spacing w:line="194" w:lineRule="auto"/>
    </w:pPr>
    <w:rPr>
      <w:rFonts w:ascii="Garamond" w:eastAsia="Times New Roman" w:hAnsi="Garamond" w:cs="Garamond"/>
      <w:sz w:val="20"/>
      <w:szCs w:val="20"/>
    </w:rPr>
  </w:style>
  <w:style w:type="paragraph" w:customStyle="1" w:styleId="Style2">
    <w:name w:val="Style 2"/>
    <w:uiPriority w:val="99"/>
    <w:rsid w:val="003E1755"/>
    <w:pPr>
      <w:widowControl w:val="0"/>
      <w:autoSpaceDE w:val="0"/>
      <w:autoSpaceDN w:val="0"/>
      <w:adjustRightInd w:val="0"/>
    </w:pPr>
    <w:rPr>
      <w:rFonts w:ascii="Times New Roman" w:eastAsia="Times New Roman" w:hAnsi="Times New Roman"/>
      <w:sz w:val="20"/>
      <w:szCs w:val="20"/>
    </w:rPr>
  </w:style>
  <w:style w:type="character" w:customStyle="1" w:styleId="CharacterStyle1">
    <w:name w:val="Character Style 1"/>
    <w:uiPriority w:val="99"/>
    <w:rsid w:val="003E1755"/>
    <w:rPr>
      <w:rFonts w:ascii="Garamond" w:hAnsi="Garamond"/>
      <w:sz w:val="20"/>
    </w:rPr>
  </w:style>
  <w:style w:type="table" w:customStyle="1" w:styleId="Tabellaelenco3-colore11">
    <w:name w:val="Tabella elenco 3 - colore 11"/>
    <w:uiPriority w:val="99"/>
    <w:rsid w:val="003E1755"/>
    <w:rPr>
      <w:sz w:val="20"/>
      <w:szCs w:val="20"/>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cs="Times New Roman"/>
        <w:b/>
        <w:bCs/>
        <w:color w:val="FFFFFF"/>
      </w:rPr>
      <w:tblPr/>
      <w:tcPr>
        <w:shd w:val="clear" w:color="auto" w:fill="4F81BD"/>
      </w:tcPr>
    </w:tblStylePr>
    <w:tblStylePr w:type="lastRow">
      <w:rPr>
        <w:rFonts w:cs="Times New Roman"/>
        <w:b/>
        <w:bCs/>
      </w:rPr>
      <w:tblPr/>
      <w:tcPr>
        <w:tcBorders>
          <w:top w:val="double" w:sz="4" w:space="0" w:color="4F81BD"/>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4F81BD"/>
          <w:right w:val="single" w:sz="4" w:space="0" w:color="4F81BD"/>
        </w:tcBorders>
      </w:tcPr>
    </w:tblStylePr>
    <w:tblStylePr w:type="band1Horz">
      <w:rPr>
        <w:rFonts w:cs="Times New Roman"/>
      </w:rPr>
      <w:tblPr/>
      <w:tcPr>
        <w:tcBorders>
          <w:top w:val="single" w:sz="4" w:space="0" w:color="4F81BD"/>
          <w:bottom w:val="single" w:sz="4" w:space="0" w:color="4F81BD"/>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4F81BD"/>
          <w:left w:val="nil"/>
        </w:tcBorders>
      </w:tcPr>
    </w:tblStylePr>
    <w:tblStylePr w:type="swCell">
      <w:rPr>
        <w:rFonts w:cs="Times New Roman"/>
      </w:rPr>
      <w:tblPr/>
      <w:tcPr>
        <w:tcBorders>
          <w:top w:val="double" w:sz="4" w:space="0" w:color="4F81BD"/>
          <w:right w:val="nil"/>
        </w:tcBorders>
      </w:tcPr>
    </w:tblStylePr>
  </w:style>
  <w:style w:type="table" w:customStyle="1" w:styleId="Tabellaelenco3-colore51">
    <w:name w:val="Tabella elenco 3 - colore 51"/>
    <w:uiPriority w:val="99"/>
    <w:rsid w:val="003E1755"/>
    <w:rPr>
      <w:sz w:val="20"/>
      <w:szCs w:val="20"/>
    </w:rPr>
    <w:tblPr>
      <w:tblStyleRowBandSize w:val="1"/>
      <w:tblStyleColBandSize w:val="1"/>
      <w:tblInd w:w="0" w:type="dxa"/>
      <w:tblBorders>
        <w:top w:val="single" w:sz="4" w:space="0" w:color="4BACC6"/>
        <w:left w:val="single" w:sz="4" w:space="0" w:color="4BACC6"/>
        <w:bottom w:val="single" w:sz="4" w:space="0" w:color="4BACC6"/>
        <w:right w:val="single" w:sz="4" w:space="0" w:color="4BACC6"/>
      </w:tblBorders>
      <w:tblCellMar>
        <w:top w:w="0" w:type="dxa"/>
        <w:left w:w="108" w:type="dxa"/>
        <w:bottom w:w="0" w:type="dxa"/>
        <w:right w:w="108" w:type="dxa"/>
      </w:tblCellMar>
    </w:tblPr>
    <w:tblStylePr w:type="firstRow">
      <w:rPr>
        <w:rFonts w:cs="Times New Roman"/>
        <w:b/>
        <w:bCs/>
        <w:color w:val="FFFFFF"/>
      </w:rPr>
      <w:tblPr/>
      <w:tcPr>
        <w:shd w:val="clear" w:color="auto" w:fill="4BACC6"/>
      </w:tcPr>
    </w:tblStylePr>
    <w:tblStylePr w:type="lastRow">
      <w:rPr>
        <w:rFonts w:cs="Times New Roman"/>
        <w:b/>
        <w:bCs/>
      </w:rPr>
      <w:tblPr/>
      <w:tcPr>
        <w:tcBorders>
          <w:top w:val="double" w:sz="4" w:space="0" w:color="4BACC6"/>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4BACC6"/>
          <w:right w:val="single" w:sz="4" w:space="0" w:color="4BACC6"/>
        </w:tcBorders>
      </w:tcPr>
    </w:tblStylePr>
    <w:tblStylePr w:type="band1Horz">
      <w:rPr>
        <w:rFonts w:cs="Times New Roman"/>
      </w:rPr>
      <w:tblPr/>
      <w:tcPr>
        <w:tcBorders>
          <w:top w:val="single" w:sz="4" w:space="0" w:color="4BACC6"/>
          <w:bottom w:val="single" w:sz="4" w:space="0" w:color="4BACC6"/>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4BACC6"/>
          <w:left w:val="nil"/>
        </w:tcBorders>
      </w:tcPr>
    </w:tblStylePr>
    <w:tblStylePr w:type="swCell">
      <w:rPr>
        <w:rFonts w:cs="Times New Roman"/>
      </w:rPr>
      <w:tblPr/>
      <w:tcPr>
        <w:tcBorders>
          <w:top w:val="double" w:sz="4" w:space="0" w:color="4BACC6"/>
          <w:right w:val="nil"/>
        </w:tcBorders>
      </w:tcPr>
    </w:tblStylePr>
  </w:style>
  <w:style w:type="table" w:customStyle="1" w:styleId="Tabellagriglia5scura-colore11">
    <w:name w:val="Tabella griglia 5 scura - colore 11"/>
    <w:uiPriority w:val="99"/>
    <w:rsid w:val="003E1755"/>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table" w:customStyle="1" w:styleId="Tabellagriglia3-colore51">
    <w:name w:val="Tabella griglia 3 - colore 51"/>
    <w:uiPriority w:val="99"/>
    <w:rsid w:val="003E1755"/>
    <w:rPr>
      <w:sz w:val="20"/>
      <w:szCs w:val="20"/>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AEEF3"/>
      </w:tcPr>
    </w:tblStylePr>
    <w:tblStylePr w:type="band1Horz">
      <w:rPr>
        <w:rFonts w:cs="Times New Roman"/>
      </w:rPr>
      <w:tblPr/>
      <w:tcPr>
        <w:shd w:val="clear" w:color="auto" w:fill="DAEEF3"/>
      </w:tcPr>
    </w:tblStylePr>
    <w:tblStylePr w:type="neCell">
      <w:rPr>
        <w:rFonts w:cs="Times New Roman"/>
      </w:rPr>
      <w:tblPr/>
      <w:tcPr>
        <w:tcBorders>
          <w:bottom w:val="single" w:sz="4" w:space="0" w:color="92CDDC"/>
        </w:tcBorders>
      </w:tcPr>
    </w:tblStylePr>
    <w:tblStylePr w:type="nwCell">
      <w:rPr>
        <w:rFonts w:cs="Times New Roman"/>
      </w:rPr>
      <w:tblPr/>
      <w:tcPr>
        <w:tcBorders>
          <w:bottom w:val="single" w:sz="4" w:space="0" w:color="92CDDC"/>
        </w:tcBorders>
      </w:tcPr>
    </w:tblStylePr>
    <w:tblStylePr w:type="seCell">
      <w:rPr>
        <w:rFonts w:cs="Times New Roman"/>
      </w:rPr>
      <w:tblPr/>
      <w:tcPr>
        <w:tcBorders>
          <w:top w:val="single" w:sz="4" w:space="0" w:color="92CDDC"/>
        </w:tcBorders>
      </w:tcPr>
    </w:tblStylePr>
    <w:tblStylePr w:type="swCell">
      <w:rPr>
        <w:rFonts w:cs="Times New Roman"/>
      </w:rPr>
      <w:tblPr/>
      <w:tcPr>
        <w:tcBorders>
          <w:top w:val="single" w:sz="4" w:space="0" w:color="92CDDC"/>
        </w:tcBorders>
      </w:tcPr>
    </w:tblStylePr>
  </w:style>
  <w:style w:type="paragraph" w:customStyle="1" w:styleId="IntestazineCampoTabella">
    <w:name w:val="IntestazineCampoTabella"/>
    <w:basedOn w:val="Normale"/>
    <w:link w:val="IntestazineCampoTabellaCarattere"/>
    <w:qFormat/>
    <w:rsid w:val="003E1755"/>
    <w:pPr>
      <w:suppressAutoHyphens w:val="0"/>
      <w:spacing w:line="240" w:lineRule="auto"/>
      <w:jc w:val="left"/>
    </w:pPr>
    <w:rPr>
      <w:rFonts w:eastAsia="Calibri"/>
      <w:i/>
      <w:smallCaps/>
      <w:kern w:val="0"/>
      <w:sz w:val="14"/>
      <w:szCs w:val="22"/>
      <w:lang w:eastAsia="en-US"/>
    </w:rPr>
  </w:style>
  <w:style w:type="paragraph" w:customStyle="1" w:styleId="CorpoTabella">
    <w:name w:val="CorpoTabella"/>
    <w:basedOn w:val="Normale"/>
    <w:link w:val="CorpoTabellaCarattere"/>
    <w:qFormat/>
    <w:rsid w:val="003E1755"/>
    <w:pPr>
      <w:suppressAutoHyphens w:val="0"/>
      <w:spacing w:line="240" w:lineRule="auto"/>
      <w:jc w:val="left"/>
    </w:pPr>
    <w:rPr>
      <w:rFonts w:eastAsia="Calibri"/>
      <w:b/>
      <w:bCs/>
      <w:kern w:val="0"/>
      <w:sz w:val="18"/>
      <w:szCs w:val="22"/>
      <w:lang w:eastAsia="en-US"/>
    </w:rPr>
  </w:style>
  <w:style w:type="character" w:customStyle="1" w:styleId="IntestazineCampoTabellaCarattere">
    <w:name w:val="IntestazineCampoTabella Carattere"/>
    <w:basedOn w:val="Carpredefinitoparagrafo"/>
    <w:link w:val="IntestazineCampoTabella"/>
    <w:locked/>
    <w:rsid w:val="003E1755"/>
    <w:rPr>
      <w:rFonts w:ascii="Arial" w:hAnsi="Arial" w:cs="Arial"/>
      <w:i/>
      <w:smallCaps/>
      <w:sz w:val="14"/>
    </w:rPr>
  </w:style>
  <w:style w:type="table" w:customStyle="1" w:styleId="Tabellagriglia7acolori-colore11">
    <w:name w:val="Tabella griglia 7 a colori - colore 11"/>
    <w:uiPriority w:val="99"/>
    <w:rsid w:val="003E1755"/>
    <w:rPr>
      <w:color w:val="365F91"/>
      <w:sz w:val="20"/>
      <w:szCs w:val="20"/>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BE5F1"/>
      </w:tcPr>
    </w:tblStylePr>
    <w:tblStylePr w:type="band1Horz">
      <w:rPr>
        <w:rFonts w:cs="Times New Roman"/>
      </w:rPr>
      <w:tblPr/>
      <w:tcPr>
        <w:shd w:val="clear" w:color="auto" w:fill="DBE5F1"/>
      </w:tcPr>
    </w:tblStylePr>
    <w:tblStylePr w:type="neCell">
      <w:rPr>
        <w:rFonts w:cs="Times New Roman"/>
      </w:rPr>
      <w:tblPr/>
      <w:tcPr>
        <w:tcBorders>
          <w:bottom w:val="single" w:sz="4" w:space="0" w:color="95B3D7"/>
        </w:tcBorders>
      </w:tcPr>
    </w:tblStylePr>
    <w:tblStylePr w:type="nwCell">
      <w:rPr>
        <w:rFonts w:cs="Times New Roman"/>
      </w:rPr>
      <w:tblPr/>
      <w:tcPr>
        <w:tcBorders>
          <w:bottom w:val="single" w:sz="4" w:space="0" w:color="95B3D7"/>
        </w:tcBorders>
      </w:tcPr>
    </w:tblStylePr>
    <w:tblStylePr w:type="seCell">
      <w:rPr>
        <w:rFonts w:cs="Times New Roman"/>
      </w:rPr>
      <w:tblPr/>
      <w:tcPr>
        <w:tcBorders>
          <w:top w:val="single" w:sz="4" w:space="0" w:color="95B3D7"/>
        </w:tcBorders>
      </w:tcPr>
    </w:tblStylePr>
    <w:tblStylePr w:type="swCell">
      <w:rPr>
        <w:rFonts w:cs="Times New Roman"/>
      </w:rPr>
      <w:tblPr/>
      <w:tcPr>
        <w:tcBorders>
          <w:top w:val="single" w:sz="4" w:space="0" w:color="95B3D7"/>
        </w:tcBorders>
      </w:tcPr>
    </w:tblStylePr>
  </w:style>
  <w:style w:type="character" w:customStyle="1" w:styleId="CorpoTabellaCarattere">
    <w:name w:val="CorpoTabella Carattere"/>
    <w:basedOn w:val="Carpredefinitoparagrafo"/>
    <w:link w:val="CorpoTabella"/>
    <w:locked/>
    <w:rsid w:val="003E1755"/>
    <w:rPr>
      <w:rFonts w:ascii="Arial" w:hAnsi="Arial" w:cs="Arial"/>
      <w:b/>
      <w:bCs/>
      <w:sz w:val="18"/>
    </w:rPr>
  </w:style>
  <w:style w:type="character" w:styleId="Enfasicorsivo">
    <w:name w:val="Emphasis"/>
    <w:basedOn w:val="Carpredefinitoparagrafo"/>
    <w:uiPriority w:val="99"/>
    <w:qFormat/>
    <w:rsid w:val="003E1755"/>
    <w:rPr>
      <w:rFonts w:cs="Times New Roman"/>
      <w:i/>
      <w:iCs/>
    </w:rPr>
  </w:style>
  <w:style w:type="paragraph" w:customStyle="1" w:styleId="Separazione">
    <w:name w:val="Separazione"/>
    <w:basedOn w:val="Normale"/>
    <w:qFormat/>
    <w:rsid w:val="003E1755"/>
    <w:pPr>
      <w:pBdr>
        <w:bottom w:val="single" w:sz="6" w:space="1" w:color="B6DDE8"/>
      </w:pBdr>
      <w:suppressAutoHyphens w:val="0"/>
      <w:spacing w:before="60" w:after="60" w:line="259" w:lineRule="auto"/>
      <w:ind w:left="-142" w:right="-285"/>
      <w:jc w:val="left"/>
    </w:pPr>
    <w:rPr>
      <w:rFonts w:ascii="Calibri" w:eastAsia="Calibri" w:hAnsi="Calibri" w:cs="Times New Roman"/>
      <w:kern w:val="0"/>
      <w:sz w:val="2"/>
      <w:szCs w:val="22"/>
      <w:lang w:eastAsia="en-US"/>
    </w:rPr>
  </w:style>
  <w:style w:type="paragraph" w:styleId="Finemodulo-z">
    <w:name w:val="HTML Bottom of Form"/>
    <w:basedOn w:val="Normale"/>
    <w:next w:val="Normale"/>
    <w:link w:val="Finemodulo-zCarattere"/>
    <w:hidden/>
    <w:uiPriority w:val="99"/>
    <w:semiHidden/>
    <w:rsid w:val="003E1755"/>
    <w:pPr>
      <w:pBdr>
        <w:top w:val="single" w:sz="6" w:space="1" w:color="auto"/>
      </w:pBdr>
      <w:suppressAutoHyphens w:val="0"/>
      <w:spacing w:line="259" w:lineRule="auto"/>
      <w:jc w:val="center"/>
    </w:pPr>
    <w:rPr>
      <w:rFonts w:eastAsia="Calibri"/>
      <w:vanish/>
      <w:kern w:val="0"/>
      <w:sz w:val="16"/>
      <w:szCs w:val="16"/>
      <w:lang w:eastAsia="en-US"/>
    </w:rPr>
  </w:style>
  <w:style w:type="character" w:customStyle="1" w:styleId="Finemodulo-zCarattere">
    <w:name w:val="Fine modulo -z Carattere"/>
    <w:basedOn w:val="Carpredefinitoparagrafo"/>
    <w:link w:val="Finemodulo-z"/>
    <w:uiPriority w:val="99"/>
    <w:semiHidden/>
    <w:locked/>
    <w:rsid w:val="003E1755"/>
    <w:rPr>
      <w:rFonts w:ascii="Arial" w:hAnsi="Arial" w:cs="Arial"/>
      <w:vanish/>
      <w:sz w:val="16"/>
      <w:szCs w:val="16"/>
    </w:rPr>
  </w:style>
  <w:style w:type="paragraph" w:styleId="Iniziomodulo-z">
    <w:name w:val="HTML Top of Form"/>
    <w:basedOn w:val="Normale"/>
    <w:next w:val="Normale"/>
    <w:link w:val="Iniziomodulo-zCarattere"/>
    <w:hidden/>
    <w:uiPriority w:val="99"/>
    <w:semiHidden/>
    <w:rsid w:val="003E1755"/>
    <w:pPr>
      <w:pBdr>
        <w:bottom w:val="single" w:sz="6" w:space="1" w:color="auto"/>
      </w:pBdr>
      <w:suppressAutoHyphens w:val="0"/>
      <w:spacing w:line="259" w:lineRule="auto"/>
      <w:jc w:val="center"/>
    </w:pPr>
    <w:rPr>
      <w:rFonts w:eastAsia="Calibri"/>
      <w:vanish/>
      <w:kern w:val="0"/>
      <w:sz w:val="16"/>
      <w:szCs w:val="16"/>
      <w:lang w:eastAsia="en-US"/>
    </w:rPr>
  </w:style>
  <w:style w:type="character" w:customStyle="1" w:styleId="Iniziomodulo-zCarattere">
    <w:name w:val="Inizio modulo -z Carattere"/>
    <w:basedOn w:val="Carpredefinitoparagrafo"/>
    <w:link w:val="Iniziomodulo-z"/>
    <w:uiPriority w:val="99"/>
    <w:semiHidden/>
    <w:locked/>
    <w:rsid w:val="003E1755"/>
    <w:rPr>
      <w:rFonts w:ascii="Arial" w:hAnsi="Arial" w:cs="Arial"/>
      <w:vanish/>
      <w:sz w:val="16"/>
      <w:szCs w:val="16"/>
    </w:rPr>
  </w:style>
  <w:style w:type="character" w:styleId="Collegamentovisitato">
    <w:name w:val="FollowedHyperlink"/>
    <w:basedOn w:val="Carpredefinitoparagrafo"/>
    <w:uiPriority w:val="99"/>
    <w:rsid w:val="003E1755"/>
    <w:rPr>
      <w:rFonts w:cs="Times New Roman"/>
      <w:color w:val="800080"/>
      <w:u w:val="single"/>
    </w:rPr>
  </w:style>
  <w:style w:type="paragraph" w:styleId="Puntoelenco">
    <w:name w:val="List Bullet"/>
    <w:basedOn w:val="Normale"/>
    <w:uiPriority w:val="99"/>
    <w:rsid w:val="003E1755"/>
    <w:pPr>
      <w:numPr>
        <w:numId w:val="23"/>
      </w:numPr>
      <w:tabs>
        <w:tab w:val="left" w:pos="360"/>
      </w:tabs>
      <w:suppressAutoHyphens w:val="0"/>
      <w:spacing w:after="200" w:line="240" w:lineRule="auto"/>
      <w:ind w:left="360"/>
      <w:jc w:val="left"/>
    </w:pPr>
    <w:rPr>
      <w:rFonts w:ascii="Cambria" w:eastAsia="MS Mincho" w:hAnsi="Cambria" w:cs="Times New Roman"/>
      <w:color w:val="404040"/>
      <w:kern w:val="0"/>
      <w:szCs w:val="22"/>
      <w:lang w:eastAsia="it-IT"/>
    </w:rPr>
  </w:style>
  <w:style w:type="paragraph" w:customStyle="1" w:styleId="Contenutotabella">
    <w:name w:val="Contenuto tabella"/>
    <w:basedOn w:val="Corpotesto"/>
    <w:uiPriority w:val="99"/>
    <w:rsid w:val="003E1755"/>
    <w:pPr>
      <w:widowControl w:val="0"/>
      <w:suppressLineNumbers/>
      <w:spacing w:before="0" w:after="120"/>
      <w:jc w:val="left"/>
    </w:pPr>
    <w:rPr>
      <w:rFonts w:ascii="Calibri" w:hAnsi="Calibri"/>
      <w:lang w:eastAsia="it-IT"/>
    </w:rPr>
  </w:style>
  <w:style w:type="paragraph" w:customStyle="1" w:styleId="Testonotaapidipagina1">
    <w:name w:val="Testo nota a piè di pagina1"/>
    <w:basedOn w:val="Normale"/>
    <w:rsid w:val="003E1755"/>
    <w:pPr>
      <w:widowControl w:val="0"/>
      <w:spacing w:line="240" w:lineRule="auto"/>
    </w:pPr>
    <w:rPr>
      <w:rFonts w:ascii="Times New Roman" w:eastAsia="Calibri" w:hAnsi="Times New Roman" w:cs="font299"/>
      <w:kern w:val="1"/>
      <w:sz w:val="24"/>
      <w:szCs w:val="24"/>
      <w:lang w:eastAsia="hi-IN" w:bidi="hi-IN"/>
    </w:rPr>
  </w:style>
  <w:style w:type="paragraph" w:customStyle="1" w:styleId="western">
    <w:name w:val="western"/>
    <w:basedOn w:val="Normale"/>
    <w:rsid w:val="003465E7"/>
    <w:pPr>
      <w:suppressAutoHyphens w:val="0"/>
      <w:spacing w:before="100" w:beforeAutospacing="1" w:after="119" w:line="240" w:lineRule="auto"/>
      <w:jc w:val="left"/>
    </w:pPr>
    <w:rPr>
      <w:rFonts w:ascii="Cambria" w:hAnsi="Cambria" w:cs="Times New Roman"/>
      <w:color w:val="000000"/>
      <w:kern w:val="0"/>
      <w:sz w:val="24"/>
      <w:szCs w:val="24"/>
      <w:lang w:eastAsia="it-IT"/>
    </w:rPr>
  </w:style>
  <w:style w:type="paragraph" w:styleId="Revisione">
    <w:name w:val="Revision"/>
    <w:hidden/>
    <w:uiPriority w:val="99"/>
    <w:rsid w:val="0004454E"/>
    <w:rPr>
      <w:rFonts w:ascii="Arial" w:eastAsia="Times New Roman" w:hAnsi="Arial" w:cs="Arial"/>
      <w:kern w:val="28"/>
      <w:sz w:val="20"/>
      <w:szCs w:val="20"/>
      <w:lang w:eastAsia="ar-SA"/>
    </w:rPr>
  </w:style>
  <w:style w:type="paragraph" w:customStyle="1" w:styleId="Intestazione4">
    <w:name w:val="Intestazione4"/>
    <w:next w:val="Normale"/>
    <w:uiPriority w:val="99"/>
    <w:rsid w:val="00625D57"/>
    <w:pPr>
      <w:tabs>
        <w:tab w:val="left" w:pos="6379"/>
      </w:tabs>
      <w:spacing w:after="60"/>
    </w:pPr>
    <w:rPr>
      <w:rFonts w:ascii="Times New Roman" w:eastAsia="Times New Roman" w:hAnsi="Times New Roman"/>
      <w:b/>
      <w:noProof/>
      <w:sz w:val="24"/>
      <w:szCs w:val="20"/>
    </w:rPr>
  </w:style>
  <w:style w:type="paragraph" w:customStyle="1" w:styleId="Sezione2">
    <w:name w:val="Sezione2"/>
    <w:basedOn w:val="Normale"/>
    <w:uiPriority w:val="99"/>
    <w:rsid w:val="00625D57"/>
    <w:pPr>
      <w:pBdr>
        <w:top w:val="single" w:sz="4" w:space="1" w:color="auto"/>
        <w:left w:val="single" w:sz="4" w:space="4" w:color="auto"/>
        <w:bottom w:val="single" w:sz="4" w:space="1" w:color="auto"/>
        <w:right w:val="single" w:sz="4" w:space="4" w:color="auto"/>
      </w:pBdr>
      <w:shd w:val="pct5" w:color="auto" w:fill="FFFFFF"/>
      <w:suppressAutoHyphens w:val="0"/>
      <w:spacing w:before="240" w:line="240" w:lineRule="auto"/>
      <w:jc w:val="left"/>
      <w:outlineLvl w:val="1"/>
    </w:pPr>
    <w:rPr>
      <w:rFonts w:ascii="Times New Roman" w:hAnsi="Times New Roman" w:cs="Times New Roman"/>
      <w:kern w:val="0"/>
      <w:sz w:val="32"/>
      <w:lang w:eastAsia="it-IT"/>
    </w:rPr>
  </w:style>
  <w:style w:type="paragraph" w:customStyle="1" w:styleId="Sezione3">
    <w:name w:val="Sezione3"/>
    <w:uiPriority w:val="99"/>
    <w:rsid w:val="00625D57"/>
    <w:pPr>
      <w:tabs>
        <w:tab w:val="left" w:pos="1134"/>
      </w:tabs>
      <w:spacing w:before="120"/>
      <w:outlineLvl w:val="2"/>
    </w:pPr>
    <w:rPr>
      <w:rFonts w:ascii="Times New Roman" w:eastAsia="Times New Roman" w:hAnsi="Times New Roman"/>
      <w:b/>
      <w:noProof/>
      <w:sz w:val="24"/>
      <w:szCs w:val="20"/>
    </w:rPr>
  </w:style>
  <w:style w:type="paragraph" w:styleId="Corpodeltesto3">
    <w:name w:val="Body Text 3"/>
    <w:basedOn w:val="Normale"/>
    <w:link w:val="Corpodeltesto3Carattere"/>
    <w:rsid w:val="00625D57"/>
    <w:pPr>
      <w:suppressAutoHyphens w:val="0"/>
      <w:spacing w:line="240" w:lineRule="auto"/>
      <w:jc w:val="left"/>
    </w:pPr>
    <w:rPr>
      <w:rFonts w:ascii="Times New Roman" w:hAnsi="Times New Roman" w:cs="Times New Roman"/>
      <w:kern w:val="0"/>
      <w:sz w:val="24"/>
      <w:lang w:eastAsia="it-IT"/>
    </w:rPr>
  </w:style>
  <w:style w:type="character" w:customStyle="1" w:styleId="Corpodeltesto3Carattere">
    <w:name w:val="Corpo del testo 3 Carattere"/>
    <w:basedOn w:val="Carpredefinitoparagrafo"/>
    <w:link w:val="Corpodeltesto3"/>
    <w:locked/>
    <w:rsid w:val="00625D57"/>
    <w:rPr>
      <w:rFonts w:ascii="Times New Roman" w:hAnsi="Times New Roman" w:cs="Times New Roman"/>
      <w:sz w:val="20"/>
      <w:szCs w:val="20"/>
      <w:lang w:eastAsia="it-IT"/>
    </w:rPr>
  </w:style>
  <w:style w:type="paragraph" w:customStyle="1" w:styleId="Notetesto2">
    <w:name w:val="Note testo 2"/>
    <w:basedOn w:val="Normale"/>
    <w:uiPriority w:val="99"/>
    <w:rsid w:val="00625D57"/>
    <w:pPr>
      <w:suppressAutoHyphens w:val="0"/>
      <w:spacing w:line="240" w:lineRule="auto"/>
      <w:ind w:left="284"/>
      <w:jc w:val="left"/>
    </w:pPr>
    <w:rPr>
      <w:rFonts w:ascii="Times New Roman" w:hAnsi="Times New Roman" w:cs="Times New Roman"/>
      <w:kern w:val="0"/>
      <w:lang w:eastAsia="it-IT"/>
    </w:rPr>
  </w:style>
  <w:style w:type="paragraph" w:styleId="Indice1">
    <w:name w:val="index 1"/>
    <w:basedOn w:val="Normale"/>
    <w:next w:val="Normale"/>
    <w:autoRedefine/>
    <w:uiPriority w:val="99"/>
    <w:semiHidden/>
    <w:rsid w:val="00625D57"/>
    <w:pPr>
      <w:suppressAutoHyphens w:val="0"/>
      <w:spacing w:line="240" w:lineRule="auto"/>
      <w:ind w:left="240" w:hanging="240"/>
      <w:jc w:val="left"/>
    </w:pPr>
    <w:rPr>
      <w:rFonts w:ascii="Times New Roman" w:hAnsi="Times New Roman" w:cs="Times New Roman"/>
      <w:kern w:val="0"/>
      <w:sz w:val="24"/>
      <w:lang w:eastAsia="it-IT"/>
    </w:rPr>
  </w:style>
  <w:style w:type="paragraph" w:styleId="Titoloindice">
    <w:name w:val="index heading"/>
    <w:basedOn w:val="Normale"/>
    <w:next w:val="Indice1"/>
    <w:uiPriority w:val="99"/>
    <w:semiHidden/>
    <w:rsid w:val="00625D57"/>
    <w:pPr>
      <w:suppressAutoHyphens w:val="0"/>
      <w:spacing w:line="240" w:lineRule="auto"/>
      <w:jc w:val="left"/>
    </w:pPr>
    <w:rPr>
      <w:rFonts w:ascii="Times New Roman" w:hAnsi="Times New Roman" w:cs="Times New Roman"/>
      <w:kern w:val="0"/>
      <w:sz w:val="24"/>
      <w:lang w:eastAsia="it-IT"/>
    </w:rPr>
  </w:style>
  <w:style w:type="paragraph" w:customStyle="1" w:styleId="CampoTesto3">
    <w:name w:val="CampoTesto3"/>
    <w:basedOn w:val="CampoTesto1"/>
    <w:uiPriority w:val="99"/>
    <w:rsid w:val="00625D57"/>
    <w:pPr>
      <w:ind w:left="1418"/>
      <w:jc w:val="both"/>
    </w:pPr>
  </w:style>
  <w:style w:type="paragraph" w:customStyle="1" w:styleId="CampoTesto1">
    <w:name w:val="CampoTesto1"/>
    <w:uiPriority w:val="99"/>
    <w:rsid w:val="00625D57"/>
    <w:pPr>
      <w:pBdr>
        <w:top w:val="single" w:sz="4" w:space="1" w:color="auto"/>
        <w:left w:val="single" w:sz="4" w:space="4" w:color="auto"/>
        <w:bottom w:val="single" w:sz="4" w:space="1" w:color="auto"/>
        <w:right w:val="single" w:sz="4" w:space="4" w:color="auto"/>
      </w:pBdr>
      <w:spacing w:after="60"/>
      <w:ind w:left="993"/>
    </w:pPr>
    <w:rPr>
      <w:rFonts w:ascii="Times New Roman" w:eastAsia="Times New Roman" w:hAnsi="Times New Roman"/>
      <w:noProof/>
      <w:sz w:val="24"/>
      <w:szCs w:val="20"/>
    </w:rPr>
  </w:style>
  <w:style w:type="paragraph" w:customStyle="1" w:styleId="Campo">
    <w:name w:val="Campo"/>
    <w:basedOn w:val="Normale"/>
    <w:uiPriority w:val="99"/>
    <w:rsid w:val="00625D57"/>
    <w:pPr>
      <w:suppressAutoHyphens w:val="0"/>
      <w:spacing w:line="240" w:lineRule="auto"/>
    </w:pPr>
    <w:rPr>
      <w:rFonts w:ascii="Times New Roman" w:hAnsi="Times New Roman" w:cs="Times New Roman"/>
      <w:kern w:val="0"/>
      <w:sz w:val="22"/>
      <w:lang w:eastAsia="it-IT"/>
    </w:rPr>
  </w:style>
  <w:style w:type="character" w:styleId="Numeropagina">
    <w:name w:val="page number"/>
    <w:basedOn w:val="Carpredefinitoparagrafo"/>
    <w:uiPriority w:val="99"/>
    <w:rsid w:val="00625D57"/>
    <w:rPr>
      <w:rFonts w:cs="Times New Roman"/>
    </w:rPr>
  </w:style>
  <w:style w:type="table" w:customStyle="1" w:styleId="Grigliatabella1">
    <w:name w:val="Griglia tabella1"/>
    <w:uiPriority w:val="99"/>
    <w:rsid w:val="00625D5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2z1">
    <w:name w:val="WW8Num2z1"/>
    <w:uiPriority w:val="99"/>
    <w:rsid w:val="00625D57"/>
    <w:rPr>
      <w:rFonts w:ascii="Courier New" w:hAnsi="Courier New"/>
    </w:rPr>
  </w:style>
  <w:style w:type="paragraph" w:customStyle="1" w:styleId="Textbody">
    <w:name w:val="Text body"/>
    <w:basedOn w:val="Normale"/>
    <w:uiPriority w:val="99"/>
    <w:rsid w:val="00625D57"/>
    <w:pPr>
      <w:autoSpaceDN w:val="0"/>
      <w:spacing w:line="240" w:lineRule="auto"/>
      <w:textAlignment w:val="baseline"/>
    </w:pPr>
    <w:rPr>
      <w:rFonts w:ascii="Times New Roman" w:hAnsi="Times New Roman" w:cs="Times New Roman"/>
      <w:kern w:val="3"/>
      <w:sz w:val="24"/>
      <w:lang w:eastAsia="zh-CN"/>
    </w:rPr>
  </w:style>
  <w:style w:type="paragraph" w:customStyle="1" w:styleId="Paragrafoelenco2">
    <w:name w:val="Paragrafo elenco2"/>
    <w:basedOn w:val="Normale"/>
    <w:uiPriority w:val="99"/>
    <w:qFormat/>
    <w:rsid w:val="00625D57"/>
    <w:pPr>
      <w:suppressAutoHyphens w:val="0"/>
      <w:spacing w:line="240" w:lineRule="auto"/>
      <w:ind w:left="720"/>
      <w:contextualSpacing/>
      <w:jc w:val="left"/>
    </w:pPr>
    <w:rPr>
      <w:rFonts w:ascii="Times New Roman" w:hAnsi="Times New Roman" w:cs="Times New Roman"/>
      <w:kern w:val="0"/>
      <w:lang w:eastAsia="it-IT"/>
    </w:rPr>
  </w:style>
  <w:style w:type="character" w:customStyle="1" w:styleId="WW8Num1z0">
    <w:name w:val="WW8Num1z0"/>
    <w:uiPriority w:val="99"/>
    <w:rsid w:val="00625D57"/>
    <w:rPr>
      <w:rFonts w:ascii="Times New Roman" w:hAnsi="Times New Roman"/>
    </w:rPr>
  </w:style>
  <w:style w:type="character" w:customStyle="1" w:styleId="WW8Num1z1">
    <w:name w:val="WW8Num1z1"/>
    <w:uiPriority w:val="99"/>
    <w:rsid w:val="00625D57"/>
    <w:rPr>
      <w:rFonts w:ascii="Courier New" w:hAnsi="Courier New"/>
    </w:rPr>
  </w:style>
  <w:style w:type="character" w:customStyle="1" w:styleId="WW8Num1z2">
    <w:name w:val="WW8Num1z2"/>
    <w:uiPriority w:val="99"/>
    <w:rsid w:val="00625D57"/>
    <w:rPr>
      <w:rFonts w:ascii="Wingdings" w:hAnsi="Wingdings"/>
    </w:rPr>
  </w:style>
  <w:style w:type="character" w:customStyle="1" w:styleId="WW8Num1z3">
    <w:name w:val="WW8Num1z3"/>
    <w:uiPriority w:val="99"/>
    <w:rsid w:val="00625D57"/>
    <w:rPr>
      <w:rFonts w:ascii="Symbol" w:hAnsi="Symbol"/>
    </w:rPr>
  </w:style>
  <w:style w:type="character" w:customStyle="1" w:styleId="WW8Num2z0">
    <w:name w:val="WW8Num2z0"/>
    <w:uiPriority w:val="99"/>
    <w:rsid w:val="00625D57"/>
    <w:rPr>
      <w:rFonts w:ascii="Symbol" w:hAnsi="Symbol"/>
      <w:sz w:val="20"/>
    </w:rPr>
  </w:style>
  <w:style w:type="character" w:customStyle="1" w:styleId="WW8Num2z2">
    <w:name w:val="WW8Num2z2"/>
    <w:uiPriority w:val="99"/>
    <w:rsid w:val="00625D57"/>
    <w:rPr>
      <w:rFonts w:ascii="Wingdings" w:hAnsi="Wingdings"/>
      <w:sz w:val="20"/>
    </w:rPr>
  </w:style>
  <w:style w:type="character" w:customStyle="1" w:styleId="WW8Num3z0">
    <w:name w:val="WW8Num3z0"/>
    <w:uiPriority w:val="99"/>
    <w:rsid w:val="00625D57"/>
    <w:rPr>
      <w:rFonts w:ascii="Times New Roman" w:hAnsi="Times New Roman"/>
    </w:rPr>
  </w:style>
  <w:style w:type="character" w:customStyle="1" w:styleId="WW8Num3z1">
    <w:name w:val="WW8Num3z1"/>
    <w:uiPriority w:val="99"/>
    <w:rsid w:val="00625D57"/>
    <w:rPr>
      <w:rFonts w:ascii="Courier New" w:hAnsi="Courier New"/>
    </w:rPr>
  </w:style>
  <w:style w:type="character" w:customStyle="1" w:styleId="WW8Num3z2">
    <w:name w:val="WW8Num3z2"/>
    <w:uiPriority w:val="99"/>
    <w:rsid w:val="00625D57"/>
    <w:rPr>
      <w:rFonts w:ascii="Wingdings" w:hAnsi="Wingdings"/>
    </w:rPr>
  </w:style>
  <w:style w:type="character" w:customStyle="1" w:styleId="WW8Num3z3">
    <w:name w:val="WW8Num3z3"/>
    <w:uiPriority w:val="99"/>
    <w:rsid w:val="00625D57"/>
    <w:rPr>
      <w:rFonts w:ascii="Symbol" w:hAnsi="Symbol"/>
    </w:rPr>
  </w:style>
  <w:style w:type="character" w:customStyle="1" w:styleId="WW8Num4z0">
    <w:name w:val="WW8Num4z0"/>
    <w:uiPriority w:val="99"/>
    <w:rsid w:val="00625D57"/>
    <w:rPr>
      <w:rFonts w:ascii="Times New Roman" w:hAnsi="Times New Roman"/>
    </w:rPr>
  </w:style>
  <w:style w:type="character" w:customStyle="1" w:styleId="WW8Num4z1">
    <w:name w:val="WW8Num4z1"/>
    <w:uiPriority w:val="99"/>
    <w:rsid w:val="00625D57"/>
    <w:rPr>
      <w:rFonts w:ascii="Courier New" w:hAnsi="Courier New"/>
    </w:rPr>
  </w:style>
  <w:style w:type="character" w:customStyle="1" w:styleId="WW8Num4z2">
    <w:name w:val="WW8Num4z2"/>
    <w:uiPriority w:val="99"/>
    <w:rsid w:val="00625D57"/>
    <w:rPr>
      <w:rFonts w:ascii="Wingdings" w:hAnsi="Wingdings"/>
    </w:rPr>
  </w:style>
  <w:style w:type="character" w:customStyle="1" w:styleId="WW8Num4z3">
    <w:name w:val="WW8Num4z3"/>
    <w:uiPriority w:val="99"/>
    <w:rsid w:val="00625D57"/>
    <w:rPr>
      <w:rFonts w:ascii="Symbol" w:hAnsi="Symbol"/>
    </w:rPr>
  </w:style>
  <w:style w:type="character" w:customStyle="1" w:styleId="WW8Num6z0">
    <w:name w:val="WW8Num6z0"/>
    <w:uiPriority w:val="99"/>
    <w:rsid w:val="00625D57"/>
    <w:rPr>
      <w:rFonts w:ascii="Times New Roman" w:hAnsi="Times New Roman"/>
    </w:rPr>
  </w:style>
  <w:style w:type="character" w:customStyle="1" w:styleId="WW8Num6z1">
    <w:name w:val="WW8Num6z1"/>
    <w:uiPriority w:val="99"/>
    <w:rsid w:val="00625D57"/>
    <w:rPr>
      <w:rFonts w:ascii="Courier New" w:hAnsi="Courier New"/>
    </w:rPr>
  </w:style>
  <w:style w:type="character" w:customStyle="1" w:styleId="WW8Num6z2">
    <w:name w:val="WW8Num6z2"/>
    <w:uiPriority w:val="99"/>
    <w:rsid w:val="00625D57"/>
    <w:rPr>
      <w:rFonts w:ascii="Wingdings" w:hAnsi="Wingdings"/>
    </w:rPr>
  </w:style>
  <w:style w:type="character" w:customStyle="1" w:styleId="WW8Num6z3">
    <w:name w:val="WW8Num6z3"/>
    <w:uiPriority w:val="99"/>
    <w:rsid w:val="00625D57"/>
    <w:rPr>
      <w:rFonts w:ascii="Symbol" w:hAnsi="Symbol"/>
    </w:rPr>
  </w:style>
  <w:style w:type="character" w:customStyle="1" w:styleId="WW8Num7z0">
    <w:name w:val="WW8Num7z0"/>
    <w:uiPriority w:val="99"/>
    <w:rsid w:val="00625D57"/>
    <w:rPr>
      <w:rFonts w:ascii="Times New Roman" w:hAnsi="Times New Roman"/>
    </w:rPr>
  </w:style>
  <w:style w:type="character" w:customStyle="1" w:styleId="WW8Num7z1">
    <w:name w:val="WW8Num7z1"/>
    <w:uiPriority w:val="99"/>
    <w:rsid w:val="00625D57"/>
    <w:rPr>
      <w:rFonts w:ascii="Courier New" w:hAnsi="Courier New"/>
    </w:rPr>
  </w:style>
  <w:style w:type="character" w:customStyle="1" w:styleId="WW8Num7z2">
    <w:name w:val="WW8Num7z2"/>
    <w:uiPriority w:val="99"/>
    <w:rsid w:val="00625D57"/>
    <w:rPr>
      <w:rFonts w:ascii="Wingdings" w:hAnsi="Wingdings"/>
    </w:rPr>
  </w:style>
  <w:style w:type="character" w:customStyle="1" w:styleId="WW8Num7z3">
    <w:name w:val="WW8Num7z3"/>
    <w:uiPriority w:val="99"/>
    <w:rsid w:val="00625D57"/>
    <w:rPr>
      <w:rFonts w:ascii="Symbol" w:hAnsi="Symbol"/>
    </w:rPr>
  </w:style>
  <w:style w:type="character" w:customStyle="1" w:styleId="WW8Num8z0">
    <w:name w:val="WW8Num8z0"/>
    <w:uiPriority w:val="99"/>
    <w:rsid w:val="00625D57"/>
    <w:rPr>
      <w:rFonts w:ascii="Times New Roman" w:hAnsi="Times New Roman"/>
    </w:rPr>
  </w:style>
  <w:style w:type="character" w:customStyle="1" w:styleId="WW8Num8z1">
    <w:name w:val="WW8Num8z1"/>
    <w:uiPriority w:val="99"/>
    <w:rsid w:val="00625D57"/>
    <w:rPr>
      <w:rFonts w:ascii="Courier New" w:hAnsi="Courier New"/>
    </w:rPr>
  </w:style>
  <w:style w:type="character" w:customStyle="1" w:styleId="WW8Num8z2">
    <w:name w:val="WW8Num8z2"/>
    <w:uiPriority w:val="99"/>
    <w:rsid w:val="00625D57"/>
    <w:rPr>
      <w:rFonts w:ascii="Wingdings" w:hAnsi="Wingdings"/>
    </w:rPr>
  </w:style>
  <w:style w:type="character" w:customStyle="1" w:styleId="WW8Num8z3">
    <w:name w:val="WW8Num8z3"/>
    <w:uiPriority w:val="99"/>
    <w:rsid w:val="00625D57"/>
    <w:rPr>
      <w:rFonts w:ascii="Symbol" w:hAnsi="Symbol"/>
    </w:rPr>
  </w:style>
  <w:style w:type="character" w:customStyle="1" w:styleId="WW8Num9z0">
    <w:name w:val="WW8Num9z0"/>
    <w:uiPriority w:val="99"/>
    <w:rsid w:val="00625D57"/>
    <w:rPr>
      <w:rFonts w:ascii="Symbol" w:hAnsi="Symbol"/>
    </w:rPr>
  </w:style>
  <w:style w:type="character" w:customStyle="1" w:styleId="WW8Num9z1">
    <w:name w:val="WW8Num9z1"/>
    <w:uiPriority w:val="99"/>
    <w:rsid w:val="00625D57"/>
    <w:rPr>
      <w:rFonts w:ascii="Courier New" w:hAnsi="Courier New"/>
    </w:rPr>
  </w:style>
  <w:style w:type="character" w:customStyle="1" w:styleId="WW8Num9z2">
    <w:name w:val="WW8Num9z2"/>
    <w:uiPriority w:val="99"/>
    <w:rsid w:val="00625D57"/>
    <w:rPr>
      <w:rFonts w:ascii="Wingdings" w:hAnsi="Wingdings"/>
    </w:rPr>
  </w:style>
  <w:style w:type="character" w:customStyle="1" w:styleId="Carpredefinitoparagrafo1">
    <w:name w:val="Car. predefinito paragrafo1"/>
    <w:uiPriority w:val="99"/>
    <w:rsid w:val="00625D57"/>
  </w:style>
  <w:style w:type="character" w:customStyle="1" w:styleId="CuratelacorpotestoCarattere">
    <w:name w:val="Curatela_corpo testo Carattere"/>
    <w:basedOn w:val="Carpredefinitoparagrafo1"/>
    <w:uiPriority w:val="99"/>
    <w:rsid w:val="00625D57"/>
    <w:rPr>
      <w:rFonts w:cs="Times New Roman"/>
      <w:sz w:val="22"/>
      <w:lang w:val="it-IT" w:eastAsia="ar-SA" w:bidi="ar-SA"/>
    </w:rPr>
  </w:style>
  <w:style w:type="character" w:customStyle="1" w:styleId="testo0">
    <w:name w:val="testo"/>
    <w:basedOn w:val="Carpredefinitoparagrafo1"/>
    <w:uiPriority w:val="99"/>
    <w:rsid w:val="00625D57"/>
    <w:rPr>
      <w:rFonts w:cs="Times New Roman"/>
    </w:rPr>
  </w:style>
  <w:style w:type="character" w:customStyle="1" w:styleId="CuratelanotaCarattere">
    <w:name w:val="Curatela_nota Carattere"/>
    <w:basedOn w:val="Carpredefinitoparagrafo1"/>
    <w:uiPriority w:val="99"/>
    <w:rsid w:val="00625D57"/>
    <w:rPr>
      <w:rFonts w:eastAsia="MS Mincho" w:cs="Times New Roman"/>
      <w:sz w:val="24"/>
      <w:szCs w:val="24"/>
      <w:lang w:val="it-IT" w:eastAsia="ar-SA" w:bidi="ar-SA"/>
    </w:rPr>
  </w:style>
  <w:style w:type="character" w:styleId="Enfasigrassetto">
    <w:name w:val="Strong"/>
    <w:basedOn w:val="Carpredefinitoparagrafo1"/>
    <w:uiPriority w:val="22"/>
    <w:qFormat/>
    <w:rsid w:val="00625D57"/>
    <w:rPr>
      <w:rFonts w:cs="Times New Roman"/>
      <w:b/>
      <w:bCs/>
    </w:rPr>
  </w:style>
  <w:style w:type="character" w:customStyle="1" w:styleId="TestonotaapidipaginaCarattereCarattereCarattereCarattereCarattere">
    <w:name w:val="Testo nota a piè di pagina Carattere Carattere Carattere Carattere Carattere"/>
    <w:aliases w:val="Testo nota a piè di pagina Carattere Carattere Carattere Carattere Carattere Carattere Carattere Carattere"/>
    <w:basedOn w:val="Carpredefinitoparagrafo1"/>
    <w:uiPriority w:val="99"/>
    <w:rsid w:val="00625D57"/>
    <w:rPr>
      <w:rFonts w:cs="Times New Roman"/>
      <w:lang w:val="it-IT" w:eastAsia="ar-SA" w:bidi="ar-SA"/>
    </w:rPr>
  </w:style>
  <w:style w:type="character" w:customStyle="1" w:styleId="monografianotaCarattere">
    <w:name w:val="monografia_nota Carattere"/>
    <w:basedOn w:val="Carpredefinitoparagrafo1"/>
    <w:uiPriority w:val="99"/>
    <w:rsid w:val="00625D57"/>
    <w:rPr>
      <w:rFonts w:eastAsia="MS Mincho" w:cs="Times New Roman"/>
      <w:sz w:val="24"/>
      <w:szCs w:val="24"/>
      <w:lang w:val="it-IT" w:eastAsia="ar-SA" w:bidi="ar-SA"/>
    </w:rPr>
  </w:style>
  <w:style w:type="character" w:customStyle="1" w:styleId="WW-Caratteredellanota">
    <w:name w:val="WW-Carattere della nota"/>
    <w:basedOn w:val="Carpredefinitoparagrafo1"/>
    <w:uiPriority w:val="99"/>
    <w:rsid w:val="00625D57"/>
    <w:rPr>
      <w:rFonts w:cs="Times New Roman"/>
      <w:vertAlign w:val="superscript"/>
    </w:rPr>
  </w:style>
  <w:style w:type="character" w:customStyle="1" w:styleId="searchhit">
    <w:name w:val="search_hit"/>
    <w:basedOn w:val="Carpredefinitoparagrafo1"/>
    <w:uiPriority w:val="99"/>
    <w:rsid w:val="00625D57"/>
    <w:rPr>
      <w:rFonts w:cs="Times New Roman"/>
    </w:rPr>
  </w:style>
  <w:style w:type="character" w:customStyle="1" w:styleId="a1">
    <w:name w:val="a1"/>
    <w:basedOn w:val="Carpredefinitoparagrafo1"/>
    <w:uiPriority w:val="99"/>
    <w:rsid w:val="00625D57"/>
    <w:rPr>
      <w:rFonts w:cs="Times New Roman"/>
      <w:color w:val="008000"/>
    </w:rPr>
  </w:style>
  <w:style w:type="character" w:customStyle="1" w:styleId="notaCarattereCarattereCarattereCarattereCarattere">
    <w:name w:val="nota Carattere Carattere Carattere Carattere Carattere"/>
    <w:basedOn w:val="Carpredefinitoparagrafo1"/>
    <w:uiPriority w:val="99"/>
    <w:rsid w:val="00625D57"/>
    <w:rPr>
      <w:rFonts w:cs="Times New Roman"/>
      <w:sz w:val="24"/>
      <w:szCs w:val="24"/>
      <w:lang w:val="it-IT" w:eastAsia="ar-SA" w:bidi="ar-SA"/>
    </w:rPr>
  </w:style>
  <w:style w:type="character" w:customStyle="1" w:styleId="notaCarattereCarattereCarattere">
    <w:name w:val="nota Carattere Carattere Carattere"/>
    <w:basedOn w:val="Carpredefinitoparagrafo1"/>
    <w:uiPriority w:val="99"/>
    <w:rsid w:val="00625D57"/>
    <w:rPr>
      <w:rFonts w:cs="Times New Roman"/>
      <w:sz w:val="24"/>
      <w:szCs w:val="24"/>
      <w:lang w:val="it-IT" w:eastAsia="ar-SA" w:bidi="ar-SA"/>
    </w:rPr>
  </w:style>
  <w:style w:type="character" w:customStyle="1" w:styleId="Caratterenotadichiusura">
    <w:name w:val="Carattere nota di chiusura"/>
    <w:uiPriority w:val="99"/>
    <w:rsid w:val="00625D57"/>
  </w:style>
  <w:style w:type="paragraph" w:customStyle="1" w:styleId="Intestazione1">
    <w:name w:val="Intestazione1"/>
    <w:basedOn w:val="Normale"/>
    <w:next w:val="Corpotesto"/>
    <w:uiPriority w:val="99"/>
    <w:rsid w:val="00625D57"/>
    <w:pPr>
      <w:keepNext/>
      <w:spacing w:before="240" w:after="120" w:line="240" w:lineRule="auto"/>
      <w:jc w:val="left"/>
    </w:pPr>
    <w:rPr>
      <w:rFonts w:eastAsia="SimSun" w:cs="Mangal"/>
      <w:kern w:val="0"/>
      <w:sz w:val="28"/>
      <w:szCs w:val="28"/>
    </w:rPr>
  </w:style>
  <w:style w:type="paragraph" w:styleId="Elenco">
    <w:name w:val="List"/>
    <w:basedOn w:val="Corpotesto"/>
    <w:uiPriority w:val="99"/>
    <w:rsid w:val="00625D57"/>
    <w:pPr>
      <w:autoSpaceDE/>
      <w:spacing w:before="0" w:after="120"/>
      <w:jc w:val="left"/>
    </w:pPr>
    <w:rPr>
      <w:rFonts w:cs="Mangal"/>
    </w:rPr>
  </w:style>
  <w:style w:type="paragraph" w:customStyle="1" w:styleId="Didascalia1">
    <w:name w:val="Didascalia1"/>
    <w:basedOn w:val="Normale"/>
    <w:next w:val="Normale"/>
    <w:uiPriority w:val="99"/>
    <w:rsid w:val="00625D57"/>
    <w:pPr>
      <w:autoSpaceDE w:val="0"/>
      <w:spacing w:line="240" w:lineRule="auto"/>
    </w:pPr>
    <w:rPr>
      <w:rFonts w:ascii="Times New Roman" w:hAnsi="Times New Roman" w:cs="Times New Roman"/>
      <w:bCs/>
      <w:i/>
      <w:iCs/>
      <w:kern w:val="0"/>
      <w:szCs w:val="24"/>
    </w:rPr>
  </w:style>
  <w:style w:type="paragraph" w:customStyle="1" w:styleId="Indice">
    <w:name w:val="Indice"/>
    <w:basedOn w:val="Normale"/>
    <w:uiPriority w:val="99"/>
    <w:rsid w:val="00625D57"/>
    <w:pPr>
      <w:suppressLineNumbers/>
      <w:spacing w:line="240" w:lineRule="auto"/>
      <w:jc w:val="left"/>
    </w:pPr>
    <w:rPr>
      <w:rFonts w:ascii="Times New Roman" w:hAnsi="Times New Roman" w:cs="Mangal"/>
      <w:kern w:val="0"/>
      <w:sz w:val="24"/>
      <w:szCs w:val="24"/>
    </w:rPr>
  </w:style>
  <w:style w:type="paragraph" w:customStyle="1" w:styleId="monografiaNcorpotesto">
    <w:name w:val="monografiaN_corpo testo"/>
    <w:basedOn w:val="Corpotesto"/>
    <w:uiPriority w:val="99"/>
    <w:rsid w:val="00625D57"/>
    <w:pPr>
      <w:autoSpaceDE/>
      <w:spacing w:before="0" w:line="250" w:lineRule="exact"/>
      <w:ind w:firstLine="284"/>
    </w:pPr>
    <w:rPr>
      <w:rFonts w:ascii="Garamond" w:hAnsi="Garamond"/>
      <w:sz w:val="23"/>
      <w:szCs w:val="20"/>
    </w:rPr>
  </w:style>
  <w:style w:type="paragraph" w:styleId="Rientrocorpodeltesto">
    <w:name w:val="Body Text Indent"/>
    <w:basedOn w:val="Normale"/>
    <w:link w:val="RientrocorpodeltestoCarattere"/>
    <w:uiPriority w:val="99"/>
    <w:rsid w:val="00625D57"/>
    <w:pPr>
      <w:spacing w:after="120" w:line="240" w:lineRule="auto"/>
      <w:ind w:left="283"/>
      <w:jc w:val="left"/>
    </w:pPr>
    <w:rPr>
      <w:rFonts w:ascii="Times New Roman" w:hAnsi="Times New Roman" w:cs="Times New Roman"/>
      <w:kern w:val="0"/>
      <w:sz w:val="24"/>
      <w:szCs w:val="24"/>
    </w:rPr>
  </w:style>
  <w:style w:type="character" w:customStyle="1" w:styleId="RientrocorpodeltestoCarattere">
    <w:name w:val="Rientro corpo del testo Carattere"/>
    <w:basedOn w:val="Carpredefinitoparagrafo"/>
    <w:link w:val="Rientrocorpodeltesto"/>
    <w:uiPriority w:val="99"/>
    <w:locked/>
    <w:rsid w:val="00625D57"/>
    <w:rPr>
      <w:rFonts w:ascii="Times New Roman" w:hAnsi="Times New Roman" w:cs="Times New Roman"/>
      <w:sz w:val="24"/>
      <w:szCs w:val="24"/>
      <w:lang w:eastAsia="ar-SA" w:bidi="ar-SA"/>
    </w:rPr>
  </w:style>
  <w:style w:type="paragraph" w:customStyle="1" w:styleId="monografianota">
    <w:name w:val="monografia_nota"/>
    <w:basedOn w:val="Normale"/>
    <w:link w:val="monografianotaCarattere1"/>
    <w:uiPriority w:val="99"/>
    <w:rsid w:val="00625D57"/>
    <w:pPr>
      <w:spacing w:line="220" w:lineRule="exact"/>
    </w:pPr>
    <w:rPr>
      <w:rFonts w:ascii="Garamond" w:eastAsia="MS Mincho" w:hAnsi="Garamond" w:cs="Times New Roman"/>
      <w:kern w:val="0"/>
      <w:szCs w:val="24"/>
    </w:rPr>
  </w:style>
  <w:style w:type="character" w:customStyle="1" w:styleId="monografianotaCarattere1">
    <w:name w:val="monografia_nota Carattere1"/>
    <w:basedOn w:val="Carpredefinitoparagrafo"/>
    <w:link w:val="monografianota"/>
    <w:uiPriority w:val="99"/>
    <w:locked/>
    <w:rsid w:val="00625D57"/>
    <w:rPr>
      <w:rFonts w:ascii="Garamond" w:eastAsia="MS Mincho" w:hAnsi="Garamond" w:cs="Times New Roman"/>
      <w:sz w:val="24"/>
      <w:szCs w:val="24"/>
      <w:lang w:eastAsia="ar-SA" w:bidi="ar-SA"/>
    </w:rPr>
  </w:style>
  <w:style w:type="paragraph" w:customStyle="1" w:styleId="pjust2">
    <w:name w:val="pjust2"/>
    <w:basedOn w:val="Normale"/>
    <w:uiPriority w:val="99"/>
    <w:rsid w:val="00625D57"/>
    <w:pPr>
      <w:spacing w:after="154" w:line="240" w:lineRule="auto"/>
    </w:pPr>
    <w:rPr>
      <w:rFonts w:ascii="Times New Roman" w:hAnsi="Times New Roman" w:cs="Times New Roman"/>
      <w:kern w:val="0"/>
      <w:sz w:val="24"/>
      <w:szCs w:val="24"/>
    </w:rPr>
  </w:style>
  <w:style w:type="paragraph" w:customStyle="1" w:styleId="monografia1titolocapitolo">
    <w:name w:val="monografia1_titolo capitolo"/>
    <w:basedOn w:val="Normale"/>
    <w:uiPriority w:val="99"/>
    <w:rsid w:val="00625D57"/>
    <w:pPr>
      <w:spacing w:line="240" w:lineRule="exact"/>
      <w:jc w:val="center"/>
    </w:pPr>
    <w:rPr>
      <w:rFonts w:ascii="Garamond" w:hAnsi="Garamond" w:cs="Times New Roman"/>
      <w:b/>
      <w:kern w:val="0"/>
      <w:sz w:val="26"/>
      <w:szCs w:val="22"/>
    </w:rPr>
  </w:style>
  <w:style w:type="paragraph" w:customStyle="1" w:styleId="monografia2titoloparagrafo">
    <w:name w:val="monografia2_titolo paragrafo"/>
    <w:basedOn w:val="monografiaNcorpotesto"/>
    <w:uiPriority w:val="99"/>
    <w:rsid w:val="00625D57"/>
    <w:rPr>
      <w:i/>
      <w:sz w:val="24"/>
    </w:rPr>
  </w:style>
  <w:style w:type="paragraph" w:customStyle="1" w:styleId="Curatelacorpotesto">
    <w:name w:val="Curatela_corpo testo"/>
    <w:basedOn w:val="Corpotesto"/>
    <w:uiPriority w:val="99"/>
    <w:rsid w:val="00625D57"/>
    <w:pPr>
      <w:autoSpaceDE/>
      <w:spacing w:before="0" w:line="240" w:lineRule="exact"/>
      <w:ind w:firstLine="284"/>
    </w:pPr>
    <w:rPr>
      <w:sz w:val="22"/>
      <w:szCs w:val="20"/>
    </w:rPr>
  </w:style>
  <w:style w:type="paragraph" w:customStyle="1" w:styleId="Curatelanota">
    <w:name w:val="Curatela_nota"/>
    <w:basedOn w:val="Normale"/>
    <w:uiPriority w:val="99"/>
    <w:rsid w:val="00625D57"/>
    <w:pPr>
      <w:spacing w:line="240" w:lineRule="auto"/>
    </w:pPr>
    <w:rPr>
      <w:rFonts w:ascii="Times New Roman" w:eastAsia="MS Mincho" w:hAnsi="Times New Roman" w:cs="Times New Roman"/>
      <w:kern w:val="0"/>
      <w:sz w:val="18"/>
      <w:szCs w:val="24"/>
    </w:rPr>
  </w:style>
  <w:style w:type="paragraph" w:customStyle="1" w:styleId="Corpodeltesto22">
    <w:name w:val="Corpo del testo 22"/>
    <w:basedOn w:val="Normale"/>
    <w:uiPriority w:val="99"/>
    <w:rsid w:val="00625D57"/>
    <w:pPr>
      <w:spacing w:after="120" w:line="480" w:lineRule="auto"/>
      <w:jc w:val="left"/>
    </w:pPr>
    <w:rPr>
      <w:rFonts w:ascii="Times New Roman" w:hAnsi="Times New Roman" w:cs="Times New Roman"/>
      <w:kern w:val="0"/>
      <w:sz w:val="24"/>
      <w:szCs w:val="24"/>
    </w:rPr>
  </w:style>
  <w:style w:type="paragraph" w:customStyle="1" w:styleId="nota">
    <w:name w:val="nota"/>
    <w:basedOn w:val="Normale"/>
    <w:uiPriority w:val="99"/>
    <w:rsid w:val="00625D57"/>
    <w:pPr>
      <w:spacing w:line="240" w:lineRule="auto"/>
    </w:pPr>
    <w:rPr>
      <w:rFonts w:ascii="Times New Roman" w:eastAsia="MS Mincho" w:hAnsi="Times New Roman" w:cs="Times New Roman"/>
      <w:kern w:val="0"/>
      <w:szCs w:val="24"/>
    </w:rPr>
  </w:style>
  <w:style w:type="paragraph" w:customStyle="1" w:styleId="Curatelatitoloparagrafo">
    <w:name w:val="Curatela_titolo paragrafo"/>
    <w:basedOn w:val="Curatelacorpotesto"/>
    <w:uiPriority w:val="99"/>
    <w:rsid w:val="00625D57"/>
    <w:rPr>
      <w:b/>
    </w:rPr>
  </w:style>
  <w:style w:type="paragraph" w:customStyle="1" w:styleId="notaCarattereCarattereCarattereCarattere">
    <w:name w:val="nota Carattere Carattere Carattere Carattere"/>
    <w:basedOn w:val="Normale"/>
    <w:uiPriority w:val="99"/>
    <w:rsid w:val="00625D57"/>
    <w:pPr>
      <w:autoSpaceDE w:val="0"/>
      <w:spacing w:line="240" w:lineRule="auto"/>
    </w:pPr>
    <w:rPr>
      <w:rFonts w:ascii="Times New Roman" w:hAnsi="Times New Roman" w:cs="Times New Roman"/>
      <w:kern w:val="0"/>
      <w:sz w:val="22"/>
      <w:szCs w:val="24"/>
    </w:rPr>
  </w:style>
  <w:style w:type="paragraph" w:customStyle="1" w:styleId="notaCarattereCarattere">
    <w:name w:val="nota Carattere Carattere"/>
    <w:basedOn w:val="Normale"/>
    <w:uiPriority w:val="99"/>
    <w:rsid w:val="00625D57"/>
    <w:pPr>
      <w:autoSpaceDE w:val="0"/>
      <w:spacing w:line="240" w:lineRule="auto"/>
    </w:pPr>
    <w:rPr>
      <w:rFonts w:ascii="Times New Roman" w:hAnsi="Times New Roman" w:cs="Times New Roman"/>
      <w:kern w:val="0"/>
      <w:sz w:val="22"/>
      <w:szCs w:val="24"/>
    </w:rPr>
  </w:style>
  <w:style w:type="paragraph" w:customStyle="1" w:styleId="Intestazionetabella">
    <w:name w:val="Intestazione tabella"/>
    <w:basedOn w:val="Contenutotabella"/>
    <w:uiPriority w:val="99"/>
    <w:rsid w:val="00625D57"/>
    <w:pPr>
      <w:widowControl/>
      <w:autoSpaceDE/>
      <w:spacing w:after="0"/>
      <w:jc w:val="center"/>
    </w:pPr>
    <w:rPr>
      <w:rFonts w:ascii="Times New Roman" w:hAnsi="Times New Roman"/>
      <w:b/>
      <w:bCs/>
      <w:lang w:eastAsia="ar-SA"/>
    </w:rPr>
  </w:style>
  <w:style w:type="paragraph" w:customStyle="1" w:styleId="Contenutocornice">
    <w:name w:val="Contenuto cornice"/>
    <w:basedOn w:val="Corpotesto"/>
    <w:uiPriority w:val="99"/>
    <w:rsid w:val="00625D57"/>
    <w:pPr>
      <w:autoSpaceDE/>
      <w:spacing w:before="0" w:after="120"/>
      <w:jc w:val="left"/>
    </w:pPr>
  </w:style>
  <w:style w:type="paragraph" w:styleId="Rientrocorpodeltesto2">
    <w:name w:val="Body Text Indent 2"/>
    <w:basedOn w:val="Normale"/>
    <w:link w:val="Rientrocorpodeltesto2Carattere"/>
    <w:uiPriority w:val="99"/>
    <w:rsid w:val="00625D57"/>
    <w:pPr>
      <w:spacing w:after="120" w:line="480" w:lineRule="auto"/>
      <w:ind w:left="283"/>
      <w:jc w:val="left"/>
    </w:pPr>
    <w:rPr>
      <w:rFonts w:ascii="Times New Roman" w:hAnsi="Times New Roman" w:cs="Times New Roman"/>
      <w:kern w:val="0"/>
      <w:sz w:val="24"/>
      <w:szCs w:val="24"/>
    </w:rPr>
  </w:style>
  <w:style w:type="character" w:customStyle="1" w:styleId="Rientrocorpodeltesto2Carattere">
    <w:name w:val="Rientro corpo del testo 2 Carattere"/>
    <w:basedOn w:val="Carpredefinitoparagrafo"/>
    <w:link w:val="Rientrocorpodeltesto2"/>
    <w:uiPriority w:val="99"/>
    <w:locked/>
    <w:rsid w:val="00625D57"/>
    <w:rPr>
      <w:rFonts w:ascii="Times New Roman" w:hAnsi="Times New Roman" w:cs="Times New Roman"/>
      <w:sz w:val="24"/>
      <w:szCs w:val="24"/>
      <w:lang w:eastAsia="ar-SA" w:bidi="ar-SA"/>
    </w:rPr>
  </w:style>
  <w:style w:type="character" w:customStyle="1" w:styleId="style10">
    <w:name w:val="style1"/>
    <w:basedOn w:val="Carpredefinitoparagrafo"/>
    <w:uiPriority w:val="99"/>
    <w:rsid w:val="00625D57"/>
    <w:rPr>
      <w:rFonts w:cs="Times New Roman"/>
    </w:rPr>
  </w:style>
  <w:style w:type="paragraph" w:customStyle="1" w:styleId="StilemonografiacorpotestoPrimariga0cm">
    <w:name w:val="Stile monografia_corpo testo + Prima riga:  0 cm"/>
    <w:basedOn w:val="monografiaNcorpotesto"/>
    <w:uiPriority w:val="99"/>
    <w:rsid w:val="00625D57"/>
    <w:pPr>
      <w:ind w:firstLine="0"/>
    </w:pPr>
  </w:style>
  <w:style w:type="paragraph" w:customStyle="1" w:styleId="StilemonografiacorpotestoGrassettoPrimariga0cm">
    <w:name w:val="Stile monografia_corpo testo + Grassetto Prima riga:  0 cm"/>
    <w:basedOn w:val="monografiaNcorpotesto"/>
    <w:uiPriority w:val="99"/>
    <w:rsid w:val="00625D57"/>
    <w:pPr>
      <w:spacing w:line="240" w:lineRule="exact"/>
      <w:ind w:firstLine="0"/>
      <w:jc w:val="center"/>
    </w:pPr>
    <w:rPr>
      <w:b/>
      <w:bCs/>
      <w:sz w:val="26"/>
    </w:rPr>
  </w:style>
  <w:style w:type="paragraph" w:customStyle="1" w:styleId="dedica">
    <w:name w:val="dedica"/>
    <w:basedOn w:val="Normale"/>
    <w:uiPriority w:val="99"/>
    <w:rsid w:val="00625D57"/>
    <w:pPr>
      <w:suppressAutoHyphens w:val="0"/>
      <w:spacing w:line="240" w:lineRule="auto"/>
      <w:ind w:firstLine="284"/>
    </w:pPr>
    <w:rPr>
      <w:rFonts w:ascii="Times New Roman" w:hAnsi="Times New Roman" w:cs="Times New Roman"/>
      <w:kern w:val="0"/>
      <w:sz w:val="22"/>
      <w:szCs w:val="22"/>
      <w:lang w:eastAsia="it-IT"/>
    </w:rPr>
  </w:style>
  <w:style w:type="paragraph" w:customStyle="1" w:styleId="notamiaCarattereCarattere">
    <w:name w:val="nota mia Carattere Carattere"/>
    <w:basedOn w:val="Normale"/>
    <w:link w:val="notamiaCarattereCarattereCarattere"/>
    <w:uiPriority w:val="99"/>
    <w:rsid w:val="00625D57"/>
    <w:pPr>
      <w:suppressAutoHyphens w:val="0"/>
      <w:autoSpaceDE w:val="0"/>
      <w:autoSpaceDN w:val="0"/>
      <w:spacing w:line="240" w:lineRule="auto"/>
    </w:pPr>
    <w:rPr>
      <w:rFonts w:ascii="Times New Roman" w:hAnsi="Times New Roman" w:cs="Times New Roman"/>
      <w:kern w:val="0"/>
      <w:sz w:val="22"/>
      <w:szCs w:val="22"/>
      <w:lang w:eastAsia="it-IT"/>
    </w:rPr>
  </w:style>
  <w:style w:type="character" w:customStyle="1" w:styleId="notamiaCarattereCarattereCarattere">
    <w:name w:val="nota mia Carattere Carattere Carattere"/>
    <w:basedOn w:val="Carpredefinitoparagrafo"/>
    <w:link w:val="notamiaCarattereCarattere"/>
    <w:uiPriority w:val="99"/>
    <w:locked/>
    <w:rsid w:val="00625D57"/>
    <w:rPr>
      <w:rFonts w:ascii="Times New Roman" w:hAnsi="Times New Roman" w:cs="Times New Roman"/>
      <w:lang w:eastAsia="it-IT"/>
    </w:rPr>
  </w:style>
  <w:style w:type="character" w:customStyle="1" w:styleId="notizia">
    <w:name w:val="notizia"/>
    <w:basedOn w:val="Carpredefinitoparagrafo"/>
    <w:uiPriority w:val="99"/>
    <w:rsid w:val="00625D57"/>
    <w:rPr>
      <w:rFonts w:cs="Times New Roman"/>
    </w:rPr>
  </w:style>
  <w:style w:type="character" w:customStyle="1" w:styleId="titoloa">
    <w:name w:val="titolo"/>
    <w:basedOn w:val="Carpredefinitoparagrafo"/>
    <w:uiPriority w:val="99"/>
    <w:rsid w:val="00625D57"/>
    <w:rPr>
      <w:rFonts w:cs="Times New Roman"/>
    </w:rPr>
  </w:style>
  <w:style w:type="character" w:customStyle="1" w:styleId="addmd">
    <w:name w:val="addmd"/>
    <w:basedOn w:val="Carpredefinitoparagrafo"/>
    <w:uiPriority w:val="99"/>
    <w:rsid w:val="00625D57"/>
    <w:rPr>
      <w:rFonts w:cs="Times New Roman"/>
    </w:rPr>
  </w:style>
  <w:style w:type="paragraph" w:styleId="PreformattatoHTML">
    <w:name w:val="HTML Preformatted"/>
    <w:basedOn w:val="Normale"/>
    <w:link w:val="PreformattatoHTMLCarattere"/>
    <w:uiPriority w:val="99"/>
    <w:rsid w:val="0062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jc w:val="left"/>
    </w:pPr>
    <w:rPr>
      <w:rFonts w:ascii="Courier New" w:hAnsi="Courier New" w:cs="Courier New"/>
      <w:kern w:val="0"/>
      <w:lang w:eastAsia="it-IT"/>
    </w:rPr>
  </w:style>
  <w:style w:type="character" w:customStyle="1" w:styleId="PreformattatoHTMLCarattere">
    <w:name w:val="Preformattato HTML Carattere"/>
    <w:basedOn w:val="Carpredefinitoparagrafo"/>
    <w:link w:val="PreformattatoHTML"/>
    <w:uiPriority w:val="99"/>
    <w:locked/>
    <w:rsid w:val="00625D57"/>
    <w:rPr>
      <w:rFonts w:ascii="Courier New" w:hAnsi="Courier New" w:cs="Courier New"/>
      <w:sz w:val="20"/>
      <w:szCs w:val="20"/>
      <w:lang w:eastAsia="it-IT"/>
    </w:rPr>
  </w:style>
  <w:style w:type="paragraph" w:customStyle="1" w:styleId="ss">
    <w:name w:val="ss"/>
    <w:basedOn w:val="Normale"/>
    <w:uiPriority w:val="99"/>
    <w:rsid w:val="00625D57"/>
    <w:pPr>
      <w:suppressAutoHyphens w:val="0"/>
      <w:spacing w:before="100" w:beforeAutospacing="1" w:after="100" w:afterAutospacing="1" w:line="240" w:lineRule="auto"/>
      <w:jc w:val="left"/>
    </w:pPr>
    <w:rPr>
      <w:rFonts w:ascii="Times New Roman" w:hAnsi="Times New Roman" w:cs="Times New Roman"/>
      <w:kern w:val="0"/>
      <w:sz w:val="24"/>
      <w:szCs w:val="24"/>
      <w:lang w:eastAsia="it-IT"/>
    </w:rPr>
  </w:style>
  <w:style w:type="character" w:customStyle="1" w:styleId="mw-headline">
    <w:name w:val="mw-headline"/>
    <w:basedOn w:val="Carpredefinitoparagrafo"/>
    <w:uiPriority w:val="99"/>
    <w:rsid w:val="00625D57"/>
    <w:rPr>
      <w:rFonts w:cs="Times New Roman"/>
    </w:rPr>
  </w:style>
  <w:style w:type="character" w:customStyle="1" w:styleId="a">
    <w:name w:val="a"/>
    <w:basedOn w:val="Carpredefinitoparagrafo"/>
    <w:uiPriority w:val="99"/>
    <w:rsid w:val="00625D57"/>
    <w:rPr>
      <w:rFonts w:cs="Times New Roman"/>
    </w:rPr>
  </w:style>
  <w:style w:type="paragraph" w:customStyle="1" w:styleId="note">
    <w:name w:val="note"/>
    <w:basedOn w:val="Testonotaapidipagina"/>
    <w:link w:val="noteCarattere"/>
    <w:uiPriority w:val="99"/>
    <w:rsid w:val="00625D57"/>
    <w:pPr>
      <w:suppressAutoHyphens w:val="0"/>
      <w:jc w:val="both"/>
    </w:pPr>
    <w:rPr>
      <w:lang w:eastAsia="it-IT"/>
    </w:rPr>
  </w:style>
  <w:style w:type="character" w:customStyle="1" w:styleId="noteCarattere">
    <w:name w:val="note Carattere"/>
    <w:basedOn w:val="Carpredefinitoparagrafo"/>
    <w:link w:val="note"/>
    <w:uiPriority w:val="99"/>
    <w:locked/>
    <w:rsid w:val="00625D57"/>
    <w:rPr>
      <w:rFonts w:ascii="Times New Roman" w:hAnsi="Times New Roman" w:cs="Times New Roman"/>
      <w:sz w:val="20"/>
      <w:szCs w:val="20"/>
      <w:lang w:eastAsia="it-IT"/>
    </w:rPr>
  </w:style>
  <w:style w:type="character" w:customStyle="1" w:styleId="Rimandonotaapidipagina1">
    <w:name w:val="Rimando nota a piè di pagina1"/>
    <w:uiPriority w:val="99"/>
    <w:rsid w:val="00625D57"/>
    <w:rPr>
      <w:vertAlign w:val="superscript"/>
    </w:rPr>
  </w:style>
  <w:style w:type="paragraph" w:customStyle="1" w:styleId="Nessunaspaziatura1">
    <w:name w:val="Nessuna spaziatura1"/>
    <w:uiPriority w:val="99"/>
    <w:rsid w:val="00625D57"/>
    <w:rPr>
      <w:rFonts w:eastAsia="Times New Roman"/>
      <w:lang w:eastAsia="en-US"/>
    </w:rPr>
  </w:style>
  <w:style w:type="paragraph" w:customStyle="1" w:styleId="corpoparagrafo">
    <w:name w:val="corpo paragrafo"/>
    <w:basedOn w:val="Normale"/>
    <w:uiPriority w:val="99"/>
    <w:rsid w:val="00625D57"/>
    <w:pPr>
      <w:suppressAutoHyphens w:val="0"/>
      <w:spacing w:line="360" w:lineRule="auto"/>
      <w:ind w:firstLine="709"/>
    </w:pPr>
    <w:rPr>
      <w:rFonts w:ascii="Times New Roman" w:hAnsi="Times New Roman" w:cs="Times New Roman"/>
      <w:kern w:val="0"/>
      <w:sz w:val="24"/>
      <w:szCs w:val="24"/>
      <w:lang w:eastAsia="it-IT"/>
    </w:rPr>
  </w:style>
  <w:style w:type="paragraph" w:customStyle="1" w:styleId="Standard">
    <w:name w:val="Standard"/>
    <w:rsid w:val="00625D57"/>
    <w:pPr>
      <w:suppressAutoHyphens/>
      <w:autoSpaceDN w:val="0"/>
      <w:textAlignment w:val="baseline"/>
    </w:pPr>
    <w:rPr>
      <w:rFonts w:ascii="Times New Roman" w:eastAsia="Times New Roman" w:hAnsi="Times New Roman"/>
      <w:kern w:val="3"/>
      <w:sz w:val="24"/>
      <w:szCs w:val="24"/>
      <w:lang w:eastAsia="zh-CN"/>
    </w:rPr>
  </w:style>
  <w:style w:type="character" w:customStyle="1" w:styleId="FootnoteSymbol">
    <w:name w:val="Footnote Symbol"/>
    <w:basedOn w:val="Carpredefinitoparagrafo"/>
    <w:uiPriority w:val="99"/>
    <w:rsid w:val="00625D57"/>
    <w:rPr>
      <w:rFonts w:cs="Times New Roman"/>
      <w:position w:val="0"/>
      <w:vertAlign w:val="superscript"/>
    </w:rPr>
  </w:style>
  <w:style w:type="paragraph" w:customStyle="1" w:styleId="Textbodyindent">
    <w:name w:val="Text body indent"/>
    <w:basedOn w:val="Standard"/>
    <w:uiPriority w:val="99"/>
    <w:rsid w:val="00625D57"/>
    <w:pPr>
      <w:widowControl w:val="0"/>
      <w:spacing w:after="120"/>
      <w:ind w:left="283"/>
    </w:pPr>
    <w:rPr>
      <w:rFonts w:cs="Mangal"/>
      <w:lang w:bidi="hi-IN"/>
    </w:rPr>
  </w:style>
  <w:style w:type="paragraph" w:customStyle="1" w:styleId="Standarduser">
    <w:name w:val="Standard (user)"/>
    <w:uiPriority w:val="99"/>
    <w:rsid w:val="00625D57"/>
    <w:pPr>
      <w:suppressAutoHyphens/>
      <w:autoSpaceDN w:val="0"/>
      <w:textAlignment w:val="baseline"/>
    </w:pPr>
    <w:rPr>
      <w:rFonts w:ascii="Times New Roman" w:eastAsia="Times New Roman" w:hAnsi="Times New Roman"/>
      <w:kern w:val="3"/>
      <w:sz w:val="24"/>
      <w:szCs w:val="24"/>
      <w:lang w:eastAsia="zh-CN"/>
    </w:rPr>
  </w:style>
  <w:style w:type="paragraph" w:customStyle="1" w:styleId="noteCarattereCarattereCarattere">
    <w:name w:val="note Carattere Carattere Carattere"/>
    <w:basedOn w:val="Testonotaapidipagina"/>
    <w:uiPriority w:val="99"/>
    <w:rsid w:val="00625D57"/>
    <w:pPr>
      <w:suppressAutoHyphens w:val="0"/>
      <w:jc w:val="both"/>
    </w:pPr>
    <w:rPr>
      <w:sz w:val="22"/>
      <w:szCs w:val="24"/>
      <w:lang w:eastAsia="it-IT"/>
    </w:rPr>
  </w:style>
  <w:style w:type="character" w:customStyle="1" w:styleId="slicetext">
    <w:name w:val="slicetext"/>
    <w:basedOn w:val="Carpredefinitoparagrafo"/>
    <w:uiPriority w:val="99"/>
    <w:rsid w:val="00625D57"/>
    <w:rPr>
      <w:rFonts w:cs="Times New Roman"/>
    </w:rPr>
  </w:style>
  <w:style w:type="character" w:customStyle="1" w:styleId="apple-style-span">
    <w:name w:val="apple-style-span"/>
    <w:basedOn w:val="Carpredefinitoparagrafo"/>
    <w:uiPriority w:val="99"/>
    <w:rsid w:val="00625D57"/>
    <w:rPr>
      <w:rFonts w:cs="Times New Roman"/>
    </w:rPr>
  </w:style>
  <w:style w:type="character" w:customStyle="1" w:styleId="st">
    <w:name w:val="st"/>
    <w:basedOn w:val="Carpredefinitoparagrafo"/>
    <w:uiPriority w:val="99"/>
    <w:rsid w:val="00625D57"/>
    <w:rPr>
      <w:rFonts w:cs="Times New Roman"/>
    </w:rPr>
  </w:style>
  <w:style w:type="paragraph" w:customStyle="1" w:styleId="Corpodeltes">
    <w:name w:val="Corpo del tes"/>
    <w:basedOn w:val="Normale"/>
    <w:uiPriority w:val="99"/>
    <w:rsid w:val="00625D57"/>
    <w:pPr>
      <w:suppressAutoHyphens w:val="0"/>
      <w:spacing w:line="240" w:lineRule="auto"/>
    </w:pPr>
    <w:rPr>
      <w:rFonts w:ascii="Times New Roman" w:hAnsi="Times New Roman" w:cs="Times New Roman"/>
      <w:kern w:val="0"/>
      <w:sz w:val="24"/>
      <w:szCs w:val="24"/>
      <w:lang w:eastAsia="it-IT"/>
    </w:rPr>
  </w:style>
  <w:style w:type="paragraph" w:customStyle="1" w:styleId="Corpodelt">
    <w:name w:val="Corpo del t"/>
    <w:basedOn w:val="Normale"/>
    <w:uiPriority w:val="99"/>
    <w:rsid w:val="00625D57"/>
    <w:pPr>
      <w:suppressAutoHyphens w:val="0"/>
      <w:spacing w:line="240" w:lineRule="auto"/>
      <w:jc w:val="left"/>
    </w:pPr>
    <w:rPr>
      <w:rFonts w:ascii="Times New Roman" w:hAnsi="Times New Roman" w:cs="Times New Roman"/>
      <w:kern w:val="0"/>
      <w:sz w:val="24"/>
      <w:szCs w:val="24"/>
      <w:lang w:eastAsia="it-IT"/>
    </w:rPr>
  </w:style>
  <w:style w:type="character" w:customStyle="1" w:styleId="Rimandonotaapi">
    <w:name w:val="Rimando nota a pi_"/>
    <w:uiPriority w:val="99"/>
    <w:rsid w:val="00625D57"/>
    <w:rPr>
      <w:vertAlign w:val="superscript"/>
    </w:rPr>
  </w:style>
  <w:style w:type="character" w:customStyle="1" w:styleId="WW8Num5z0">
    <w:name w:val="WW8Num5z0"/>
    <w:uiPriority w:val="99"/>
    <w:rsid w:val="00625D57"/>
    <w:rPr>
      <w:rFonts w:ascii="Symbol" w:hAnsi="Symbol"/>
    </w:rPr>
  </w:style>
  <w:style w:type="character" w:customStyle="1" w:styleId="WW8Num11z0">
    <w:name w:val="WW8Num11z0"/>
    <w:uiPriority w:val="99"/>
    <w:rsid w:val="00625D57"/>
    <w:rPr>
      <w:rFonts w:ascii="Wingdings" w:hAnsi="Wingdings"/>
      <w:sz w:val="16"/>
    </w:rPr>
  </w:style>
  <w:style w:type="character" w:customStyle="1" w:styleId="WW8Num12z0">
    <w:name w:val="WW8Num12z0"/>
    <w:uiPriority w:val="99"/>
    <w:rsid w:val="00625D57"/>
    <w:rPr>
      <w:rFonts w:ascii="Wingdings" w:hAnsi="Wingdings"/>
      <w:sz w:val="16"/>
    </w:rPr>
  </w:style>
  <w:style w:type="character" w:customStyle="1" w:styleId="WW8Num12z1">
    <w:name w:val="WW8Num12z1"/>
    <w:uiPriority w:val="99"/>
    <w:rsid w:val="00625D57"/>
    <w:rPr>
      <w:rFonts w:ascii="Verdana" w:hAnsi="Verdana"/>
      <w:sz w:val="16"/>
    </w:rPr>
  </w:style>
  <w:style w:type="character" w:customStyle="1" w:styleId="WW8Num13z0">
    <w:name w:val="WW8Num13z0"/>
    <w:uiPriority w:val="99"/>
    <w:rsid w:val="00625D57"/>
    <w:rPr>
      <w:rFonts w:ascii="Wingdings" w:hAnsi="Wingdings"/>
      <w:sz w:val="16"/>
    </w:rPr>
  </w:style>
  <w:style w:type="character" w:customStyle="1" w:styleId="WW8Num13z1">
    <w:name w:val="WW8Num13z1"/>
    <w:uiPriority w:val="99"/>
    <w:rsid w:val="00625D57"/>
    <w:rPr>
      <w:rFonts w:ascii="Times New Roman" w:hAnsi="Times New Roman"/>
      <w:sz w:val="20"/>
    </w:rPr>
  </w:style>
  <w:style w:type="character" w:customStyle="1" w:styleId="WW8Num13z2">
    <w:name w:val="WW8Num13z2"/>
    <w:uiPriority w:val="99"/>
    <w:rsid w:val="00625D57"/>
    <w:rPr>
      <w:rFonts w:ascii="Wingdings" w:hAnsi="Wingdings"/>
    </w:rPr>
  </w:style>
  <w:style w:type="character" w:customStyle="1" w:styleId="Absatz-Standardschriftart">
    <w:name w:val="Absatz-Standardschriftart"/>
    <w:uiPriority w:val="99"/>
    <w:rsid w:val="00625D57"/>
  </w:style>
  <w:style w:type="character" w:customStyle="1" w:styleId="WW-Absatz-Standardschriftart">
    <w:name w:val="WW-Absatz-Standardschriftart"/>
    <w:uiPriority w:val="99"/>
    <w:rsid w:val="00625D57"/>
  </w:style>
  <w:style w:type="character" w:customStyle="1" w:styleId="WW8Num5z1">
    <w:name w:val="WW8Num5z1"/>
    <w:uiPriority w:val="99"/>
    <w:rsid w:val="00625D57"/>
    <w:rPr>
      <w:rFonts w:ascii="Courier New" w:hAnsi="Courier New"/>
    </w:rPr>
  </w:style>
  <w:style w:type="character" w:customStyle="1" w:styleId="WW8Num5z2">
    <w:name w:val="WW8Num5z2"/>
    <w:uiPriority w:val="99"/>
    <w:rsid w:val="00625D57"/>
    <w:rPr>
      <w:rFonts w:ascii="Wingdings" w:hAnsi="Wingdings"/>
    </w:rPr>
  </w:style>
  <w:style w:type="character" w:customStyle="1" w:styleId="WW8Num10z0">
    <w:name w:val="WW8Num10z0"/>
    <w:uiPriority w:val="99"/>
    <w:rsid w:val="00625D57"/>
    <w:rPr>
      <w:rFonts w:ascii="Wingdings" w:hAnsi="Wingdings"/>
    </w:rPr>
  </w:style>
  <w:style w:type="character" w:customStyle="1" w:styleId="WW8Num11z1">
    <w:name w:val="WW8Num11z1"/>
    <w:uiPriority w:val="99"/>
    <w:rsid w:val="00625D57"/>
    <w:rPr>
      <w:rFonts w:ascii="Courier New" w:hAnsi="Courier New"/>
    </w:rPr>
  </w:style>
  <w:style w:type="character" w:customStyle="1" w:styleId="WW8Num11z2">
    <w:name w:val="WW8Num11z2"/>
    <w:uiPriority w:val="99"/>
    <w:rsid w:val="00625D57"/>
    <w:rPr>
      <w:rFonts w:ascii="Wingdings" w:hAnsi="Wingdings"/>
    </w:rPr>
  </w:style>
  <w:style w:type="character" w:customStyle="1" w:styleId="WW8Num11z3">
    <w:name w:val="WW8Num11z3"/>
    <w:uiPriority w:val="99"/>
    <w:rsid w:val="00625D57"/>
    <w:rPr>
      <w:rFonts w:ascii="Symbol" w:hAnsi="Symbol"/>
    </w:rPr>
  </w:style>
  <w:style w:type="character" w:customStyle="1" w:styleId="WW8Num14z0">
    <w:name w:val="WW8Num14z0"/>
    <w:uiPriority w:val="99"/>
    <w:rsid w:val="00625D57"/>
    <w:rPr>
      <w:sz w:val="18"/>
    </w:rPr>
  </w:style>
  <w:style w:type="character" w:customStyle="1" w:styleId="WW8Num15z0">
    <w:name w:val="WW8Num15z0"/>
    <w:uiPriority w:val="99"/>
    <w:rsid w:val="00625D57"/>
    <w:rPr>
      <w:rFonts w:ascii="Wingdings" w:hAnsi="Wingdings"/>
    </w:rPr>
  </w:style>
  <w:style w:type="character" w:customStyle="1" w:styleId="WW8Num16z0">
    <w:name w:val="WW8Num16z0"/>
    <w:uiPriority w:val="99"/>
    <w:rsid w:val="00625D57"/>
    <w:rPr>
      <w:rFonts w:ascii="Wingdings" w:hAnsi="Wingdings"/>
    </w:rPr>
  </w:style>
  <w:style w:type="character" w:customStyle="1" w:styleId="WW8Num16z1">
    <w:name w:val="WW8Num16z1"/>
    <w:uiPriority w:val="99"/>
    <w:rsid w:val="00625D57"/>
    <w:rPr>
      <w:rFonts w:ascii="Courier New" w:hAnsi="Courier New"/>
    </w:rPr>
  </w:style>
  <w:style w:type="character" w:customStyle="1" w:styleId="WW8Num16z2">
    <w:name w:val="WW8Num16z2"/>
    <w:uiPriority w:val="99"/>
    <w:rsid w:val="00625D57"/>
    <w:rPr>
      <w:rFonts w:ascii="Wingdings" w:hAnsi="Wingdings"/>
    </w:rPr>
  </w:style>
  <w:style w:type="character" w:customStyle="1" w:styleId="WW8Num16z3">
    <w:name w:val="WW8Num16z3"/>
    <w:uiPriority w:val="99"/>
    <w:rsid w:val="00625D57"/>
    <w:rPr>
      <w:rFonts w:ascii="Symbol" w:hAnsi="Symbol"/>
    </w:rPr>
  </w:style>
  <w:style w:type="character" w:customStyle="1" w:styleId="WW8Num17z0">
    <w:name w:val="WW8Num17z0"/>
    <w:uiPriority w:val="99"/>
    <w:rsid w:val="00625D57"/>
    <w:rPr>
      <w:rFonts w:ascii="Arial" w:hAnsi="Arial"/>
      <w:sz w:val="20"/>
    </w:rPr>
  </w:style>
  <w:style w:type="character" w:customStyle="1" w:styleId="WW8Num18z0">
    <w:name w:val="WW8Num18z0"/>
    <w:uiPriority w:val="99"/>
    <w:rsid w:val="00625D57"/>
    <w:rPr>
      <w:rFonts w:ascii="Wingdings" w:hAnsi="Wingdings"/>
      <w:sz w:val="16"/>
    </w:rPr>
  </w:style>
  <w:style w:type="character" w:customStyle="1" w:styleId="WW8Num19z0">
    <w:name w:val="WW8Num19z0"/>
    <w:uiPriority w:val="99"/>
    <w:rsid w:val="00625D57"/>
    <w:rPr>
      <w:rFonts w:ascii="Wingdings" w:hAnsi="Wingdings"/>
      <w:sz w:val="16"/>
    </w:rPr>
  </w:style>
  <w:style w:type="character" w:customStyle="1" w:styleId="WW8Num20z0">
    <w:name w:val="WW8Num20z0"/>
    <w:uiPriority w:val="99"/>
    <w:rsid w:val="00625D57"/>
    <w:rPr>
      <w:rFonts w:ascii="Wingdings" w:hAnsi="Wingdings"/>
      <w:sz w:val="16"/>
    </w:rPr>
  </w:style>
  <w:style w:type="character" w:customStyle="1" w:styleId="WW8Num20z1">
    <w:name w:val="WW8Num20z1"/>
    <w:uiPriority w:val="99"/>
    <w:rsid w:val="00625D57"/>
    <w:rPr>
      <w:rFonts w:ascii="Courier New" w:hAnsi="Courier New"/>
    </w:rPr>
  </w:style>
  <w:style w:type="character" w:customStyle="1" w:styleId="WW8Num20z2">
    <w:name w:val="WW8Num20z2"/>
    <w:uiPriority w:val="99"/>
    <w:rsid w:val="00625D57"/>
    <w:rPr>
      <w:rFonts w:ascii="Wingdings" w:hAnsi="Wingdings"/>
    </w:rPr>
  </w:style>
  <w:style w:type="character" w:customStyle="1" w:styleId="WW8Num20z3">
    <w:name w:val="WW8Num20z3"/>
    <w:uiPriority w:val="99"/>
    <w:rsid w:val="00625D57"/>
    <w:rPr>
      <w:rFonts w:ascii="Symbol" w:hAnsi="Symbol"/>
    </w:rPr>
  </w:style>
  <w:style w:type="character" w:customStyle="1" w:styleId="WW8Num22z0">
    <w:name w:val="WW8Num22z0"/>
    <w:uiPriority w:val="99"/>
    <w:rsid w:val="00625D57"/>
    <w:rPr>
      <w:rFonts w:ascii="Wingdings" w:hAnsi="Wingdings"/>
      <w:sz w:val="16"/>
    </w:rPr>
  </w:style>
  <w:style w:type="character" w:customStyle="1" w:styleId="WW8Num22z1">
    <w:name w:val="WW8Num22z1"/>
    <w:uiPriority w:val="99"/>
    <w:rsid w:val="00625D57"/>
    <w:rPr>
      <w:rFonts w:ascii="Courier New" w:hAnsi="Courier New"/>
    </w:rPr>
  </w:style>
  <w:style w:type="character" w:customStyle="1" w:styleId="WW8Num22z2">
    <w:name w:val="WW8Num22z2"/>
    <w:uiPriority w:val="99"/>
    <w:rsid w:val="00625D57"/>
    <w:rPr>
      <w:rFonts w:ascii="Wingdings" w:hAnsi="Wingdings"/>
    </w:rPr>
  </w:style>
  <w:style w:type="character" w:customStyle="1" w:styleId="WW8Num22z3">
    <w:name w:val="WW8Num22z3"/>
    <w:uiPriority w:val="99"/>
    <w:rsid w:val="00625D57"/>
    <w:rPr>
      <w:rFonts w:ascii="Symbol" w:hAnsi="Symbol"/>
    </w:rPr>
  </w:style>
  <w:style w:type="character" w:customStyle="1" w:styleId="WW8Num24z0">
    <w:name w:val="WW8Num24z0"/>
    <w:uiPriority w:val="99"/>
    <w:rsid w:val="00625D57"/>
    <w:rPr>
      <w:sz w:val="24"/>
    </w:rPr>
  </w:style>
  <w:style w:type="character" w:customStyle="1" w:styleId="WW8Num25z0">
    <w:name w:val="WW8Num25z0"/>
    <w:uiPriority w:val="99"/>
    <w:rsid w:val="00625D57"/>
    <w:rPr>
      <w:sz w:val="18"/>
    </w:rPr>
  </w:style>
  <w:style w:type="character" w:customStyle="1" w:styleId="WW8Num26z0">
    <w:name w:val="WW8Num26z0"/>
    <w:uiPriority w:val="99"/>
    <w:rsid w:val="00625D57"/>
    <w:rPr>
      <w:rFonts w:ascii="Lucida Sans Unicode" w:hAnsi="Lucida Sans Unicode"/>
    </w:rPr>
  </w:style>
  <w:style w:type="character" w:customStyle="1" w:styleId="WW8Num26z1">
    <w:name w:val="WW8Num26z1"/>
    <w:uiPriority w:val="99"/>
    <w:rsid w:val="00625D57"/>
    <w:rPr>
      <w:rFonts w:ascii="Courier New" w:hAnsi="Courier New"/>
    </w:rPr>
  </w:style>
  <w:style w:type="character" w:customStyle="1" w:styleId="WW8Num26z2">
    <w:name w:val="WW8Num26z2"/>
    <w:uiPriority w:val="99"/>
    <w:rsid w:val="00625D57"/>
    <w:rPr>
      <w:rFonts w:ascii="Wingdings" w:hAnsi="Wingdings"/>
    </w:rPr>
  </w:style>
  <w:style w:type="character" w:customStyle="1" w:styleId="WW8Num26z3">
    <w:name w:val="WW8Num26z3"/>
    <w:uiPriority w:val="99"/>
    <w:rsid w:val="00625D57"/>
    <w:rPr>
      <w:rFonts w:ascii="Symbol" w:hAnsi="Symbol"/>
    </w:rPr>
  </w:style>
  <w:style w:type="character" w:customStyle="1" w:styleId="WW8Num27z0">
    <w:name w:val="WW8Num27z0"/>
    <w:uiPriority w:val="99"/>
    <w:rsid w:val="00625D57"/>
    <w:rPr>
      <w:sz w:val="24"/>
    </w:rPr>
  </w:style>
  <w:style w:type="character" w:customStyle="1" w:styleId="WW8Num28z0">
    <w:name w:val="WW8Num28z0"/>
    <w:uiPriority w:val="99"/>
    <w:rsid w:val="00625D57"/>
    <w:rPr>
      <w:color w:val="auto"/>
      <w:u w:val="none"/>
    </w:rPr>
  </w:style>
  <w:style w:type="character" w:customStyle="1" w:styleId="WW8Num29z0">
    <w:name w:val="WW8Num29z0"/>
    <w:uiPriority w:val="99"/>
    <w:rsid w:val="00625D57"/>
    <w:rPr>
      <w:rFonts w:ascii="Wingdings" w:hAnsi="Wingdings"/>
      <w:sz w:val="16"/>
    </w:rPr>
  </w:style>
  <w:style w:type="character" w:customStyle="1" w:styleId="WW8Num30z0">
    <w:name w:val="WW8Num30z0"/>
    <w:uiPriority w:val="99"/>
    <w:rsid w:val="00625D57"/>
    <w:rPr>
      <w:rFonts w:ascii="Symbol" w:hAnsi="Symbol"/>
    </w:rPr>
  </w:style>
  <w:style w:type="character" w:customStyle="1" w:styleId="WW8Num30z1">
    <w:name w:val="WW8Num30z1"/>
    <w:uiPriority w:val="99"/>
    <w:rsid w:val="00625D57"/>
    <w:rPr>
      <w:rFonts w:ascii="Courier New" w:hAnsi="Courier New"/>
    </w:rPr>
  </w:style>
  <w:style w:type="character" w:customStyle="1" w:styleId="WW8Num30z2">
    <w:name w:val="WW8Num30z2"/>
    <w:uiPriority w:val="99"/>
    <w:rsid w:val="00625D57"/>
    <w:rPr>
      <w:rFonts w:ascii="Wingdings" w:hAnsi="Wingdings"/>
    </w:rPr>
  </w:style>
  <w:style w:type="character" w:customStyle="1" w:styleId="WW8Num30z3">
    <w:name w:val="WW8Num30z3"/>
    <w:uiPriority w:val="99"/>
    <w:rsid w:val="00625D57"/>
    <w:rPr>
      <w:rFonts w:ascii="Symbol" w:hAnsi="Symbol"/>
    </w:rPr>
  </w:style>
  <w:style w:type="character" w:customStyle="1" w:styleId="WW8Num31z0">
    <w:name w:val="WW8Num31z0"/>
    <w:uiPriority w:val="99"/>
    <w:rsid w:val="00625D57"/>
    <w:rPr>
      <w:rFonts w:ascii="Wingdings" w:hAnsi="Wingdings"/>
    </w:rPr>
  </w:style>
  <w:style w:type="character" w:customStyle="1" w:styleId="WW8Num31z1">
    <w:name w:val="WW8Num31z1"/>
    <w:uiPriority w:val="99"/>
    <w:rsid w:val="00625D57"/>
    <w:rPr>
      <w:rFonts w:ascii="Courier New" w:hAnsi="Courier New"/>
    </w:rPr>
  </w:style>
  <w:style w:type="character" w:customStyle="1" w:styleId="WW8Num31z2">
    <w:name w:val="WW8Num31z2"/>
    <w:uiPriority w:val="99"/>
    <w:rsid w:val="00625D57"/>
    <w:rPr>
      <w:rFonts w:ascii="Wingdings" w:hAnsi="Wingdings"/>
    </w:rPr>
  </w:style>
  <w:style w:type="character" w:customStyle="1" w:styleId="WW8Num31z3">
    <w:name w:val="WW8Num31z3"/>
    <w:uiPriority w:val="99"/>
    <w:rsid w:val="00625D57"/>
    <w:rPr>
      <w:rFonts w:ascii="Symbol" w:hAnsi="Symbol"/>
    </w:rPr>
  </w:style>
  <w:style w:type="character" w:customStyle="1" w:styleId="WW8Num33z0">
    <w:name w:val="WW8Num33z0"/>
    <w:uiPriority w:val="99"/>
    <w:rsid w:val="00625D57"/>
    <w:rPr>
      <w:rFonts w:ascii="Wingdings" w:hAnsi="Wingdings"/>
      <w:sz w:val="16"/>
    </w:rPr>
  </w:style>
  <w:style w:type="character" w:customStyle="1" w:styleId="WW8Num34z0">
    <w:name w:val="WW8Num34z0"/>
    <w:uiPriority w:val="99"/>
    <w:rsid w:val="00625D57"/>
    <w:rPr>
      <w:rFonts w:ascii="Verdana" w:hAnsi="Verdana"/>
      <w:sz w:val="20"/>
    </w:rPr>
  </w:style>
  <w:style w:type="character" w:customStyle="1" w:styleId="WW8Num34z1">
    <w:name w:val="WW8Num34z1"/>
    <w:uiPriority w:val="99"/>
    <w:rsid w:val="00625D57"/>
    <w:rPr>
      <w:rFonts w:ascii="Verdana" w:hAnsi="Verdana"/>
      <w:sz w:val="16"/>
    </w:rPr>
  </w:style>
  <w:style w:type="character" w:customStyle="1" w:styleId="WW8Num36z0">
    <w:name w:val="WW8Num36z0"/>
    <w:uiPriority w:val="99"/>
    <w:rsid w:val="00625D57"/>
    <w:rPr>
      <w:rFonts w:ascii="Symbol" w:hAnsi="Symbol"/>
      <w:color w:val="auto"/>
    </w:rPr>
  </w:style>
  <w:style w:type="character" w:customStyle="1" w:styleId="WW8Num36z1">
    <w:name w:val="WW8Num36z1"/>
    <w:uiPriority w:val="99"/>
    <w:rsid w:val="00625D57"/>
    <w:rPr>
      <w:rFonts w:ascii="Courier New" w:hAnsi="Courier New"/>
    </w:rPr>
  </w:style>
  <w:style w:type="character" w:customStyle="1" w:styleId="WW8Num36z2">
    <w:name w:val="WW8Num36z2"/>
    <w:uiPriority w:val="99"/>
    <w:rsid w:val="00625D57"/>
    <w:rPr>
      <w:rFonts w:ascii="Wingdings" w:hAnsi="Wingdings"/>
    </w:rPr>
  </w:style>
  <w:style w:type="character" w:customStyle="1" w:styleId="WW8Num36z3">
    <w:name w:val="WW8Num36z3"/>
    <w:uiPriority w:val="99"/>
    <w:rsid w:val="00625D57"/>
    <w:rPr>
      <w:rFonts w:ascii="Symbol" w:hAnsi="Symbol"/>
    </w:rPr>
  </w:style>
  <w:style w:type="character" w:customStyle="1" w:styleId="WW8Num37z0">
    <w:name w:val="WW8Num37z0"/>
    <w:uiPriority w:val="99"/>
    <w:rsid w:val="00625D57"/>
    <w:rPr>
      <w:rFonts w:ascii="Symbol" w:hAnsi="Symbol"/>
    </w:rPr>
  </w:style>
  <w:style w:type="character" w:customStyle="1" w:styleId="WW8Num37z1">
    <w:name w:val="WW8Num37z1"/>
    <w:uiPriority w:val="99"/>
    <w:rsid w:val="00625D57"/>
    <w:rPr>
      <w:rFonts w:ascii="Times New Roman" w:hAnsi="Times New Roman"/>
      <w:sz w:val="20"/>
    </w:rPr>
  </w:style>
  <w:style w:type="character" w:customStyle="1" w:styleId="WW8Num37z2">
    <w:name w:val="WW8Num37z2"/>
    <w:uiPriority w:val="99"/>
    <w:rsid w:val="00625D57"/>
    <w:rPr>
      <w:rFonts w:ascii="Wingdings" w:hAnsi="Wingdings"/>
    </w:rPr>
  </w:style>
  <w:style w:type="character" w:customStyle="1" w:styleId="Caratterepredefinitoparagrafo">
    <w:name w:val="Carattere predefinito paragrafo"/>
    <w:uiPriority w:val="99"/>
    <w:rsid w:val="00625D57"/>
  </w:style>
  <w:style w:type="character" w:customStyle="1" w:styleId="StileRimandonotaapidipaginaVerdana">
    <w:name w:val="Stile Rimando nota a piè di pagina + Verdana"/>
    <w:uiPriority w:val="99"/>
    <w:rsid w:val="00625D57"/>
    <w:rPr>
      <w:rFonts w:ascii="Verdana" w:hAnsi="Verdana"/>
      <w:sz w:val="20"/>
      <w:vertAlign w:val="superscript"/>
    </w:rPr>
  </w:style>
  <w:style w:type="character" w:customStyle="1" w:styleId="Rimandonotaapidipagina2">
    <w:name w:val="Rimando nota a piè di pagina2"/>
    <w:uiPriority w:val="99"/>
    <w:rsid w:val="00625D57"/>
    <w:rPr>
      <w:vertAlign w:val="superscript"/>
    </w:rPr>
  </w:style>
  <w:style w:type="character" w:customStyle="1" w:styleId="WW-Caratterenotadichiusura">
    <w:name w:val="WW-Carattere nota di chiusura"/>
    <w:uiPriority w:val="99"/>
    <w:rsid w:val="00625D57"/>
  </w:style>
  <w:style w:type="paragraph" w:customStyle="1" w:styleId="Intestazione5">
    <w:name w:val="Intestazione5"/>
    <w:basedOn w:val="Normale"/>
    <w:next w:val="Corpotesto"/>
    <w:uiPriority w:val="99"/>
    <w:rsid w:val="00625D57"/>
    <w:pPr>
      <w:keepNext/>
      <w:spacing w:before="240" w:after="120" w:line="240" w:lineRule="auto"/>
      <w:jc w:val="left"/>
    </w:pPr>
    <w:rPr>
      <w:rFonts w:ascii="Liberation Serif" w:eastAsia="Calibri" w:hAnsi="Liberation Serif" w:cs="Mangal"/>
      <w:kern w:val="0"/>
      <w:sz w:val="28"/>
      <w:szCs w:val="28"/>
    </w:rPr>
  </w:style>
  <w:style w:type="paragraph" w:customStyle="1" w:styleId="Corpodeltesto32">
    <w:name w:val="Corpo del testo 32"/>
    <w:basedOn w:val="Normale"/>
    <w:uiPriority w:val="99"/>
    <w:rsid w:val="00625D57"/>
    <w:pPr>
      <w:spacing w:line="240" w:lineRule="auto"/>
      <w:jc w:val="left"/>
    </w:pPr>
    <w:rPr>
      <w:rFonts w:ascii="Times New Roman" w:hAnsi="Times New Roman" w:cs="Times New Roman"/>
      <w:b/>
      <w:kern w:val="0"/>
      <w:sz w:val="24"/>
    </w:rPr>
  </w:style>
  <w:style w:type="paragraph" w:customStyle="1" w:styleId="Mappadocumento1">
    <w:name w:val="Mappa documento1"/>
    <w:basedOn w:val="Normale"/>
    <w:uiPriority w:val="99"/>
    <w:rsid w:val="00625D57"/>
    <w:pPr>
      <w:shd w:val="clear" w:color="auto" w:fill="000080"/>
      <w:spacing w:line="240" w:lineRule="auto"/>
      <w:jc w:val="left"/>
    </w:pPr>
    <w:rPr>
      <w:rFonts w:ascii="Tahoma" w:hAnsi="Tahoma" w:cs="Times New Roman"/>
      <w:kern w:val="0"/>
    </w:rPr>
  </w:style>
  <w:style w:type="paragraph" w:customStyle="1" w:styleId="aTDTITOLODOCUMENTO">
    <w:name w:val="a) T&amp;D TITOLO DOCUMENTO"/>
    <w:uiPriority w:val="99"/>
    <w:rsid w:val="00625D57"/>
    <w:pPr>
      <w:suppressAutoHyphens/>
      <w:spacing w:line="360" w:lineRule="auto"/>
      <w:jc w:val="center"/>
    </w:pPr>
    <w:rPr>
      <w:rFonts w:ascii="Verdana" w:hAnsi="Verdana"/>
      <w:b/>
      <w:sz w:val="28"/>
      <w:szCs w:val="20"/>
      <w:lang w:eastAsia="ar-SA"/>
    </w:rPr>
  </w:style>
  <w:style w:type="paragraph" w:customStyle="1" w:styleId="aTITOLODOCUMENTO">
    <w:name w:val="a) TITOLO DOCUMENTO"/>
    <w:basedOn w:val="Normale"/>
    <w:next w:val="Normale"/>
    <w:uiPriority w:val="99"/>
    <w:rsid w:val="00625D57"/>
    <w:pPr>
      <w:spacing w:line="360" w:lineRule="auto"/>
      <w:jc w:val="center"/>
    </w:pPr>
    <w:rPr>
      <w:rFonts w:ascii="Verdana" w:hAnsi="Verdana" w:cs="Times New Roman"/>
      <w:b/>
      <w:kern w:val="0"/>
      <w:sz w:val="22"/>
      <w:szCs w:val="24"/>
    </w:rPr>
  </w:style>
  <w:style w:type="paragraph" w:customStyle="1" w:styleId="a1TITOLOCAPITOLO">
    <w:name w:val="a1) TITOLO CAPITOLO"/>
    <w:basedOn w:val="Normale"/>
    <w:next w:val="Normale"/>
    <w:uiPriority w:val="99"/>
    <w:rsid w:val="00625D57"/>
    <w:pPr>
      <w:numPr>
        <w:numId w:val="5"/>
      </w:numPr>
      <w:spacing w:before="240" w:after="240" w:line="240" w:lineRule="auto"/>
      <w:jc w:val="center"/>
    </w:pPr>
    <w:rPr>
      <w:rFonts w:ascii="Verdana" w:hAnsi="Verdana" w:cs="Times New Roman"/>
      <w:b/>
      <w:kern w:val="0"/>
      <w:sz w:val="24"/>
      <w:szCs w:val="24"/>
    </w:rPr>
  </w:style>
  <w:style w:type="paragraph" w:customStyle="1" w:styleId="a2TitoloParagrafo">
    <w:name w:val="a2) Titolo Paragrafo"/>
    <w:basedOn w:val="Normale"/>
    <w:next w:val="Normale"/>
    <w:uiPriority w:val="99"/>
    <w:rsid w:val="00625D57"/>
    <w:pPr>
      <w:spacing w:before="120" w:after="120" w:line="240" w:lineRule="auto"/>
      <w:ind w:left="720" w:hanging="360"/>
    </w:pPr>
    <w:rPr>
      <w:rFonts w:ascii="Verdana" w:hAnsi="Verdana" w:cs="Times New Roman"/>
      <w:b/>
      <w:kern w:val="0"/>
      <w:szCs w:val="24"/>
    </w:rPr>
  </w:style>
  <w:style w:type="paragraph" w:customStyle="1" w:styleId="a3TDTitoloSottoparagrafo">
    <w:name w:val="a3) T&amp;D Titolo Sottoparagrafo"/>
    <w:basedOn w:val="Normale"/>
    <w:next w:val="Normale"/>
    <w:uiPriority w:val="99"/>
    <w:rsid w:val="00625D57"/>
    <w:pPr>
      <w:spacing w:before="240" w:after="240" w:line="240" w:lineRule="auto"/>
      <w:ind w:left="720" w:hanging="360"/>
    </w:pPr>
    <w:rPr>
      <w:rFonts w:ascii="Verdana" w:hAnsi="Verdana" w:cs="Times New Roman"/>
      <w:i/>
      <w:kern w:val="0"/>
      <w:szCs w:val="24"/>
    </w:rPr>
  </w:style>
  <w:style w:type="paragraph" w:customStyle="1" w:styleId="a3TitoloSottoparagrafo">
    <w:name w:val="a3) Titolo Sottoparagrafo"/>
    <w:basedOn w:val="Normale"/>
    <w:next w:val="Normale"/>
    <w:uiPriority w:val="99"/>
    <w:rsid w:val="00625D57"/>
    <w:pPr>
      <w:spacing w:before="120" w:after="120" w:line="240" w:lineRule="auto"/>
      <w:ind w:left="720" w:hanging="360"/>
    </w:pPr>
    <w:rPr>
      <w:rFonts w:ascii="Verdana" w:hAnsi="Verdana" w:cs="Times New Roman"/>
      <w:i/>
      <w:kern w:val="0"/>
      <w:szCs w:val="24"/>
    </w:rPr>
  </w:style>
  <w:style w:type="paragraph" w:customStyle="1" w:styleId="a4TDTestodocumento">
    <w:name w:val="a4) T&amp;D Testo documento"/>
    <w:basedOn w:val="Normale"/>
    <w:uiPriority w:val="99"/>
    <w:rsid w:val="00625D57"/>
    <w:pPr>
      <w:spacing w:line="240" w:lineRule="auto"/>
    </w:pPr>
    <w:rPr>
      <w:rFonts w:ascii="Verdana" w:hAnsi="Verdana" w:cs="Times New Roman"/>
      <w:kern w:val="0"/>
      <w:szCs w:val="24"/>
    </w:rPr>
  </w:style>
  <w:style w:type="paragraph" w:customStyle="1" w:styleId="a4Testodocumento">
    <w:name w:val="a4) Testo documento"/>
    <w:basedOn w:val="a3TitoloSottoparagrafo"/>
    <w:uiPriority w:val="99"/>
    <w:rsid w:val="00625D57"/>
    <w:pPr>
      <w:spacing w:before="0" w:after="0" w:line="360" w:lineRule="auto"/>
      <w:ind w:left="0" w:firstLine="0"/>
    </w:pPr>
    <w:rPr>
      <w:i w:val="0"/>
    </w:rPr>
  </w:style>
  <w:style w:type="paragraph" w:customStyle="1" w:styleId="a5Elencopuntato">
    <w:name w:val="a5)  Elenco puntato"/>
    <w:basedOn w:val="Normale"/>
    <w:uiPriority w:val="99"/>
    <w:rsid w:val="00625D57"/>
    <w:pPr>
      <w:numPr>
        <w:numId w:val="4"/>
      </w:numPr>
      <w:spacing w:line="360" w:lineRule="auto"/>
    </w:pPr>
    <w:rPr>
      <w:rFonts w:ascii="Verdana" w:hAnsi="Verdana" w:cs="Times New Roman"/>
      <w:kern w:val="0"/>
      <w:szCs w:val="24"/>
    </w:rPr>
  </w:style>
  <w:style w:type="paragraph" w:customStyle="1" w:styleId="a5Elencopuntato0">
    <w:name w:val="a5) Elenco puntato"/>
    <w:basedOn w:val="Normale"/>
    <w:uiPriority w:val="99"/>
    <w:rsid w:val="00625D57"/>
    <w:pPr>
      <w:spacing w:line="240" w:lineRule="auto"/>
    </w:pPr>
    <w:rPr>
      <w:rFonts w:ascii="Verdana" w:hAnsi="Verdana" w:cs="Times New Roman"/>
      <w:kern w:val="0"/>
      <w:szCs w:val="24"/>
    </w:rPr>
  </w:style>
  <w:style w:type="paragraph" w:customStyle="1" w:styleId="a5bElencopuntatolettere">
    <w:name w:val="a5b) Elenco puntato lettere"/>
    <w:basedOn w:val="Normale"/>
    <w:uiPriority w:val="99"/>
    <w:rsid w:val="00625D57"/>
    <w:pPr>
      <w:numPr>
        <w:numId w:val="3"/>
      </w:numPr>
      <w:spacing w:line="240" w:lineRule="auto"/>
    </w:pPr>
    <w:rPr>
      <w:rFonts w:ascii="Verdana" w:hAnsi="Verdana" w:cs="Times New Roman"/>
      <w:kern w:val="0"/>
      <w:szCs w:val="24"/>
    </w:rPr>
  </w:style>
  <w:style w:type="paragraph" w:customStyle="1" w:styleId="a8aTitoloTabella">
    <w:name w:val="a8a) Titolo Tabella"/>
    <w:basedOn w:val="Normale"/>
    <w:next w:val="Normale"/>
    <w:uiPriority w:val="99"/>
    <w:rsid w:val="00625D57"/>
    <w:pPr>
      <w:tabs>
        <w:tab w:val="left" w:pos="567"/>
      </w:tabs>
      <w:spacing w:line="240" w:lineRule="auto"/>
      <w:ind w:left="720" w:hanging="360"/>
    </w:pPr>
    <w:rPr>
      <w:rFonts w:ascii="Verdana" w:hAnsi="Verdana" w:cs="Times New Roman"/>
      <w:b/>
      <w:kern w:val="0"/>
      <w:sz w:val="18"/>
      <w:szCs w:val="24"/>
    </w:rPr>
  </w:style>
  <w:style w:type="paragraph" w:customStyle="1" w:styleId="a8bTitoloGrafico">
    <w:name w:val="a8b) Titolo Grafico"/>
    <w:basedOn w:val="Normale"/>
    <w:uiPriority w:val="99"/>
    <w:rsid w:val="00625D57"/>
    <w:pPr>
      <w:spacing w:line="240" w:lineRule="auto"/>
      <w:ind w:left="720" w:hanging="360"/>
    </w:pPr>
    <w:rPr>
      <w:rFonts w:ascii="Verdana" w:hAnsi="Verdana" w:cs="Times New Roman"/>
      <w:kern w:val="0"/>
      <w:szCs w:val="24"/>
    </w:rPr>
  </w:style>
  <w:style w:type="paragraph" w:customStyle="1" w:styleId="Sezione1">
    <w:name w:val="Sezione1"/>
    <w:basedOn w:val="Titolo4"/>
    <w:next w:val="Sezione2"/>
    <w:uiPriority w:val="99"/>
    <w:rsid w:val="00625D57"/>
    <w:pPr>
      <w:keepLines w:val="0"/>
      <w:pBdr>
        <w:top w:val="single" w:sz="4" w:space="1" w:color="000000" w:shadow="1"/>
        <w:left w:val="single" w:sz="4" w:space="4" w:color="000000" w:shadow="1"/>
        <w:bottom w:val="single" w:sz="4" w:space="1" w:color="000000" w:shadow="1"/>
        <w:right w:val="single" w:sz="4" w:space="4" w:color="000000" w:shadow="1"/>
      </w:pBdr>
      <w:shd w:val="clear" w:color="auto" w:fill="D8D8D8"/>
      <w:tabs>
        <w:tab w:val="right" w:pos="9639"/>
      </w:tabs>
      <w:spacing w:before="0" w:after="120" w:line="240" w:lineRule="auto"/>
      <w:jc w:val="left"/>
    </w:pPr>
    <w:rPr>
      <w:rFonts w:ascii="Times New Roman" w:eastAsia="Times New Roman" w:hAnsi="Times New Roman" w:cs="Times New Roman"/>
      <w:i w:val="0"/>
      <w:iCs w:val="0"/>
      <w:color w:val="auto"/>
      <w:kern w:val="0"/>
      <w:sz w:val="32"/>
    </w:rPr>
  </w:style>
  <w:style w:type="paragraph" w:customStyle="1" w:styleId="CampoTesto4">
    <w:name w:val="CampoTesto4"/>
    <w:basedOn w:val="CampoTesto3"/>
    <w:uiPriority w:val="99"/>
    <w:rsid w:val="00625D57"/>
    <w:pPr>
      <w:pBdr>
        <w:top w:val="single" w:sz="4" w:space="1" w:color="000000"/>
        <w:left w:val="single" w:sz="4" w:space="4" w:color="000000"/>
        <w:bottom w:val="single" w:sz="4" w:space="1" w:color="000000"/>
        <w:right w:val="single" w:sz="4" w:space="4" w:color="000000"/>
      </w:pBdr>
      <w:suppressAutoHyphens/>
      <w:ind w:left="1701"/>
    </w:pPr>
    <w:rPr>
      <w:rFonts w:eastAsia="Calibri"/>
      <w:noProof w:val="0"/>
      <w:lang w:eastAsia="ar-SA"/>
    </w:rPr>
  </w:style>
  <w:style w:type="paragraph" w:customStyle="1" w:styleId="Notetesto4">
    <w:name w:val="Note testo 4"/>
    <w:basedOn w:val="Normale"/>
    <w:uiPriority w:val="99"/>
    <w:rsid w:val="00625D57"/>
    <w:pPr>
      <w:spacing w:line="240" w:lineRule="auto"/>
      <w:ind w:left="1560"/>
      <w:jc w:val="left"/>
    </w:pPr>
    <w:rPr>
      <w:rFonts w:ascii="Times New Roman" w:hAnsi="Times New Roman" w:cs="Times New Roman"/>
      <w:kern w:val="0"/>
    </w:rPr>
  </w:style>
  <w:style w:type="paragraph" w:customStyle="1" w:styleId="Notetesto3">
    <w:name w:val="Note testo 3"/>
    <w:basedOn w:val="Notetesto2"/>
    <w:uiPriority w:val="99"/>
    <w:rsid w:val="00625D57"/>
    <w:pPr>
      <w:suppressAutoHyphens/>
      <w:ind w:left="1134"/>
    </w:pPr>
    <w:rPr>
      <w:lang w:eastAsia="ar-SA"/>
    </w:rPr>
  </w:style>
  <w:style w:type="paragraph" w:customStyle="1" w:styleId="Sezione4">
    <w:name w:val="Sezione4"/>
    <w:uiPriority w:val="99"/>
    <w:rsid w:val="00625D57"/>
    <w:pPr>
      <w:tabs>
        <w:tab w:val="left" w:pos="1985"/>
      </w:tabs>
      <w:suppressAutoHyphens/>
    </w:pPr>
    <w:rPr>
      <w:rFonts w:ascii="Times New Roman" w:hAnsi="Times New Roman"/>
      <w:b/>
      <w:sz w:val="24"/>
      <w:szCs w:val="20"/>
      <w:lang w:eastAsia="ar-SA"/>
    </w:rPr>
  </w:style>
  <w:style w:type="paragraph" w:customStyle="1" w:styleId="Intestazione2">
    <w:name w:val="Intestazione2"/>
    <w:next w:val="Normale"/>
    <w:uiPriority w:val="99"/>
    <w:rsid w:val="00625D57"/>
    <w:pPr>
      <w:numPr>
        <w:numId w:val="1"/>
      </w:numPr>
      <w:tabs>
        <w:tab w:val="left" w:pos="851"/>
      </w:tabs>
      <w:suppressAutoHyphens/>
      <w:spacing w:before="120"/>
      <w:jc w:val="both"/>
    </w:pPr>
    <w:rPr>
      <w:rFonts w:ascii="Times New Roman" w:hAnsi="Times New Roman"/>
      <w:b/>
      <w:sz w:val="24"/>
      <w:szCs w:val="20"/>
      <w:lang w:eastAsia="ar-SA"/>
    </w:rPr>
  </w:style>
  <w:style w:type="paragraph" w:customStyle="1" w:styleId="Intestazione3">
    <w:name w:val="Intestazione3"/>
    <w:next w:val="Normale"/>
    <w:uiPriority w:val="99"/>
    <w:rsid w:val="00625D57"/>
    <w:pPr>
      <w:keepNext/>
      <w:suppressAutoHyphens/>
      <w:ind w:left="720" w:hanging="360"/>
      <w:jc w:val="both"/>
    </w:pPr>
    <w:rPr>
      <w:rFonts w:ascii="Times New Roman" w:hAnsi="Times New Roman"/>
      <w:b/>
      <w:sz w:val="24"/>
      <w:szCs w:val="20"/>
      <w:lang w:eastAsia="ar-SA"/>
    </w:rPr>
  </w:style>
  <w:style w:type="paragraph" w:customStyle="1" w:styleId="CampoTesto">
    <w:name w:val="Campo Testo"/>
    <w:basedOn w:val="Normale"/>
    <w:next w:val="Normale"/>
    <w:uiPriority w:val="99"/>
    <w:rsid w:val="00625D57"/>
    <w:pPr>
      <w:spacing w:after="120" w:line="240" w:lineRule="auto"/>
      <w:ind w:left="1843"/>
    </w:pPr>
    <w:rPr>
      <w:rFonts w:ascii="Times New Roman" w:hAnsi="Times New Roman" w:cs="Times New Roman"/>
      <w:kern w:val="0"/>
      <w:sz w:val="24"/>
    </w:rPr>
  </w:style>
  <w:style w:type="paragraph" w:customStyle="1" w:styleId="NumMan3">
    <w:name w:val="NumMan3"/>
    <w:basedOn w:val="Normale"/>
    <w:uiPriority w:val="99"/>
    <w:rsid w:val="00625D57"/>
    <w:pPr>
      <w:tabs>
        <w:tab w:val="left" w:pos="1843"/>
        <w:tab w:val="left" w:pos="4678"/>
        <w:tab w:val="left" w:pos="5812"/>
        <w:tab w:val="right" w:pos="9638"/>
      </w:tabs>
      <w:spacing w:line="240" w:lineRule="auto"/>
      <w:ind w:left="1843" w:hanging="851"/>
      <w:jc w:val="left"/>
    </w:pPr>
    <w:rPr>
      <w:rFonts w:ascii="Times New Roman" w:hAnsi="Times New Roman" w:cs="Times New Roman"/>
      <w:b/>
      <w:kern w:val="0"/>
      <w:sz w:val="24"/>
    </w:rPr>
  </w:style>
  <w:style w:type="paragraph" w:customStyle="1" w:styleId="BodyText31">
    <w:name w:val="Body Text 31"/>
    <w:basedOn w:val="Normale"/>
    <w:uiPriority w:val="99"/>
    <w:rsid w:val="00625D57"/>
    <w:pPr>
      <w:spacing w:line="240" w:lineRule="auto"/>
      <w:jc w:val="left"/>
    </w:pPr>
    <w:rPr>
      <w:rFonts w:ascii="Times New Roman" w:hAnsi="Times New Roman" w:cs="Times New Roman"/>
      <w:b/>
      <w:kern w:val="0"/>
      <w:sz w:val="24"/>
    </w:rPr>
  </w:style>
  <w:style w:type="character" w:customStyle="1" w:styleId="CarattereCarattere">
    <w:name w:val="Carattere Carattere"/>
    <w:uiPriority w:val="99"/>
    <w:rsid w:val="00625D57"/>
    <w:rPr>
      <w:lang w:val="it-IT" w:eastAsia="ar-SA" w:bidi="ar-SA"/>
    </w:rPr>
  </w:style>
  <w:style w:type="table" w:customStyle="1" w:styleId="Grigliatabella2">
    <w:name w:val="Griglia tabella2"/>
    <w:uiPriority w:val="99"/>
    <w:rsid w:val="00243D2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itolodellibro">
    <w:name w:val="Book Title"/>
    <w:basedOn w:val="Carpredefinitoparagrafo"/>
    <w:uiPriority w:val="33"/>
    <w:qFormat/>
    <w:rsid w:val="00081D93"/>
    <w:rPr>
      <w:b/>
      <w:bCs/>
      <w:i/>
      <w:iCs/>
      <w:spacing w:val="5"/>
    </w:rPr>
  </w:style>
  <w:style w:type="paragraph" w:customStyle="1" w:styleId="Tit2">
    <w:name w:val="Tit 2"/>
    <w:basedOn w:val="Titolo3"/>
    <w:link w:val="Tit2Carattere"/>
    <w:qFormat/>
    <w:rsid w:val="00975B83"/>
  </w:style>
  <w:style w:type="character" w:customStyle="1" w:styleId="Tit2Carattere">
    <w:name w:val="Tit 2 Carattere"/>
    <w:basedOn w:val="Titolo3Carattere"/>
    <w:link w:val="Tit2"/>
    <w:rsid w:val="00975B83"/>
    <w:rPr>
      <w:rFonts w:ascii="Arial" w:eastAsia="MS Gothic" w:hAnsi="Arial" w:cs="Arial"/>
      <w:bCs/>
      <w:color w:val="4F81BD"/>
      <w:kern w:val="28"/>
      <w:lang w:eastAsia="it-IT"/>
    </w:rPr>
  </w:style>
  <w:style w:type="table" w:customStyle="1" w:styleId="Tabellagriglia3-colore511">
    <w:name w:val="Tabella griglia 3 - colore 511"/>
    <w:basedOn w:val="Tabellanormale"/>
    <w:uiPriority w:val="48"/>
    <w:rsid w:val="001E3F52"/>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2">
    <w:name w:val="Tabella griglia 3 - colore 512"/>
    <w:basedOn w:val="Tabellanormale"/>
    <w:uiPriority w:val="48"/>
    <w:rsid w:val="001E3F52"/>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3">
    <w:name w:val="Tabella griglia 3 - colore 513"/>
    <w:basedOn w:val="Tabellanormale"/>
    <w:uiPriority w:val="48"/>
    <w:rsid w:val="001E3F52"/>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4">
    <w:name w:val="Tabella griglia 3 - colore 514"/>
    <w:basedOn w:val="Tabellanormale"/>
    <w:uiPriority w:val="48"/>
    <w:rsid w:val="00A663FC"/>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5">
    <w:name w:val="Tabella griglia 3 - colore 515"/>
    <w:basedOn w:val="Tabellanormale"/>
    <w:uiPriority w:val="48"/>
    <w:rsid w:val="000A788D"/>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6">
    <w:name w:val="Tabella griglia 3 - colore 516"/>
    <w:basedOn w:val="Tabellanormale"/>
    <w:uiPriority w:val="48"/>
    <w:rsid w:val="00690D34"/>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numbering" w:customStyle="1" w:styleId="Nessunelenco1">
    <w:name w:val="Nessun elenco1"/>
    <w:next w:val="Nessunelenco"/>
    <w:uiPriority w:val="99"/>
    <w:semiHidden/>
    <w:unhideWhenUsed/>
    <w:rsid w:val="00370445"/>
  </w:style>
  <w:style w:type="character" w:customStyle="1" w:styleId="TestofumettoCarattere115">
    <w:name w:val="Testo fumetto Carattere115"/>
    <w:basedOn w:val="Carpredefinitoparagrafo"/>
    <w:uiPriority w:val="99"/>
    <w:semiHidden/>
    <w:rsid w:val="00370445"/>
    <w:rPr>
      <w:rFonts w:ascii="Tahoma" w:hAnsi="Tahoma" w:cs="Tahoma"/>
      <w:sz w:val="16"/>
      <w:szCs w:val="16"/>
    </w:rPr>
  </w:style>
  <w:style w:type="character" w:customStyle="1" w:styleId="TestofumettoCarattere114">
    <w:name w:val="Testo fumetto Carattere114"/>
    <w:basedOn w:val="Carpredefinitoparagrafo"/>
    <w:uiPriority w:val="99"/>
    <w:semiHidden/>
    <w:rsid w:val="00370445"/>
    <w:rPr>
      <w:rFonts w:ascii="Tahoma" w:hAnsi="Tahoma" w:cs="Tahoma"/>
      <w:sz w:val="16"/>
      <w:szCs w:val="16"/>
    </w:rPr>
  </w:style>
  <w:style w:type="character" w:customStyle="1" w:styleId="TestofumettoCarattere113">
    <w:name w:val="Testo fumetto Carattere113"/>
    <w:basedOn w:val="Carpredefinitoparagrafo"/>
    <w:uiPriority w:val="99"/>
    <w:semiHidden/>
    <w:rsid w:val="00370445"/>
    <w:rPr>
      <w:rFonts w:ascii="Tahoma" w:hAnsi="Tahoma" w:cs="Tahoma"/>
      <w:sz w:val="16"/>
      <w:szCs w:val="16"/>
    </w:rPr>
  </w:style>
  <w:style w:type="character" w:customStyle="1" w:styleId="TestofumettoCarattere112">
    <w:name w:val="Testo fumetto Carattere112"/>
    <w:basedOn w:val="Carpredefinitoparagrafo"/>
    <w:uiPriority w:val="99"/>
    <w:semiHidden/>
    <w:rsid w:val="00370445"/>
    <w:rPr>
      <w:rFonts w:ascii="Tahoma" w:hAnsi="Tahoma" w:cs="Tahoma"/>
      <w:sz w:val="16"/>
      <w:szCs w:val="16"/>
    </w:rPr>
  </w:style>
  <w:style w:type="character" w:customStyle="1" w:styleId="TestofumettoCarattere111">
    <w:name w:val="Testo fumetto Carattere111"/>
    <w:basedOn w:val="Carpredefinitoparagrafo"/>
    <w:uiPriority w:val="99"/>
    <w:semiHidden/>
    <w:rsid w:val="00370445"/>
    <w:rPr>
      <w:rFonts w:ascii="Tahoma" w:hAnsi="Tahoma" w:cs="Tahoma"/>
      <w:sz w:val="16"/>
      <w:szCs w:val="16"/>
    </w:rPr>
  </w:style>
  <w:style w:type="character" w:customStyle="1" w:styleId="MappadocumentoCarattere1">
    <w:name w:val="Mappa documento Carattere1"/>
    <w:basedOn w:val="Carpredefinitoparagrafo"/>
    <w:uiPriority w:val="99"/>
    <w:semiHidden/>
    <w:rsid w:val="00370445"/>
    <w:rPr>
      <w:rFonts w:ascii="Tahoma" w:hAnsi="Tahoma" w:cs="Tahoma"/>
      <w:sz w:val="16"/>
      <w:szCs w:val="16"/>
    </w:rPr>
  </w:style>
  <w:style w:type="character" w:customStyle="1" w:styleId="MappadocumentoCarattere15">
    <w:name w:val="Mappa documento Carattere15"/>
    <w:basedOn w:val="Carpredefinitoparagrafo"/>
    <w:uiPriority w:val="99"/>
    <w:semiHidden/>
    <w:rsid w:val="00370445"/>
    <w:rPr>
      <w:rFonts w:ascii="Tahoma" w:hAnsi="Tahoma" w:cs="Tahoma"/>
      <w:sz w:val="16"/>
      <w:szCs w:val="16"/>
    </w:rPr>
  </w:style>
  <w:style w:type="character" w:customStyle="1" w:styleId="MappadocumentoCarattere14">
    <w:name w:val="Mappa documento Carattere14"/>
    <w:basedOn w:val="Carpredefinitoparagrafo"/>
    <w:uiPriority w:val="99"/>
    <w:semiHidden/>
    <w:rsid w:val="00370445"/>
    <w:rPr>
      <w:rFonts w:ascii="Tahoma" w:hAnsi="Tahoma" w:cs="Tahoma"/>
      <w:sz w:val="16"/>
      <w:szCs w:val="16"/>
    </w:rPr>
  </w:style>
  <w:style w:type="character" w:customStyle="1" w:styleId="MappadocumentoCarattere13">
    <w:name w:val="Mappa documento Carattere13"/>
    <w:basedOn w:val="Carpredefinitoparagrafo"/>
    <w:uiPriority w:val="99"/>
    <w:semiHidden/>
    <w:rsid w:val="00370445"/>
    <w:rPr>
      <w:rFonts w:ascii="Tahoma" w:hAnsi="Tahoma" w:cs="Tahoma"/>
      <w:sz w:val="16"/>
      <w:szCs w:val="16"/>
    </w:rPr>
  </w:style>
  <w:style w:type="character" w:customStyle="1" w:styleId="MappadocumentoCarattere12">
    <w:name w:val="Mappa documento Carattere12"/>
    <w:basedOn w:val="Carpredefinitoparagrafo"/>
    <w:uiPriority w:val="99"/>
    <w:semiHidden/>
    <w:rsid w:val="00370445"/>
    <w:rPr>
      <w:rFonts w:ascii="Tahoma" w:hAnsi="Tahoma" w:cs="Tahoma"/>
      <w:sz w:val="16"/>
      <w:szCs w:val="16"/>
    </w:rPr>
  </w:style>
  <w:style w:type="character" w:customStyle="1" w:styleId="MappadocumentoCarattere11">
    <w:name w:val="Mappa documento Carattere11"/>
    <w:basedOn w:val="Carpredefinitoparagrafo"/>
    <w:uiPriority w:val="99"/>
    <w:semiHidden/>
    <w:rsid w:val="00370445"/>
    <w:rPr>
      <w:rFonts w:ascii="Tahoma" w:hAnsi="Tahoma" w:cs="Tahoma"/>
      <w:sz w:val="16"/>
      <w:szCs w:val="16"/>
    </w:rPr>
  </w:style>
  <w:style w:type="character" w:customStyle="1" w:styleId="Corpodeltesto2Carattere1">
    <w:name w:val="Corpo del testo 2 Carattere1"/>
    <w:basedOn w:val="Carpredefinitoparagrafo"/>
    <w:uiPriority w:val="99"/>
    <w:semiHidden/>
    <w:rsid w:val="00370445"/>
    <w:rPr>
      <w:rFonts w:cs="Times New Roman"/>
    </w:rPr>
  </w:style>
  <w:style w:type="character" w:customStyle="1" w:styleId="Corpodeltesto2Carattere15">
    <w:name w:val="Corpo del testo 2 Carattere15"/>
    <w:basedOn w:val="Carpredefinitoparagrafo"/>
    <w:uiPriority w:val="99"/>
    <w:semiHidden/>
    <w:rsid w:val="00370445"/>
    <w:rPr>
      <w:rFonts w:cs="Times New Roman"/>
    </w:rPr>
  </w:style>
  <w:style w:type="character" w:customStyle="1" w:styleId="Corpodeltesto2Carattere14">
    <w:name w:val="Corpo del testo 2 Carattere14"/>
    <w:basedOn w:val="Carpredefinitoparagrafo"/>
    <w:uiPriority w:val="99"/>
    <w:semiHidden/>
    <w:rsid w:val="00370445"/>
    <w:rPr>
      <w:rFonts w:cs="Times New Roman"/>
    </w:rPr>
  </w:style>
  <w:style w:type="character" w:customStyle="1" w:styleId="Corpodeltesto2Carattere13">
    <w:name w:val="Corpo del testo 2 Carattere13"/>
    <w:basedOn w:val="Carpredefinitoparagrafo"/>
    <w:uiPriority w:val="99"/>
    <w:semiHidden/>
    <w:rsid w:val="00370445"/>
    <w:rPr>
      <w:rFonts w:cs="Times New Roman"/>
    </w:rPr>
  </w:style>
  <w:style w:type="character" w:customStyle="1" w:styleId="Corpodeltesto2Carattere12">
    <w:name w:val="Corpo del testo 2 Carattere12"/>
    <w:basedOn w:val="Carpredefinitoparagrafo"/>
    <w:uiPriority w:val="99"/>
    <w:semiHidden/>
    <w:rsid w:val="00370445"/>
    <w:rPr>
      <w:rFonts w:cs="Times New Roman"/>
    </w:rPr>
  </w:style>
  <w:style w:type="character" w:customStyle="1" w:styleId="Corpodeltesto2Carattere11">
    <w:name w:val="Corpo del testo 2 Carattere11"/>
    <w:basedOn w:val="Carpredefinitoparagrafo"/>
    <w:uiPriority w:val="99"/>
    <w:semiHidden/>
    <w:rsid w:val="00370445"/>
    <w:rPr>
      <w:rFonts w:cs="Times New Roman"/>
    </w:rPr>
  </w:style>
  <w:style w:type="character" w:customStyle="1" w:styleId="TestocommentoCarattere1">
    <w:name w:val="Testo commento Carattere1"/>
    <w:basedOn w:val="Carpredefinitoparagrafo"/>
    <w:uiPriority w:val="99"/>
    <w:semiHidden/>
    <w:rsid w:val="00370445"/>
    <w:rPr>
      <w:rFonts w:cs="Times New Roman"/>
      <w:sz w:val="20"/>
      <w:szCs w:val="20"/>
    </w:rPr>
  </w:style>
  <w:style w:type="character" w:customStyle="1" w:styleId="TestocommentoCarattere15">
    <w:name w:val="Testo commento Carattere15"/>
    <w:basedOn w:val="Carpredefinitoparagrafo"/>
    <w:uiPriority w:val="99"/>
    <w:semiHidden/>
    <w:rsid w:val="00370445"/>
    <w:rPr>
      <w:rFonts w:cs="Times New Roman"/>
      <w:sz w:val="20"/>
      <w:szCs w:val="20"/>
    </w:rPr>
  </w:style>
  <w:style w:type="character" w:customStyle="1" w:styleId="TestocommentoCarattere14">
    <w:name w:val="Testo commento Carattere14"/>
    <w:basedOn w:val="Carpredefinitoparagrafo"/>
    <w:uiPriority w:val="99"/>
    <w:semiHidden/>
    <w:rsid w:val="00370445"/>
    <w:rPr>
      <w:rFonts w:cs="Times New Roman"/>
      <w:sz w:val="20"/>
      <w:szCs w:val="20"/>
    </w:rPr>
  </w:style>
  <w:style w:type="character" w:customStyle="1" w:styleId="TestocommentoCarattere13">
    <w:name w:val="Testo commento Carattere13"/>
    <w:basedOn w:val="Carpredefinitoparagrafo"/>
    <w:uiPriority w:val="99"/>
    <w:semiHidden/>
    <w:rsid w:val="00370445"/>
    <w:rPr>
      <w:rFonts w:cs="Times New Roman"/>
      <w:sz w:val="20"/>
      <w:szCs w:val="20"/>
    </w:rPr>
  </w:style>
  <w:style w:type="character" w:customStyle="1" w:styleId="TestocommentoCarattere12">
    <w:name w:val="Testo commento Carattere12"/>
    <w:basedOn w:val="Carpredefinitoparagrafo"/>
    <w:uiPriority w:val="99"/>
    <w:semiHidden/>
    <w:rsid w:val="00370445"/>
    <w:rPr>
      <w:rFonts w:cs="Times New Roman"/>
      <w:sz w:val="20"/>
      <w:szCs w:val="20"/>
    </w:rPr>
  </w:style>
  <w:style w:type="character" w:customStyle="1" w:styleId="TestocommentoCarattere11">
    <w:name w:val="Testo commento Carattere11"/>
    <w:basedOn w:val="Carpredefinitoparagrafo"/>
    <w:uiPriority w:val="99"/>
    <w:semiHidden/>
    <w:rsid w:val="00370445"/>
    <w:rPr>
      <w:rFonts w:cs="Times New Roman"/>
      <w:sz w:val="20"/>
      <w:szCs w:val="20"/>
    </w:rPr>
  </w:style>
  <w:style w:type="character" w:customStyle="1" w:styleId="SoggettocommentoCarattere1">
    <w:name w:val="Soggetto commento Carattere1"/>
    <w:basedOn w:val="TestocommentoCarattere"/>
    <w:uiPriority w:val="99"/>
    <w:semiHidden/>
    <w:rsid w:val="00370445"/>
    <w:rPr>
      <w:rFonts w:ascii="Times New Roman" w:hAnsi="Times New Roman" w:cs="Times New Roman"/>
      <w:b/>
      <w:bCs/>
      <w:kern w:val="28"/>
      <w:sz w:val="20"/>
      <w:szCs w:val="20"/>
      <w:lang w:val="x-none" w:eastAsia="x-none" w:bidi="ar-SA"/>
    </w:rPr>
  </w:style>
  <w:style w:type="character" w:customStyle="1" w:styleId="SoggettocommentoCarattere15">
    <w:name w:val="Soggetto commento Carattere15"/>
    <w:basedOn w:val="TestocommentoCarattere"/>
    <w:uiPriority w:val="99"/>
    <w:semiHidden/>
    <w:rsid w:val="00370445"/>
    <w:rPr>
      <w:rFonts w:ascii="Times New Roman" w:hAnsi="Times New Roman" w:cs="Times New Roman"/>
      <w:b/>
      <w:bCs/>
      <w:kern w:val="28"/>
      <w:sz w:val="20"/>
      <w:szCs w:val="20"/>
      <w:lang w:val="x-none" w:eastAsia="x-none" w:bidi="ar-SA"/>
    </w:rPr>
  </w:style>
  <w:style w:type="character" w:customStyle="1" w:styleId="SoggettocommentoCarattere14">
    <w:name w:val="Soggetto commento Carattere14"/>
    <w:basedOn w:val="TestocommentoCarattere"/>
    <w:uiPriority w:val="99"/>
    <w:semiHidden/>
    <w:rsid w:val="00370445"/>
    <w:rPr>
      <w:rFonts w:ascii="Times New Roman" w:hAnsi="Times New Roman" w:cs="Times New Roman"/>
      <w:b/>
      <w:bCs/>
      <w:kern w:val="28"/>
      <w:sz w:val="20"/>
      <w:szCs w:val="20"/>
      <w:lang w:val="x-none" w:eastAsia="x-none" w:bidi="ar-SA"/>
    </w:rPr>
  </w:style>
  <w:style w:type="character" w:customStyle="1" w:styleId="SoggettocommentoCarattere13">
    <w:name w:val="Soggetto commento Carattere13"/>
    <w:basedOn w:val="TestocommentoCarattere"/>
    <w:uiPriority w:val="99"/>
    <w:semiHidden/>
    <w:rsid w:val="00370445"/>
    <w:rPr>
      <w:rFonts w:ascii="Times New Roman" w:hAnsi="Times New Roman" w:cs="Times New Roman"/>
      <w:b/>
      <w:bCs/>
      <w:kern w:val="28"/>
      <w:sz w:val="20"/>
      <w:szCs w:val="20"/>
      <w:lang w:val="x-none" w:eastAsia="x-none" w:bidi="ar-SA"/>
    </w:rPr>
  </w:style>
  <w:style w:type="character" w:customStyle="1" w:styleId="SoggettocommentoCarattere12">
    <w:name w:val="Soggetto commento Carattere12"/>
    <w:basedOn w:val="TestocommentoCarattere"/>
    <w:uiPriority w:val="99"/>
    <w:semiHidden/>
    <w:rsid w:val="00370445"/>
    <w:rPr>
      <w:rFonts w:ascii="Times New Roman" w:hAnsi="Times New Roman" w:cs="Times New Roman"/>
      <w:b/>
      <w:bCs/>
      <w:kern w:val="28"/>
      <w:sz w:val="20"/>
      <w:szCs w:val="20"/>
      <w:lang w:val="x-none" w:eastAsia="x-none" w:bidi="ar-SA"/>
    </w:rPr>
  </w:style>
  <w:style w:type="character" w:customStyle="1" w:styleId="SoggettocommentoCarattere11">
    <w:name w:val="Soggetto commento Carattere11"/>
    <w:basedOn w:val="TestocommentoCarattere"/>
    <w:uiPriority w:val="99"/>
    <w:semiHidden/>
    <w:rsid w:val="00370445"/>
    <w:rPr>
      <w:rFonts w:ascii="Times New Roman" w:hAnsi="Times New Roman" w:cs="Times New Roman"/>
      <w:b/>
      <w:bCs/>
      <w:kern w:val="28"/>
      <w:sz w:val="20"/>
      <w:szCs w:val="20"/>
      <w:lang w:val="x-none" w:eastAsia="x-none" w:bidi="ar-SA"/>
    </w:rPr>
  </w:style>
  <w:style w:type="paragraph" w:customStyle="1" w:styleId="Stile">
    <w:name w:val="Stile"/>
    <w:basedOn w:val="Normale"/>
    <w:next w:val="Corpotesto"/>
    <w:rsid w:val="00370445"/>
    <w:pPr>
      <w:suppressAutoHyphens w:val="0"/>
      <w:spacing w:after="120" w:line="240" w:lineRule="auto"/>
      <w:jc w:val="left"/>
    </w:pPr>
    <w:rPr>
      <w:rFonts w:ascii="Cambria" w:hAnsi="Cambria" w:cs="Times New Roman"/>
      <w:kern w:val="0"/>
      <w:sz w:val="24"/>
      <w:szCs w:val="24"/>
      <w:lang w:eastAsia="en-US"/>
    </w:rPr>
  </w:style>
  <w:style w:type="table" w:customStyle="1" w:styleId="Tabellaelenco3-colore111">
    <w:name w:val="Tabella elenco 3 - colore 111"/>
    <w:basedOn w:val="Tabellanormale"/>
    <w:uiPriority w:val="48"/>
    <w:rsid w:val="00370445"/>
    <w:rPr>
      <w:rFonts w:eastAsia="Times New Roman"/>
      <w:lang w:eastAsia="en-US"/>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cs="Times New Roman"/>
        <w:b/>
        <w:bCs/>
        <w:color w:val="FFFFFF"/>
      </w:rPr>
      <w:tblPr/>
      <w:tcPr>
        <w:shd w:val="clear" w:color="auto" w:fill="5B9BD5"/>
      </w:tcPr>
    </w:tblStylePr>
    <w:tblStylePr w:type="lastRow">
      <w:rPr>
        <w:rFonts w:cs="Times New Roman"/>
        <w:b/>
        <w:bCs/>
      </w:rPr>
      <w:tblPr/>
      <w:tcPr>
        <w:tcBorders>
          <w:top w:val="double" w:sz="4" w:space="0" w:color="5B9BD5"/>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5B9BD5"/>
          <w:right w:val="single" w:sz="4" w:space="0" w:color="5B9BD5"/>
        </w:tcBorders>
      </w:tcPr>
    </w:tblStylePr>
    <w:tblStylePr w:type="band1Horz">
      <w:rPr>
        <w:rFonts w:cs="Times New Roman"/>
      </w:rPr>
      <w:tblPr/>
      <w:tcPr>
        <w:tcBorders>
          <w:top w:val="single" w:sz="4" w:space="0" w:color="5B9BD5"/>
          <w:bottom w:val="single" w:sz="4" w:space="0" w:color="5B9BD5"/>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5B9BD5"/>
          <w:left w:val="nil"/>
        </w:tcBorders>
      </w:tcPr>
    </w:tblStylePr>
    <w:tblStylePr w:type="swCell">
      <w:rPr>
        <w:rFonts w:cs="Times New Roman"/>
      </w:rPr>
      <w:tblPr/>
      <w:tcPr>
        <w:tcBorders>
          <w:top w:val="double" w:sz="4" w:space="0" w:color="5B9BD5"/>
          <w:right w:val="nil"/>
        </w:tcBorders>
      </w:tcPr>
    </w:tblStylePr>
  </w:style>
  <w:style w:type="table" w:customStyle="1" w:styleId="Tabellaelenco3-colore511">
    <w:name w:val="Tabella elenco 3 - colore 511"/>
    <w:basedOn w:val="Tabellanormale"/>
    <w:uiPriority w:val="48"/>
    <w:rsid w:val="00370445"/>
    <w:rPr>
      <w:rFonts w:eastAsia="Times New Roman"/>
      <w:lang w:eastAsia="en-US"/>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cs="Times New Roman"/>
        <w:b/>
        <w:bCs/>
        <w:color w:val="FFFFFF"/>
      </w:rPr>
      <w:tblPr/>
      <w:tcPr>
        <w:shd w:val="clear" w:color="auto" w:fill="4472C4"/>
      </w:tcPr>
    </w:tblStylePr>
    <w:tblStylePr w:type="lastRow">
      <w:rPr>
        <w:rFonts w:cs="Times New Roman"/>
        <w:b/>
        <w:bCs/>
      </w:rPr>
      <w:tblPr/>
      <w:tcPr>
        <w:tcBorders>
          <w:top w:val="double" w:sz="4" w:space="0" w:color="4472C4"/>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4472C4"/>
          <w:right w:val="single" w:sz="4" w:space="0" w:color="4472C4"/>
        </w:tcBorders>
      </w:tcPr>
    </w:tblStylePr>
    <w:tblStylePr w:type="band1Horz">
      <w:rPr>
        <w:rFonts w:cs="Times New Roman"/>
      </w:rPr>
      <w:tblPr/>
      <w:tcPr>
        <w:tcBorders>
          <w:top w:val="single" w:sz="4" w:space="0" w:color="4472C4"/>
          <w:bottom w:val="single" w:sz="4" w:space="0" w:color="4472C4"/>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4472C4"/>
          <w:left w:val="nil"/>
        </w:tcBorders>
      </w:tcPr>
    </w:tblStylePr>
    <w:tblStylePr w:type="swCell">
      <w:rPr>
        <w:rFonts w:cs="Times New Roman"/>
      </w:rPr>
      <w:tblPr/>
      <w:tcPr>
        <w:tcBorders>
          <w:top w:val="double" w:sz="4" w:space="0" w:color="4472C4"/>
          <w:right w:val="nil"/>
        </w:tcBorders>
      </w:tcPr>
    </w:tblStylePr>
  </w:style>
  <w:style w:type="table" w:customStyle="1" w:styleId="Grigliatabella3">
    <w:name w:val="Griglia tabella3"/>
    <w:basedOn w:val="Tabellanormale"/>
    <w:next w:val="Grigliatabella"/>
    <w:uiPriority w:val="39"/>
    <w:rsid w:val="00370445"/>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5scura-colore111">
    <w:name w:val="Tabella griglia 5 scura - colore 111"/>
    <w:basedOn w:val="Tabellanormale"/>
    <w:uiPriority w:val="50"/>
    <w:rsid w:val="00370445"/>
    <w:rPr>
      <w:rFonts w:eastAsia="Times New Roman"/>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rPr>
        <w:rFonts w:cs="Times New Roman"/>
      </w:rPr>
      <w:tblPr/>
      <w:tcPr>
        <w:shd w:val="clear" w:color="auto" w:fill="BDD6EE"/>
      </w:tcPr>
    </w:tblStylePr>
    <w:tblStylePr w:type="band1Horz">
      <w:rPr>
        <w:rFonts w:cs="Times New Roman"/>
      </w:rPr>
      <w:tblPr/>
      <w:tcPr>
        <w:shd w:val="clear" w:color="auto" w:fill="BDD6EE"/>
      </w:tcPr>
    </w:tblStylePr>
  </w:style>
  <w:style w:type="table" w:customStyle="1" w:styleId="Tabellagriglia3-colore517">
    <w:name w:val="Tabella griglia 3 - colore 517"/>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7acolori-colore111">
    <w:name w:val="Tabella griglia 7 a colori - colore 111"/>
    <w:basedOn w:val="Tabellanormale"/>
    <w:uiPriority w:val="52"/>
    <w:rsid w:val="00370445"/>
    <w:rPr>
      <w:rFonts w:eastAsia="Times New Roman"/>
      <w:color w:val="2E74B5"/>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EEAF6"/>
      </w:tcPr>
    </w:tblStylePr>
    <w:tblStylePr w:type="band1Horz">
      <w:rPr>
        <w:rFonts w:cs="Times New Roman"/>
      </w:rPr>
      <w:tblPr/>
      <w:tcPr>
        <w:shd w:val="clear" w:color="auto" w:fill="DEEAF6"/>
      </w:tcPr>
    </w:tblStylePr>
    <w:tblStylePr w:type="neCell">
      <w:rPr>
        <w:rFonts w:cs="Times New Roman"/>
      </w:rPr>
      <w:tblPr/>
      <w:tcPr>
        <w:tcBorders>
          <w:bottom w:val="single" w:sz="4" w:space="0" w:color="9CC2E5"/>
        </w:tcBorders>
      </w:tcPr>
    </w:tblStylePr>
    <w:tblStylePr w:type="nwCell">
      <w:rPr>
        <w:rFonts w:cs="Times New Roman"/>
      </w:rPr>
      <w:tblPr/>
      <w:tcPr>
        <w:tcBorders>
          <w:bottom w:val="single" w:sz="4" w:space="0" w:color="9CC2E5"/>
        </w:tcBorders>
      </w:tcPr>
    </w:tblStylePr>
    <w:tblStylePr w:type="seCell">
      <w:rPr>
        <w:rFonts w:cs="Times New Roman"/>
      </w:rPr>
      <w:tblPr/>
      <w:tcPr>
        <w:tcBorders>
          <w:top w:val="single" w:sz="4" w:space="0" w:color="9CC2E5"/>
        </w:tcBorders>
      </w:tcPr>
    </w:tblStylePr>
    <w:tblStylePr w:type="swCell">
      <w:rPr>
        <w:rFonts w:cs="Times New Roman"/>
      </w:rPr>
      <w:tblPr/>
      <w:tcPr>
        <w:tcBorders>
          <w:top w:val="single" w:sz="4" w:space="0" w:color="9CC2E5"/>
        </w:tcBorders>
      </w:tcPr>
    </w:tblStylePr>
  </w:style>
  <w:style w:type="paragraph" w:customStyle="1" w:styleId="Destinatari">
    <w:name w:val="Destinatari"/>
    <w:basedOn w:val="Normale"/>
    <w:rsid w:val="00370445"/>
    <w:pPr>
      <w:tabs>
        <w:tab w:val="left" w:pos="1134"/>
        <w:tab w:val="left" w:pos="15958"/>
      </w:tabs>
      <w:suppressAutoHyphens w:val="0"/>
      <w:spacing w:before="120" w:line="360" w:lineRule="exact"/>
      <w:ind w:left="1134" w:hanging="1134"/>
    </w:pPr>
    <w:rPr>
      <w:kern w:val="0"/>
      <w:szCs w:val="24"/>
    </w:rPr>
  </w:style>
  <w:style w:type="paragraph" w:customStyle="1" w:styleId="Estremideliber">
    <w:name w:val="Estremi deliber"/>
    <w:basedOn w:val="DGServp2"/>
    <w:rsid w:val="00370445"/>
    <w:pPr>
      <w:suppressAutoHyphens w:val="0"/>
      <w:ind w:left="1440" w:hanging="1440"/>
      <w:jc w:val="both"/>
    </w:pPr>
    <w:rPr>
      <w:caps/>
      <w:sz w:val="12"/>
    </w:rPr>
  </w:style>
  <w:style w:type="character" w:customStyle="1" w:styleId="TestofumettoCarattere47">
    <w:name w:val="Testo fumetto Carattere47"/>
    <w:basedOn w:val="Carpredefinitoparagrafo"/>
    <w:uiPriority w:val="99"/>
    <w:semiHidden/>
    <w:rsid w:val="00370445"/>
    <w:rPr>
      <w:rFonts w:ascii="Lucida Grande" w:hAnsi="Lucida Grande" w:cs="Times New Roman"/>
      <w:sz w:val="18"/>
      <w:szCs w:val="18"/>
    </w:rPr>
  </w:style>
  <w:style w:type="character" w:customStyle="1" w:styleId="TestofumettoCarattere46">
    <w:name w:val="Testo fumetto Carattere46"/>
    <w:basedOn w:val="Carpredefinitoparagrafo"/>
    <w:uiPriority w:val="99"/>
    <w:semiHidden/>
    <w:rsid w:val="00370445"/>
    <w:rPr>
      <w:rFonts w:ascii="Lucida Grande" w:hAnsi="Lucida Grande" w:cs="Times New Roman"/>
      <w:sz w:val="18"/>
      <w:szCs w:val="18"/>
    </w:rPr>
  </w:style>
  <w:style w:type="character" w:customStyle="1" w:styleId="TestofumettoCarattere45">
    <w:name w:val="Testo fumetto Carattere45"/>
    <w:basedOn w:val="Carpredefinitoparagrafo"/>
    <w:uiPriority w:val="99"/>
    <w:semiHidden/>
    <w:rsid w:val="00370445"/>
    <w:rPr>
      <w:rFonts w:ascii="Lucida Grande" w:hAnsi="Lucida Grande" w:cs="Times New Roman"/>
      <w:sz w:val="18"/>
      <w:szCs w:val="18"/>
    </w:rPr>
  </w:style>
  <w:style w:type="character" w:customStyle="1" w:styleId="TestofumettoCarattere44">
    <w:name w:val="Testo fumetto Carattere44"/>
    <w:basedOn w:val="Carpredefinitoparagrafo"/>
    <w:uiPriority w:val="99"/>
    <w:semiHidden/>
    <w:rsid w:val="00370445"/>
    <w:rPr>
      <w:rFonts w:ascii="Lucida Grande" w:hAnsi="Lucida Grande" w:cs="Times New Roman"/>
      <w:sz w:val="18"/>
      <w:szCs w:val="18"/>
    </w:rPr>
  </w:style>
  <w:style w:type="character" w:customStyle="1" w:styleId="TestofumettoCarattere43">
    <w:name w:val="Testo fumetto Carattere43"/>
    <w:basedOn w:val="Carpredefinitoparagrafo"/>
    <w:uiPriority w:val="99"/>
    <w:semiHidden/>
    <w:rsid w:val="00370445"/>
    <w:rPr>
      <w:rFonts w:ascii="Lucida Grande" w:hAnsi="Lucida Grande" w:cs="Times New Roman"/>
      <w:sz w:val="18"/>
      <w:szCs w:val="18"/>
    </w:rPr>
  </w:style>
  <w:style w:type="character" w:customStyle="1" w:styleId="TestofumettoCarattere42">
    <w:name w:val="Testo fumetto Carattere42"/>
    <w:basedOn w:val="Carpredefinitoparagrafo"/>
    <w:uiPriority w:val="99"/>
    <w:semiHidden/>
    <w:rsid w:val="00370445"/>
    <w:rPr>
      <w:rFonts w:ascii="Lucida Grande" w:hAnsi="Lucida Grande" w:cs="Times New Roman"/>
      <w:sz w:val="18"/>
      <w:szCs w:val="18"/>
    </w:rPr>
  </w:style>
  <w:style w:type="character" w:customStyle="1" w:styleId="TestofumettoCarattere41">
    <w:name w:val="Testo fumetto Carattere41"/>
    <w:basedOn w:val="Carpredefinitoparagrafo"/>
    <w:uiPriority w:val="99"/>
    <w:semiHidden/>
    <w:rsid w:val="00370445"/>
    <w:rPr>
      <w:rFonts w:ascii="Lucida Grande" w:hAnsi="Lucida Grande" w:cs="Times New Roman"/>
      <w:sz w:val="18"/>
      <w:szCs w:val="18"/>
    </w:rPr>
  </w:style>
  <w:style w:type="character" w:customStyle="1" w:styleId="TestofumettoCarattere40">
    <w:name w:val="Testo fumetto Carattere40"/>
    <w:basedOn w:val="Carpredefinitoparagrafo"/>
    <w:uiPriority w:val="99"/>
    <w:semiHidden/>
    <w:rsid w:val="00370445"/>
    <w:rPr>
      <w:rFonts w:ascii="Lucida Grande" w:hAnsi="Lucida Grande" w:cs="Times New Roman"/>
      <w:sz w:val="18"/>
      <w:szCs w:val="18"/>
    </w:rPr>
  </w:style>
  <w:style w:type="character" w:customStyle="1" w:styleId="TestofumettoCarattere39">
    <w:name w:val="Testo fumetto Carattere39"/>
    <w:basedOn w:val="Carpredefinitoparagrafo"/>
    <w:uiPriority w:val="99"/>
    <w:semiHidden/>
    <w:rsid w:val="00370445"/>
    <w:rPr>
      <w:rFonts w:ascii="Lucida Grande" w:hAnsi="Lucida Grande" w:cs="Times New Roman"/>
      <w:sz w:val="18"/>
      <w:szCs w:val="18"/>
    </w:rPr>
  </w:style>
  <w:style w:type="character" w:customStyle="1" w:styleId="TestofumettoCarattere38">
    <w:name w:val="Testo fumetto Carattere38"/>
    <w:basedOn w:val="Carpredefinitoparagrafo"/>
    <w:uiPriority w:val="99"/>
    <w:semiHidden/>
    <w:rsid w:val="00370445"/>
    <w:rPr>
      <w:rFonts w:ascii="Lucida Grande" w:hAnsi="Lucida Grande" w:cs="Times New Roman"/>
      <w:sz w:val="18"/>
      <w:szCs w:val="18"/>
    </w:rPr>
  </w:style>
  <w:style w:type="character" w:customStyle="1" w:styleId="TestofumettoCarattere37">
    <w:name w:val="Testo fumetto Carattere37"/>
    <w:basedOn w:val="Carpredefinitoparagrafo"/>
    <w:uiPriority w:val="99"/>
    <w:semiHidden/>
    <w:rsid w:val="00370445"/>
    <w:rPr>
      <w:rFonts w:ascii="Lucida Grande" w:hAnsi="Lucida Grande" w:cs="Times New Roman"/>
      <w:sz w:val="18"/>
      <w:szCs w:val="18"/>
    </w:rPr>
  </w:style>
  <w:style w:type="character" w:customStyle="1" w:styleId="TestofumettoCarattere36">
    <w:name w:val="Testo fumetto Carattere36"/>
    <w:basedOn w:val="Carpredefinitoparagrafo"/>
    <w:uiPriority w:val="99"/>
    <w:semiHidden/>
    <w:rsid w:val="00370445"/>
    <w:rPr>
      <w:rFonts w:ascii="Lucida Grande" w:hAnsi="Lucida Grande" w:cs="Times New Roman"/>
      <w:sz w:val="18"/>
      <w:szCs w:val="18"/>
    </w:rPr>
  </w:style>
  <w:style w:type="character" w:customStyle="1" w:styleId="TestofumettoCarattere35">
    <w:name w:val="Testo fumetto Carattere35"/>
    <w:basedOn w:val="Carpredefinitoparagrafo"/>
    <w:uiPriority w:val="99"/>
    <w:semiHidden/>
    <w:rsid w:val="00370445"/>
    <w:rPr>
      <w:rFonts w:ascii="Lucida Grande" w:hAnsi="Lucida Grande" w:cs="Times New Roman"/>
      <w:sz w:val="18"/>
      <w:szCs w:val="18"/>
    </w:rPr>
  </w:style>
  <w:style w:type="character" w:customStyle="1" w:styleId="TestofumettoCarattere34">
    <w:name w:val="Testo fumetto Carattere34"/>
    <w:basedOn w:val="Carpredefinitoparagrafo"/>
    <w:uiPriority w:val="99"/>
    <w:semiHidden/>
    <w:rsid w:val="00370445"/>
    <w:rPr>
      <w:rFonts w:ascii="Lucida Grande" w:hAnsi="Lucida Grande" w:cs="Times New Roman"/>
      <w:sz w:val="18"/>
      <w:szCs w:val="18"/>
    </w:rPr>
  </w:style>
  <w:style w:type="character" w:customStyle="1" w:styleId="TestofumettoCarattere33">
    <w:name w:val="Testo fumetto Carattere33"/>
    <w:basedOn w:val="Carpredefinitoparagrafo"/>
    <w:uiPriority w:val="99"/>
    <w:semiHidden/>
    <w:rsid w:val="00370445"/>
    <w:rPr>
      <w:rFonts w:ascii="Lucida Grande" w:hAnsi="Lucida Grande" w:cs="Times New Roman"/>
      <w:sz w:val="18"/>
      <w:szCs w:val="18"/>
    </w:rPr>
  </w:style>
  <w:style w:type="character" w:customStyle="1" w:styleId="TestofumettoCarattere32">
    <w:name w:val="Testo fumetto Carattere32"/>
    <w:basedOn w:val="Carpredefinitoparagrafo"/>
    <w:uiPriority w:val="99"/>
    <w:semiHidden/>
    <w:rsid w:val="00370445"/>
    <w:rPr>
      <w:rFonts w:ascii="Lucida Grande" w:hAnsi="Lucida Grande" w:cs="Times New Roman"/>
      <w:sz w:val="18"/>
      <w:szCs w:val="18"/>
    </w:rPr>
  </w:style>
  <w:style w:type="character" w:customStyle="1" w:styleId="TestofumettoCarattere31">
    <w:name w:val="Testo fumetto Carattere31"/>
    <w:basedOn w:val="Carpredefinitoparagrafo"/>
    <w:uiPriority w:val="99"/>
    <w:semiHidden/>
    <w:rsid w:val="00370445"/>
    <w:rPr>
      <w:rFonts w:ascii="Lucida Grande" w:hAnsi="Lucida Grande" w:cs="Times New Roman"/>
      <w:sz w:val="18"/>
      <w:szCs w:val="18"/>
    </w:rPr>
  </w:style>
  <w:style w:type="character" w:customStyle="1" w:styleId="TestofumettoCarattere30">
    <w:name w:val="Testo fumetto Carattere30"/>
    <w:basedOn w:val="Carpredefinitoparagrafo"/>
    <w:uiPriority w:val="99"/>
    <w:semiHidden/>
    <w:rsid w:val="00370445"/>
    <w:rPr>
      <w:rFonts w:ascii="Lucida Grande" w:hAnsi="Lucida Grande" w:cs="Times New Roman"/>
      <w:sz w:val="18"/>
      <w:szCs w:val="18"/>
    </w:rPr>
  </w:style>
  <w:style w:type="character" w:customStyle="1" w:styleId="TestofumettoCarattere29">
    <w:name w:val="Testo fumetto Carattere29"/>
    <w:basedOn w:val="Carpredefinitoparagrafo"/>
    <w:uiPriority w:val="99"/>
    <w:semiHidden/>
    <w:rsid w:val="00370445"/>
    <w:rPr>
      <w:rFonts w:ascii="Lucida Grande" w:hAnsi="Lucida Grande" w:cs="Times New Roman"/>
      <w:sz w:val="18"/>
      <w:szCs w:val="18"/>
    </w:rPr>
  </w:style>
  <w:style w:type="character" w:customStyle="1" w:styleId="TestofumettoCarattere28">
    <w:name w:val="Testo fumetto Carattere28"/>
    <w:basedOn w:val="Carpredefinitoparagrafo"/>
    <w:uiPriority w:val="99"/>
    <w:semiHidden/>
    <w:rsid w:val="00370445"/>
    <w:rPr>
      <w:rFonts w:ascii="Lucida Grande" w:hAnsi="Lucida Grande" w:cs="Times New Roman"/>
      <w:sz w:val="18"/>
      <w:szCs w:val="18"/>
    </w:rPr>
  </w:style>
  <w:style w:type="character" w:customStyle="1" w:styleId="TestofumettoCarattere27">
    <w:name w:val="Testo fumetto Carattere27"/>
    <w:basedOn w:val="Carpredefinitoparagrafo"/>
    <w:uiPriority w:val="99"/>
    <w:semiHidden/>
    <w:rsid w:val="00370445"/>
    <w:rPr>
      <w:rFonts w:ascii="Lucida Grande" w:hAnsi="Lucida Grande" w:cs="Times New Roman"/>
      <w:sz w:val="18"/>
      <w:szCs w:val="18"/>
    </w:rPr>
  </w:style>
  <w:style w:type="character" w:customStyle="1" w:styleId="TestofumettoCarattere26">
    <w:name w:val="Testo fumetto Carattere26"/>
    <w:basedOn w:val="Carpredefinitoparagrafo"/>
    <w:uiPriority w:val="99"/>
    <w:semiHidden/>
    <w:rsid w:val="00370445"/>
    <w:rPr>
      <w:rFonts w:ascii="Lucida Grande" w:hAnsi="Lucida Grande" w:cs="Times New Roman"/>
      <w:sz w:val="18"/>
      <w:szCs w:val="18"/>
    </w:rPr>
  </w:style>
  <w:style w:type="character" w:customStyle="1" w:styleId="TestofumettoCarattere25">
    <w:name w:val="Testo fumetto Carattere25"/>
    <w:basedOn w:val="Carpredefinitoparagrafo"/>
    <w:uiPriority w:val="99"/>
    <w:semiHidden/>
    <w:rsid w:val="00370445"/>
    <w:rPr>
      <w:rFonts w:ascii="Lucida Grande" w:hAnsi="Lucida Grande" w:cs="Times New Roman"/>
      <w:sz w:val="18"/>
      <w:szCs w:val="18"/>
    </w:rPr>
  </w:style>
  <w:style w:type="character" w:customStyle="1" w:styleId="TestofumettoCarattere24">
    <w:name w:val="Testo fumetto Carattere24"/>
    <w:basedOn w:val="Carpredefinitoparagrafo"/>
    <w:uiPriority w:val="99"/>
    <w:semiHidden/>
    <w:rsid w:val="00370445"/>
    <w:rPr>
      <w:rFonts w:ascii="Lucida Grande" w:hAnsi="Lucida Grande" w:cs="Times New Roman"/>
      <w:sz w:val="18"/>
      <w:szCs w:val="18"/>
    </w:rPr>
  </w:style>
  <w:style w:type="character" w:customStyle="1" w:styleId="TestofumettoCarattere23">
    <w:name w:val="Testo fumetto Carattere23"/>
    <w:basedOn w:val="Carpredefinitoparagrafo"/>
    <w:uiPriority w:val="99"/>
    <w:semiHidden/>
    <w:rsid w:val="00370445"/>
    <w:rPr>
      <w:rFonts w:ascii="Lucida Grande" w:hAnsi="Lucida Grande" w:cs="Times New Roman"/>
      <w:sz w:val="18"/>
      <w:szCs w:val="18"/>
    </w:rPr>
  </w:style>
  <w:style w:type="character" w:customStyle="1" w:styleId="TestofumettoCarattere22">
    <w:name w:val="Testo fumetto Carattere22"/>
    <w:basedOn w:val="Carpredefinitoparagrafo"/>
    <w:uiPriority w:val="99"/>
    <w:semiHidden/>
    <w:rsid w:val="00370445"/>
    <w:rPr>
      <w:rFonts w:ascii="Lucida Grande" w:hAnsi="Lucida Grande" w:cs="Times New Roman"/>
      <w:sz w:val="18"/>
      <w:szCs w:val="18"/>
    </w:rPr>
  </w:style>
  <w:style w:type="character" w:customStyle="1" w:styleId="TestofumettoCarattere21">
    <w:name w:val="Testo fumetto Carattere21"/>
    <w:basedOn w:val="Carpredefinitoparagrafo"/>
    <w:uiPriority w:val="99"/>
    <w:semiHidden/>
    <w:rsid w:val="00370445"/>
    <w:rPr>
      <w:rFonts w:ascii="Lucida Grande" w:hAnsi="Lucida Grande" w:cs="Times New Roman"/>
      <w:sz w:val="18"/>
      <w:szCs w:val="18"/>
    </w:rPr>
  </w:style>
  <w:style w:type="character" w:customStyle="1" w:styleId="TestofumettoCarattere20">
    <w:name w:val="Testo fumetto Carattere20"/>
    <w:basedOn w:val="Carpredefinitoparagrafo"/>
    <w:uiPriority w:val="99"/>
    <w:semiHidden/>
    <w:rsid w:val="00370445"/>
    <w:rPr>
      <w:rFonts w:ascii="Lucida Grande" w:hAnsi="Lucida Grande" w:cs="Times New Roman"/>
      <w:sz w:val="18"/>
      <w:szCs w:val="18"/>
    </w:rPr>
  </w:style>
  <w:style w:type="character" w:customStyle="1" w:styleId="TestofumettoCarattere19">
    <w:name w:val="Testo fumetto Carattere19"/>
    <w:basedOn w:val="Carpredefinitoparagrafo"/>
    <w:uiPriority w:val="99"/>
    <w:semiHidden/>
    <w:rsid w:val="00370445"/>
    <w:rPr>
      <w:rFonts w:ascii="Lucida Grande" w:hAnsi="Lucida Grande" w:cs="Times New Roman"/>
      <w:sz w:val="18"/>
      <w:szCs w:val="18"/>
    </w:rPr>
  </w:style>
  <w:style w:type="character" w:customStyle="1" w:styleId="TestofumettoCarattere18">
    <w:name w:val="Testo fumetto Carattere18"/>
    <w:basedOn w:val="Carpredefinitoparagrafo"/>
    <w:uiPriority w:val="99"/>
    <w:semiHidden/>
    <w:rsid w:val="00370445"/>
    <w:rPr>
      <w:rFonts w:ascii="Lucida Grande" w:hAnsi="Lucida Grande" w:cs="Times New Roman"/>
      <w:sz w:val="18"/>
      <w:szCs w:val="18"/>
    </w:rPr>
  </w:style>
  <w:style w:type="character" w:customStyle="1" w:styleId="TestofumettoCarattere17">
    <w:name w:val="Testo fumetto Carattere17"/>
    <w:basedOn w:val="Carpredefinitoparagrafo"/>
    <w:uiPriority w:val="99"/>
    <w:semiHidden/>
    <w:rsid w:val="00370445"/>
    <w:rPr>
      <w:rFonts w:ascii="Lucida Grande" w:hAnsi="Lucida Grande" w:cs="Times New Roman"/>
      <w:sz w:val="18"/>
      <w:szCs w:val="18"/>
    </w:rPr>
  </w:style>
  <w:style w:type="character" w:customStyle="1" w:styleId="TestofumettoCarattere16">
    <w:name w:val="Testo fumetto Carattere16"/>
    <w:basedOn w:val="Carpredefinitoparagrafo"/>
    <w:uiPriority w:val="99"/>
    <w:semiHidden/>
    <w:rsid w:val="00370445"/>
    <w:rPr>
      <w:rFonts w:ascii="Lucida Grande" w:hAnsi="Lucida Grande" w:cs="Times New Roman"/>
      <w:sz w:val="18"/>
      <w:szCs w:val="18"/>
    </w:rPr>
  </w:style>
  <w:style w:type="character" w:customStyle="1" w:styleId="TestofumettoCarattere15">
    <w:name w:val="Testo fumetto Carattere15"/>
    <w:basedOn w:val="Carpredefinitoparagrafo"/>
    <w:uiPriority w:val="99"/>
    <w:semiHidden/>
    <w:rsid w:val="00370445"/>
    <w:rPr>
      <w:rFonts w:ascii="Lucida Grande" w:hAnsi="Lucida Grande" w:cs="Times New Roman"/>
      <w:sz w:val="18"/>
      <w:szCs w:val="18"/>
    </w:rPr>
  </w:style>
  <w:style w:type="character" w:customStyle="1" w:styleId="TestofumettoCarattere14">
    <w:name w:val="Testo fumetto Carattere14"/>
    <w:basedOn w:val="Carpredefinitoparagrafo"/>
    <w:uiPriority w:val="99"/>
    <w:semiHidden/>
    <w:rsid w:val="00370445"/>
    <w:rPr>
      <w:rFonts w:ascii="Lucida Grande" w:hAnsi="Lucida Grande" w:cs="Times New Roman"/>
      <w:sz w:val="18"/>
      <w:szCs w:val="18"/>
    </w:rPr>
  </w:style>
  <w:style w:type="character" w:customStyle="1" w:styleId="TestofumettoCarattere13">
    <w:name w:val="Testo fumetto Carattere13"/>
    <w:basedOn w:val="Carpredefinitoparagrafo"/>
    <w:uiPriority w:val="99"/>
    <w:semiHidden/>
    <w:rsid w:val="00370445"/>
    <w:rPr>
      <w:rFonts w:ascii="Lucida Grande" w:hAnsi="Lucida Grande" w:cs="Times New Roman"/>
      <w:sz w:val="18"/>
      <w:szCs w:val="18"/>
    </w:rPr>
  </w:style>
  <w:style w:type="character" w:customStyle="1" w:styleId="TestofumettoCarattere12">
    <w:name w:val="Testo fumetto Carattere12"/>
    <w:basedOn w:val="Carpredefinitoparagrafo"/>
    <w:uiPriority w:val="99"/>
    <w:semiHidden/>
    <w:rsid w:val="00370445"/>
    <w:rPr>
      <w:rFonts w:ascii="Lucida Grande" w:hAnsi="Lucida Grande" w:cs="Times New Roman"/>
      <w:sz w:val="18"/>
      <w:szCs w:val="18"/>
    </w:rPr>
  </w:style>
  <w:style w:type="character" w:customStyle="1" w:styleId="TestofumettoCarattere11">
    <w:name w:val="Testo fumetto Carattere11"/>
    <w:basedOn w:val="Carpredefinitoparagrafo"/>
    <w:uiPriority w:val="99"/>
    <w:semiHidden/>
    <w:rsid w:val="00370445"/>
    <w:rPr>
      <w:rFonts w:ascii="Lucida Grande" w:hAnsi="Lucida Grande" w:cs="Times New Roman"/>
      <w:sz w:val="18"/>
      <w:szCs w:val="18"/>
    </w:rPr>
  </w:style>
  <w:style w:type="character" w:customStyle="1" w:styleId="TestofumettoCarattere10">
    <w:name w:val="Testo fumetto Carattere10"/>
    <w:basedOn w:val="Carpredefinitoparagrafo"/>
    <w:uiPriority w:val="99"/>
    <w:semiHidden/>
    <w:rsid w:val="00370445"/>
    <w:rPr>
      <w:rFonts w:ascii="Lucida Grande" w:hAnsi="Lucida Grande" w:cs="Times New Roman"/>
      <w:sz w:val="18"/>
      <w:szCs w:val="18"/>
    </w:rPr>
  </w:style>
  <w:style w:type="character" w:customStyle="1" w:styleId="TestofumettoCarattere9">
    <w:name w:val="Testo fumetto Carattere9"/>
    <w:basedOn w:val="Carpredefinitoparagrafo"/>
    <w:uiPriority w:val="99"/>
    <w:semiHidden/>
    <w:rsid w:val="00370445"/>
    <w:rPr>
      <w:rFonts w:ascii="Lucida Grande" w:hAnsi="Lucida Grande" w:cs="Times New Roman"/>
      <w:sz w:val="18"/>
      <w:szCs w:val="18"/>
    </w:rPr>
  </w:style>
  <w:style w:type="character" w:customStyle="1" w:styleId="TestofumettoCarattere8">
    <w:name w:val="Testo fumetto Carattere8"/>
    <w:basedOn w:val="Carpredefinitoparagrafo"/>
    <w:uiPriority w:val="99"/>
    <w:semiHidden/>
    <w:rsid w:val="00370445"/>
    <w:rPr>
      <w:rFonts w:ascii="Lucida Grande" w:hAnsi="Lucida Grande" w:cs="Times New Roman"/>
      <w:sz w:val="18"/>
      <w:szCs w:val="18"/>
    </w:rPr>
  </w:style>
  <w:style w:type="character" w:customStyle="1" w:styleId="TestofumettoCarattere7">
    <w:name w:val="Testo fumetto Carattere7"/>
    <w:basedOn w:val="Carpredefinitoparagrafo"/>
    <w:uiPriority w:val="99"/>
    <w:semiHidden/>
    <w:rsid w:val="00370445"/>
    <w:rPr>
      <w:rFonts w:ascii="Lucida Grande" w:hAnsi="Lucida Grande" w:cs="Times New Roman"/>
      <w:sz w:val="18"/>
      <w:szCs w:val="18"/>
    </w:rPr>
  </w:style>
  <w:style w:type="character" w:customStyle="1" w:styleId="TestofumettoCarattere6">
    <w:name w:val="Testo fumetto Carattere6"/>
    <w:basedOn w:val="Carpredefinitoparagrafo"/>
    <w:uiPriority w:val="99"/>
    <w:semiHidden/>
    <w:rsid w:val="00370445"/>
    <w:rPr>
      <w:rFonts w:ascii="Lucida Grande" w:hAnsi="Lucida Grande" w:cs="Times New Roman"/>
      <w:sz w:val="18"/>
      <w:szCs w:val="18"/>
    </w:rPr>
  </w:style>
  <w:style w:type="character" w:customStyle="1" w:styleId="TestofumettoCarattere5">
    <w:name w:val="Testo fumetto Carattere5"/>
    <w:basedOn w:val="Carpredefinitoparagrafo"/>
    <w:uiPriority w:val="99"/>
    <w:semiHidden/>
    <w:rsid w:val="00370445"/>
    <w:rPr>
      <w:rFonts w:ascii="Lucida Grande" w:hAnsi="Lucida Grande" w:cs="Times New Roman"/>
      <w:sz w:val="18"/>
      <w:szCs w:val="18"/>
    </w:rPr>
  </w:style>
  <w:style w:type="character" w:customStyle="1" w:styleId="TestofumettoCarattere4">
    <w:name w:val="Testo fumetto Carattere4"/>
    <w:basedOn w:val="Carpredefinitoparagrafo"/>
    <w:uiPriority w:val="99"/>
    <w:semiHidden/>
    <w:rsid w:val="00370445"/>
    <w:rPr>
      <w:rFonts w:ascii="Lucida Grande" w:hAnsi="Lucida Grande" w:cs="Times New Roman"/>
      <w:sz w:val="18"/>
      <w:szCs w:val="18"/>
    </w:rPr>
  </w:style>
  <w:style w:type="character" w:customStyle="1" w:styleId="TestofumettoCarattere3">
    <w:name w:val="Testo fumetto Carattere3"/>
    <w:basedOn w:val="Carpredefinitoparagrafo"/>
    <w:uiPriority w:val="99"/>
    <w:semiHidden/>
    <w:rsid w:val="00370445"/>
    <w:rPr>
      <w:rFonts w:ascii="Lucida Grande" w:hAnsi="Lucida Grande" w:cs="Times New Roman"/>
      <w:sz w:val="18"/>
      <w:szCs w:val="18"/>
    </w:rPr>
  </w:style>
  <w:style w:type="character" w:customStyle="1" w:styleId="TestofumettoCarattere2">
    <w:name w:val="Testo fumetto Carattere2"/>
    <w:basedOn w:val="Carpredefinitoparagrafo"/>
    <w:uiPriority w:val="99"/>
    <w:semiHidden/>
    <w:rsid w:val="00370445"/>
    <w:rPr>
      <w:rFonts w:ascii="Tahoma" w:eastAsia="MS Mincho" w:hAnsi="Tahoma" w:cs="Tahoma"/>
      <w:color w:val="404040"/>
      <w:sz w:val="16"/>
      <w:szCs w:val="16"/>
      <w:lang w:val="x-none" w:eastAsia="it-IT"/>
    </w:rPr>
  </w:style>
  <w:style w:type="paragraph" w:customStyle="1" w:styleId="Elencoacolori-Colore11">
    <w:name w:val="Elenco a colori - Colore 11"/>
    <w:basedOn w:val="Normale"/>
    <w:qFormat/>
    <w:rsid w:val="00370445"/>
    <w:pPr>
      <w:suppressAutoHyphens w:val="0"/>
      <w:spacing w:line="240" w:lineRule="auto"/>
      <w:ind w:left="720"/>
      <w:contextualSpacing/>
      <w:jc w:val="left"/>
    </w:pPr>
    <w:rPr>
      <w:rFonts w:ascii="Cambria" w:eastAsia="MS Mincho" w:hAnsi="Cambria" w:cs="Times New Roman"/>
      <w:color w:val="404040"/>
      <w:kern w:val="0"/>
      <w:szCs w:val="22"/>
      <w:lang w:eastAsia="it-IT"/>
    </w:rPr>
  </w:style>
  <w:style w:type="paragraph" w:customStyle="1" w:styleId="NessunelencoParagrafo">
    <w:name w:val="Nessun elenco Paragrafo"/>
    <w:basedOn w:val="Normale"/>
    <w:uiPriority w:val="99"/>
    <w:rsid w:val="00370445"/>
    <w:pPr>
      <w:suppressAutoHyphens w:val="0"/>
      <w:spacing w:line="240" w:lineRule="auto"/>
      <w:jc w:val="left"/>
    </w:pPr>
    <w:rPr>
      <w:rFonts w:ascii="Cambria" w:eastAsia="MS Mincho" w:hAnsi="Cambria" w:cs="Times New Roman"/>
      <w:color w:val="404040"/>
      <w:kern w:val="0"/>
      <w:szCs w:val="22"/>
      <w:lang w:eastAsia="it-IT"/>
    </w:rPr>
  </w:style>
  <w:style w:type="character" w:customStyle="1" w:styleId="TestofumettoCarattere110">
    <w:name w:val="Testo fumetto Carattere110"/>
    <w:uiPriority w:val="99"/>
    <w:semiHidden/>
    <w:rsid w:val="00370445"/>
    <w:rPr>
      <w:rFonts w:ascii="Lucida Grande" w:eastAsia="MS Mincho" w:hAnsi="Lucida Grande"/>
      <w:color w:val="404040"/>
      <w:sz w:val="18"/>
      <w:lang w:val="x-none" w:eastAsia="it-IT"/>
    </w:rPr>
  </w:style>
  <w:style w:type="paragraph" w:customStyle="1" w:styleId="Titolosommario1">
    <w:name w:val="Titolo sommario1"/>
    <w:basedOn w:val="Titolo1"/>
    <w:next w:val="Normale"/>
    <w:uiPriority w:val="39"/>
    <w:semiHidden/>
    <w:unhideWhenUsed/>
    <w:qFormat/>
    <w:rsid w:val="00370445"/>
    <w:pPr>
      <w:keepLines/>
      <w:suppressAutoHyphens w:val="0"/>
      <w:ind w:right="567"/>
      <w:outlineLvl w:val="9"/>
    </w:pPr>
    <w:rPr>
      <w:color w:val="2E74B5"/>
      <w:kern w:val="0"/>
      <w:sz w:val="22"/>
      <w:szCs w:val="22"/>
      <w:lang w:eastAsia="it-IT"/>
    </w:rPr>
  </w:style>
  <w:style w:type="paragraph" w:customStyle="1" w:styleId="Grigliamedia1-Colore21">
    <w:name w:val="Griglia media 1 - Colore 21"/>
    <w:basedOn w:val="Normale"/>
    <w:uiPriority w:val="34"/>
    <w:qFormat/>
    <w:rsid w:val="00370445"/>
    <w:pPr>
      <w:suppressAutoHyphens w:val="0"/>
      <w:spacing w:after="160" w:line="259" w:lineRule="auto"/>
      <w:ind w:left="720"/>
      <w:contextualSpacing/>
      <w:jc w:val="left"/>
    </w:pPr>
    <w:rPr>
      <w:rFonts w:ascii="Calibri" w:hAnsi="Calibri" w:cs="Times New Roman"/>
      <w:kern w:val="0"/>
      <w:sz w:val="22"/>
      <w:szCs w:val="22"/>
      <w:lang w:eastAsia="en-US"/>
    </w:rPr>
  </w:style>
  <w:style w:type="character" w:customStyle="1" w:styleId="hidden1">
    <w:name w:val="hidden1"/>
    <w:rsid w:val="00370445"/>
    <w:rPr>
      <w:vanish/>
    </w:rPr>
  </w:style>
  <w:style w:type="table" w:customStyle="1" w:styleId="Sfondomedio2-Colore11">
    <w:name w:val="Sfondo medio 2 - Colore 11"/>
    <w:basedOn w:val="Tabellanormale"/>
    <w:uiPriority w:val="64"/>
    <w:rsid w:val="00370445"/>
    <w:rPr>
      <w:rFonts w:eastAsia="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F81BD"/>
      </w:tcPr>
    </w:tblStylePr>
    <w:tblStylePr w:type="lastCol">
      <w:rPr>
        <w:rFonts w:cs="Times New Roman"/>
        <w:b/>
        <w:bCs/>
        <w:color w:val="FFFFFF"/>
      </w:rPr>
      <w:tblPr/>
      <w:tcPr>
        <w:tcBorders>
          <w:left w:val="nil"/>
          <w:right w:val="nil"/>
          <w:insideH w:val="nil"/>
          <w:insideV w:val="nil"/>
        </w:tcBorders>
        <w:shd w:val="clear" w:color="auto" w:fill="4F81B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Grigliaacolori-Colore2">
    <w:name w:val="Colorful Grid Accent 2"/>
    <w:basedOn w:val="Tabellanormale"/>
    <w:uiPriority w:val="69"/>
    <w:rsid w:val="00370445"/>
    <w:rPr>
      <w:rFonts w:eastAsia="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customStyle="1" w:styleId="titoloprovprassi">
    <w:name w:val="titoloprovprassi"/>
    <w:rsid w:val="00370445"/>
  </w:style>
  <w:style w:type="character" w:customStyle="1" w:styleId="wordsearch">
    <w:name w:val="wordsearch"/>
    <w:rsid w:val="00370445"/>
  </w:style>
  <w:style w:type="character" w:customStyle="1" w:styleId="tipodocprassi">
    <w:name w:val="tipodocprassi"/>
    <w:rsid w:val="00370445"/>
  </w:style>
  <w:style w:type="character" w:customStyle="1" w:styleId="oggettoprassi">
    <w:name w:val="oggettoprassi"/>
    <w:rsid w:val="00370445"/>
  </w:style>
  <w:style w:type="table" w:customStyle="1" w:styleId="Tabellagriglia4-colore111">
    <w:name w:val="Tabella griglia 4 - colore 111"/>
    <w:basedOn w:val="Tabellanormale"/>
    <w:uiPriority w:val="49"/>
    <w:rsid w:val="00370445"/>
    <w:rPr>
      <w:rFonts w:eastAsia="Times New Roman"/>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rFonts w:cs="Times New Roman"/>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rFonts w:cs="Times New Roman"/>
        <w:b/>
        <w:bCs/>
      </w:rPr>
      <w:tblPr/>
      <w:tcPr>
        <w:tcBorders>
          <w:top w:val="double" w:sz="4" w:space="0" w:color="5B9BD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EEAF6"/>
      </w:tcPr>
    </w:tblStylePr>
    <w:tblStylePr w:type="band1Horz">
      <w:rPr>
        <w:rFonts w:cs="Times New Roman"/>
      </w:rPr>
      <w:tblPr/>
      <w:tcPr>
        <w:shd w:val="clear" w:color="auto" w:fill="DEEAF6"/>
      </w:tcPr>
    </w:tblStylePr>
  </w:style>
  <w:style w:type="paragraph" w:customStyle="1" w:styleId="CM1">
    <w:name w:val="CM1"/>
    <w:basedOn w:val="Default"/>
    <w:next w:val="Default"/>
    <w:uiPriority w:val="99"/>
    <w:rsid w:val="00370445"/>
    <w:pPr>
      <w:widowControl w:val="0"/>
    </w:pPr>
    <w:rPr>
      <w:rFonts w:ascii="EUAlbertina" w:eastAsia="Times New Roman" w:hAnsi="EUAlbertina" w:cs="Arial Unicode MS"/>
      <w:color w:val="auto"/>
    </w:rPr>
  </w:style>
  <w:style w:type="paragraph" w:customStyle="1" w:styleId="CM3">
    <w:name w:val="CM3"/>
    <w:basedOn w:val="Default"/>
    <w:next w:val="Default"/>
    <w:uiPriority w:val="99"/>
    <w:rsid w:val="00370445"/>
    <w:pPr>
      <w:widowControl w:val="0"/>
    </w:pPr>
    <w:rPr>
      <w:rFonts w:ascii="EUAlbertina" w:eastAsia="Times New Roman" w:hAnsi="EUAlbertina" w:cs="Arial Unicode MS"/>
      <w:color w:val="auto"/>
    </w:rPr>
  </w:style>
  <w:style w:type="paragraph" w:customStyle="1" w:styleId="CM4">
    <w:name w:val="CM4"/>
    <w:basedOn w:val="Default"/>
    <w:next w:val="Default"/>
    <w:uiPriority w:val="99"/>
    <w:rsid w:val="00370445"/>
    <w:rPr>
      <w:rFonts w:ascii="EUAlbertina" w:eastAsia="Times New Roman" w:hAnsi="EUAlbertina" w:cs="Times New Roman"/>
      <w:color w:val="auto"/>
    </w:rPr>
  </w:style>
  <w:style w:type="character" w:customStyle="1" w:styleId="title161">
    <w:name w:val="title161"/>
    <w:basedOn w:val="Carpredefinitoparagrafo"/>
    <w:rsid w:val="00370445"/>
    <w:rPr>
      <w:rFonts w:cs="Times New Roman"/>
      <w:sz w:val="30"/>
      <w:szCs w:val="30"/>
    </w:rPr>
  </w:style>
  <w:style w:type="paragraph" w:customStyle="1" w:styleId="Corpotesto1">
    <w:name w:val="Corpo testo1"/>
    <w:uiPriority w:val="99"/>
    <w:rsid w:val="00370445"/>
    <w:pPr>
      <w:widowControl w:val="0"/>
      <w:snapToGrid w:val="0"/>
    </w:pPr>
    <w:rPr>
      <w:rFonts w:ascii="Times New Roman" w:eastAsia="Times New Roman" w:hAnsi="Times New Roman"/>
      <w:color w:val="000000"/>
      <w:sz w:val="28"/>
      <w:szCs w:val="20"/>
    </w:rPr>
  </w:style>
  <w:style w:type="table" w:customStyle="1" w:styleId="Tabellasemplice11">
    <w:name w:val="Tabella semplice 11"/>
    <w:basedOn w:val="Tabellanormale"/>
    <w:uiPriority w:val="41"/>
    <w:rsid w:val="00370445"/>
    <w:rPr>
      <w:rFonts w:eastAsia="Times New Roman"/>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rFonts w:cs="Times New Roman"/>
        <w:b/>
        <w:bCs/>
      </w:rPr>
    </w:tblStylePr>
    <w:tblStylePr w:type="lastRow">
      <w:rPr>
        <w:rFonts w:cs="Times New Roman"/>
        <w:b/>
        <w:bCs/>
      </w:rPr>
      <w:tblPr/>
      <w:tcPr>
        <w:tcBorders>
          <w:top w:val="double" w:sz="4" w:space="0" w:color="BFBFB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style>
  <w:style w:type="table" w:customStyle="1" w:styleId="Tabellaelenco7acolori-colore11">
    <w:name w:val="Tabella elenco 7 a colori - colore 11"/>
    <w:basedOn w:val="Tabellanormale"/>
    <w:uiPriority w:val="52"/>
    <w:rsid w:val="00370445"/>
    <w:rPr>
      <w:rFonts w:eastAsia="Times New Roman"/>
      <w:color w:val="2E74B5"/>
      <w:lang w:eastAsia="en-US"/>
    </w:rPr>
    <w:tblPr>
      <w:tblStyleRowBandSize w:val="1"/>
      <w:tblStyleColBandSize w:val="1"/>
    </w:tblPr>
    <w:tblStylePr w:type="firstRow">
      <w:rPr>
        <w:rFonts w:ascii="Calibri Light" w:eastAsia="MS Gothic" w:hAnsi="Calibri Light" w:cs="Times New Roman"/>
        <w:i/>
        <w:iCs/>
        <w:sz w:val="26"/>
      </w:rPr>
      <w:tblPr/>
      <w:tcPr>
        <w:tcBorders>
          <w:bottom w:val="single" w:sz="4" w:space="0" w:color="5B9BD5"/>
        </w:tcBorders>
        <w:shd w:val="clear" w:color="auto" w:fill="FFFFFF"/>
      </w:tcPr>
    </w:tblStylePr>
    <w:tblStylePr w:type="lastRow">
      <w:rPr>
        <w:rFonts w:ascii="Calibri Light" w:eastAsia="MS Gothic" w:hAnsi="Calibri Light" w:cs="Times New Roman"/>
        <w:i/>
        <w:iCs/>
        <w:sz w:val="26"/>
      </w:rPr>
      <w:tblPr/>
      <w:tcPr>
        <w:tcBorders>
          <w:top w:val="single" w:sz="4" w:space="0" w:color="5B9BD5"/>
        </w:tcBorders>
        <w:shd w:val="clear" w:color="auto" w:fill="FFFFFF"/>
      </w:tcPr>
    </w:tblStylePr>
    <w:tblStylePr w:type="firstCol">
      <w:pPr>
        <w:jc w:val="right"/>
      </w:pPr>
      <w:rPr>
        <w:rFonts w:ascii="Calibri Light" w:eastAsia="MS Gothic" w:hAnsi="Calibri Light" w:cs="Times New Roman"/>
        <w:i/>
        <w:iCs/>
        <w:sz w:val="26"/>
      </w:rPr>
      <w:tblPr/>
      <w:tcPr>
        <w:tcBorders>
          <w:right w:val="single" w:sz="4" w:space="0" w:color="5B9BD5"/>
        </w:tcBorders>
        <w:shd w:val="clear" w:color="auto" w:fill="FFFFFF"/>
      </w:tcPr>
    </w:tblStylePr>
    <w:tblStylePr w:type="lastCol">
      <w:rPr>
        <w:rFonts w:ascii="Calibri Light" w:eastAsia="MS Gothic" w:hAnsi="Calibri Light" w:cs="Times New Roman"/>
        <w:i/>
        <w:iCs/>
        <w:sz w:val="26"/>
      </w:rPr>
      <w:tblPr/>
      <w:tcPr>
        <w:tcBorders>
          <w:left w:val="single" w:sz="4" w:space="0" w:color="5B9BD5"/>
        </w:tcBorders>
        <w:shd w:val="clear" w:color="auto" w:fill="FFFFFF"/>
      </w:tcPr>
    </w:tblStylePr>
    <w:tblStylePr w:type="band1Vert">
      <w:rPr>
        <w:rFonts w:cs="Times New Roman"/>
      </w:rPr>
      <w:tblPr/>
      <w:tcPr>
        <w:shd w:val="clear" w:color="auto" w:fill="DEEAF6"/>
      </w:tcPr>
    </w:tblStylePr>
    <w:tblStylePr w:type="band1Horz">
      <w:rPr>
        <w:rFonts w:cs="Times New Roman"/>
      </w:rPr>
      <w:tblPr/>
      <w:tcPr>
        <w:shd w:val="clear" w:color="auto" w:fill="DEEAF6"/>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Tabellagriglia5scura-colore12">
    <w:name w:val="Tabella griglia 5 scura - colore 12"/>
    <w:basedOn w:val="Tabellanormale"/>
    <w:uiPriority w:val="50"/>
    <w:rsid w:val="00370445"/>
    <w:rPr>
      <w:rFonts w:eastAsia="Times New Roman"/>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rPr>
        <w:rFonts w:cs="Times New Roman"/>
      </w:rPr>
      <w:tblPr/>
      <w:tcPr>
        <w:shd w:val="clear" w:color="auto" w:fill="BDD6EE"/>
      </w:tcPr>
    </w:tblStylePr>
    <w:tblStylePr w:type="band1Horz">
      <w:rPr>
        <w:rFonts w:cs="Times New Roman"/>
      </w:rPr>
      <w:tblPr/>
      <w:tcPr>
        <w:shd w:val="clear" w:color="auto" w:fill="BDD6EE"/>
      </w:tcPr>
    </w:tblStylePr>
  </w:style>
  <w:style w:type="table" w:customStyle="1" w:styleId="Tabellagriglia3-colore5111">
    <w:name w:val="Tabella griglia 3 - colore 5111"/>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21">
    <w:name w:val="Tabella griglia 3 - colore 5121"/>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31">
    <w:name w:val="Tabella griglia 3 - colore 5131"/>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41">
    <w:name w:val="Tabella griglia 3 - colore 5141"/>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51">
    <w:name w:val="Tabella griglia 3 - colore 5151"/>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61">
    <w:name w:val="Tabella griglia 3 - colore 5161"/>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8">
    <w:name w:val="Tabella griglia 3 - colore 518"/>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ListTable7ColorfulAccent11">
    <w:name w:val="List Table 7 Colorful Accent 11"/>
    <w:basedOn w:val="Tabellanormale"/>
    <w:uiPriority w:val="52"/>
    <w:rsid w:val="00370445"/>
    <w:rPr>
      <w:rFonts w:eastAsia="Times New Roman"/>
      <w:color w:val="2E74B5"/>
      <w:lang w:eastAsia="en-US"/>
    </w:rPr>
    <w:tblPr>
      <w:tblStyleRowBandSize w:val="1"/>
      <w:tblStyleColBandSize w:val="1"/>
    </w:tblPr>
    <w:tblStylePr w:type="firstRow">
      <w:rPr>
        <w:rFonts w:ascii="Calibri Light" w:eastAsia="MS Gothic" w:hAnsi="Calibri Light" w:cs="Times New Roman"/>
        <w:i/>
        <w:iCs/>
        <w:sz w:val="26"/>
      </w:rPr>
      <w:tblPr/>
      <w:tcPr>
        <w:tcBorders>
          <w:bottom w:val="single" w:sz="4" w:space="0" w:color="5B9BD5"/>
        </w:tcBorders>
        <w:shd w:val="clear" w:color="auto" w:fill="FFFFFF"/>
      </w:tcPr>
    </w:tblStylePr>
    <w:tblStylePr w:type="lastRow">
      <w:rPr>
        <w:rFonts w:ascii="Calibri Light" w:eastAsia="MS Gothic" w:hAnsi="Calibri Light" w:cs="Times New Roman"/>
        <w:i/>
        <w:iCs/>
        <w:sz w:val="26"/>
      </w:rPr>
      <w:tblPr/>
      <w:tcPr>
        <w:tcBorders>
          <w:top w:val="single" w:sz="4" w:space="0" w:color="5B9BD5"/>
        </w:tcBorders>
        <w:shd w:val="clear" w:color="auto" w:fill="FFFFFF"/>
      </w:tcPr>
    </w:tblStylePr>
    <w:tblStylePr w:type="firstCol">
      <w:pPr>
        <w:jc w:val="right"/>
      </w:pPr>
      <w:rPr>
        <w:rFonts w:ascii="Calibri Light" w:eastAsia="MS Gothic" w:hAnsi="Calibri Light" w:cs="Times New Roman"/>
        <w:i/>
        <w:iCs/>
        <w:sz w:val="26"/>
      </w:rPr>
      <w:tblPr/>
      <w:tcPr>
        <w:tcBorders>
          <w:right w:val="single" w:sz="4" w:space="0" w:color="5B9BD5"/>
        </w:tcBorders>
        <w:shd w:val="clear" w:color="auto" w:fill="FFFFFF"/>
      </w:tcPr>
    </w:tblStylePr>
    <w:tblStylePr w:type="lastCol">
      <w:rPr>
        <w:rFonts w:ascii="Calibri Light" w:eastAsia="MS Gothic" w:hAnsi="Calibri Light" w:cs="Times New Roman"/>
        <w:i/>
        <w:iCs/>
        <w:sz w:val="26"/>
      </w:rPr>
      <w:tblPr/>
      <w:tcPr>
        <w:tcBorders>
          <w:left w:val="single" w:sz="4" w:space="0" w:color="5B9BD5"/>
        </w:tcBorders>
        <w:shd w:val="clear" w:color="auto" w:fill="FFFFFF"/>
      </w:tcPr>
    </w:tblStylePr>
    <w:tblStylePr w:type="band1Vert">
      <w:rPr>
        <w:rFonts w:cs="Times New Roman"/>
      </w:rPr>
      <w:tblPr/>
      <w:tcPr>
        <w:shd w:val="clear" w:color="auto" w:fill="DEEAF6"/>
      </w:tcPr>
    </w:tblStylePr>
    <w:tblStylePr w:type="band1Horz">
      <w:rPr>
        <w:rFonts w:cs="Times New Roman"/>
      </w:rPr>
      <w:tblPr/>
      <w:tcPr>
        <w:shd w:val="clear" w:color="auto" w:fill="DEEAF6"/>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Tabellagriglia3-colore519">
    <w:name w:val="Tabella griglia 3 - colore 519"/>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5scura-colore112">
    <w:name w:val="Tabella griglia 5 scura - colore 112"/>
    <w:uiPriority w:val="99"/>
    <w:rsid w:val="00CE49E4"/>
    <w:rPr>
      <w:rFonts w:eastAsia="Times New Roman" w:cs="Calibri"/>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ascii="Calibri" w:hAnsi="Calibri" w:cs="Times New Roman" w:hint="default"/>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ascii="Calibri" w:hAnsi="Calibri" w:cs="Times New Roman" w:hint="default"/>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ascii="Calibri" w:hAnsi="Calibri" w:cs="Times New Roman" w:hint="default"/>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ascii="Calibri" w:hAnsi="Calibri" w:cs="Times New Roman" w:hint="default"/>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ascii="Calibri" w:hAnsi="Calibri" w:cs="Times New Roman" w:hint="default"/>
      </w:rPr>
      <w:tblPr/>
      <w:tcPr>
        <w:shd w:val="clear" w:color="auto" w:fill="B8CCE4"/>
      </w:tcPr>
    </w:tblStylePr>
    <w:tblStylePr w:type="band1Horz">
      <w:rPr>
        <w:rFonts w:ascii="Calibri" w:hAnsi="Calibri" w:cs="Times New Roman" w:hint="default"/>
      </w:rPr>
      <w:tblPr/>
      <w:tcPr>
        <w:shd w:val="clear" w:color="auto" w:fill="B8CCE4"/>
      </w:tcPr>
    </w:tblStylePr>
  </w:style>
  <w:style w:type="table" w:customStyle="1" w:styleId="Tabellagriglia3-colore51211">
    <w:name w:val="Tabella griglia 3 - colore 51211"/>
    <w:basedOn w:val="Tabellanormale"/>
    <w:uiPriority w:val="48"/>
    <w:rsid w:val="00D81B5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212">
    <w:name w:val="Tabella griglia 3 - colore 51212"/>
    <w:basedOn w:val="Tabellanormale"/>
    <w:uiPriority w:val="48"/>
    <w:rsid w:val="0016598E"/>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213">
    <w:name w:val="Tabella griglia 3 - colore 51213"/>
    <w:basedOn w:val="Tabellanormale"/>
    <w:uiPriority w:val="48"/>
    <w:rsid w:val="00B13544"/>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214">
    <w:name w:val="Tabella griglia 3 - colore 51214"/>
    <w:basedOn w:val="Tabellanormale"/>
    <w:uiPriority w:val="48"/>
    <w:rsid w:val="00B13544"/>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112">
    <w:name w:val="Tabella griglia 3 - colore 51112"/>
    <w:basedOn w:val="Tabellanormale"/>
    <w:uiPriority w:val="48"/>
    <w:rsid w:val="00B13544"/>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111">
    <w:name w:val="Tabella griglia 3 - colore 51111"/>
    <w:basedOn w:val="Tabellanormale"/>
    <w:uiPriority w:val="48"/>
    <w:rsid w:val="006C1120"/>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113">
    <w:name w:val="Tabella griglia 3 - colore 51113"/>
    <w:basedOn w:val="Tabellanormale"/>
    <w:uiPriority w:val="48"/>
    <w:rsid w:val="006C1120"/>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114">
    <w:name w:val="Tabella griglia 3 - colore 51114"/>
    <w:basedOn w:val="Tabellanormale"/>
    <w:uiPriority w:val="48"/>
    <w:rsid w:val="006C1120"/>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115">
    <w:name w:val="Tabella griglia 3 - colore 51115"/>
    <w:basedOn w:val="Tabellanormale"/>
    <w:uiPriority w:val="48"/>
    <w:rsid w:val="00F47B78"/>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116">
    <w:name w:val="Tabella griglia 3 - colore 51116"/>
    <w:basedOn w:val="Tabellanormale"/>
    <w:uiPriority w:val="48"/>
    <w:rsid w:val="00F47B78"/>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117">
    <w:name w:val="Tabella griglia 3 - colore 51117"/>
    <w:basedOn w:val="Tabellanormale"/>
    <w:uiPriority w:val="48"/>
    <w:rsid w:val="00F47B78"/>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118">
    <w:name w:val="Tabella griglia 3 - colore 51118"/>
    <w:basedOn w:val="Tabellanormale"/>
    <w:uiPriority w:val="48"/>
    <w:rsid w:val="00F47B78"/>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119">
    <w:name w:val="Tabella griglia 3 - colore 51119"/>
    <w:basedOn w:val="Tabellanormale"/>
    <w:uiPriority w:val="48"/>
    <w:rsid w:val="00F47B78"/>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511">
    <w:name w:val="Tabella griglia 3 - colore 51511"/>
    <w:basedOn w:val="Tabellanormale"/>
    <w:uiPriority w:val="48"/>
    <w:rsid w:val="00F47B78"/>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512">
    <w:name w:val="Tabella griglia 3 - colore 51512"/>
    <w:basedOn w:val="Tabellanormale"/>
    <w:uiPriority w:val="48"/>
    <w:rsid w:val="00F47B78"/>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513">
    <w:name w:val="Tabella griglia 3 - colore 51513"/>
    <w:basedOn w:val="Tabellanormale"/>
    <w:uiPriority w:val="48"/>
    <w:rsid w:val="00F47B78"/>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311">
    <w:name w:val="Tabella griglia 3 - colore 51311"/>
    <w:basedOn w:val="Tabellanormale"/>
    <w:uiPriority w:val="48"/>
    <w:rsid w:val="00F47B78"/>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index 1" w:locked="1" w:uiPriority="0"/>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footnote text" w:locked="1"/>
    <w:lsdException w:name="annotation text" w:locked="1"/>
    <w:lsdException w:name="header" w:locked="1"/>
    <w:lsdException w:name="footer" w:locked="1"/>
    <w:lsdException w:name="index heading" w:locked="1" w:uiPriority="0"/>
    <w:lsdException w:name="caption" w:locked="1" w:uiPriority="35" w:qFormat="1"/>
    <w:lsdException w:name="page number" w:locked="1" w:uiPriority="0"/>
    <w:lsdException w:name="endnote reference" w:locked="1"/>
    <w:lsdException w:name="endnote text" w:locked="1"/>
    <w:lsdException w:name="List" w:locked="1" w:uiPriority="0"/>
    <w:lsdException w:name="List Bullet" w:locked="1"/>
    <w:lsdException w:name="Title" w:locked="1" w:semiHidden="0" w:uiPriority="10" w:unhideWhenUsed="0" w:qFormat="1"/>
    <w:lsdException w:name="Default Paragraph Font" w:locked="1" w:uiPriority="0"/>
    <w:lsdException w:name="Body Text" w:locked="1" w:qFormat="1"/>
    <w:lsdException w:name="Body Text Indent" w:locked="1" w:uiPriority="0"/>
    <w:lsdException w:name="Subtitle" w:locked="1" w:semiHidden="0" w:uiPriority="0" w:unhideWhenUsed="0" w:qFormat="1"/>
    <w:lsdException w:name="Body Text 2" w:locked="1"/>
    <w:lsdException w:name="Body Text 3" w:locked="1" w:uiPriority="0"/>
    <w:lsdException w:name="Body Text Indent 2" w:locked="1"/>
    <w:lsdException w:name="Body Text Indent 3" w:locked="1"/>
    <w:lsdException w:name="FollowedHyperlink" w:locked="1"/>
    <w:lsdException w:name="Strong" w:locked="1" w:semiHidden="0" w:uiPriority="22" w:unhideWhenUsed="0" w:qFormat="1"/>
    <w:lsdException w:name="Emphasis" w:locked="1" w:semiHidden="0" w:unhideWhenUsed="0" w:qFormat="1"/>
    <w:lsdException w:name="Document Map" w:locked="1"/>
    <w:lsdException w:name="Normal (Web)" w:locked="1"/>
    <w:lsdException w:name="HTML Preformatted" w:locked="1" w:uiPriority="0"/>
    <w:lsdException w:name="annotation subject" w:locked="1"/>
    <w:lsdException w:name="Balloon Text" w:locked="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69"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41E77"/>
    <w:pPr>
      <w:suppressAutoHyphens/>
      <w:spacing w:line="276" w:lineRule="auto"/>
      <w:jc w:val="both"/>
    </w:pPr>
    <w:rPr>
      <w:rFonts w:ascii="Arial" w:eastAsia="Times New Roman" w:hAnsi="Arial" w:cs="Arial"/>
      <w:kern w:val="28"/>
      <w:sz w:val="20"/>
      <w:szCs w:val="20"/>
      <w:lang w:eastAsia="ar-SA"/>
    </w:rPr>
  </w:style>
  <w:style w:type="paragraph" w:styleId="Titolo1">
    <w:name w:val="heading 1"/>
    <w:basedOn w:val="Normale"/>
    <w:next w:val="Normale"/>
    <w:link w:val="Titolo1Carattere"/>
    <w:uiPriority w:val="9"/>
    <w:qFormat/>
    <w:rsid w:val="00081D93"/>
    <w:pPr>
      <w:keepNext/>
      <w:spacing w:before="120" w:after="120"/>
      <w:outlineLvl w:val="0"/>
    </w:pPr>
    <w:rPr>
      <w:b/>
      <w:bCs/>
      <w:color w:val="548DD4" w:themeColor="text2" w:themeTint="99"/>
      <w:sz w:val="24"/>
      <w:szCs w:val="32"/>
    </w:rPr>
  </w:style>
  <w:style w:type="paragraph" w:styleId="Titolo2">
    <w:name w:val="heading 2"/>
    <w:aliases w:val="Section"/>
    <w:basedOn w:val="Normale"/>
    <w:next w:val="Normale"/>
    <w:link w:val="Titolo2Carattere"/>
    <w:uiPriority w:val="9"/>
    <w:qFormat/>
    <w:rsid w:val="00AE6504"/>
    <w:pPr>
      <w:keepNext/>
      <w:keepLines/>
      <w:spacing w:before="200"/>
      <w:outlineLvl w:val="1"/>
    </w:pPr>
    <w:rPr>
      <w:rFonts w:eastAsia="MS Gothic"/>
      <w:bCs/>
      <w:color w:val="4F81BD"/>
      <w:sz w:val="24"/>
      <w:szCs w:val="24"/>
      <w:lang w:eastAsia="it-IT"/>
    </w:rPr>
  </w:style>
  <w:style w:type="paragraph" w:styleId="Titolo3">
    <w:name w:val="heading 3"/>
    <w:basedOn w:val="Normale"/>
    <w:next w:val="Normale"/>
    <w:link w:val="Titolo3Carattere"/>
    <w:uiPriority w:val="9"/>
    <w:qFormat/>
    <w:rsid w:val="00C22769"/>
    <w:pPr>
      <w:keepNext/>
      <w:keepLines/>
      <w:spacing w:before="200"/>
      <w:outlineLvl w:val="2"/>
    </w:pPr>
    <w:rPr>
      <w:rFonts w:eastAsia="MS Gothic"/>
      <w:bCs/>
      <w:color w:val="4F81BD"/>
      <w:sz w:val="22"/>
      <w:szCs w:val="22"/>
      <w:lang w:eastAsia="it-IT"/>
    </w:rPr>
  </w:style>
  <w:style w:type="paragraph" w:styleId="Titolo4">
    <w:name w:val="heading 4"/>
    <w:basedOn w:val="Normale"/>
    <w:next w:val="Normale"/>
    <w:link w:val="Titolo4Carattere"/>
    <w:uiPriority w:val="9"/>
    <w:qFormat/>
    <w:rsid w:val="003C39CD"/>
    <w:pPr>
      <w:keepNext/>
      <w:keepLines/>
      <w:spacing w:before="40"/>
      <w:outlineLvl w:val="3"/>
    </w:pPr>
    <w:rPr>
      <w:rFonts w:eastAsia="MS Gothic"/>
      <w:b/>
      <w:i/>
      <w:iCs/>
      <w:color w:val="365F91"/>
    </w:rPr>
  </w:style>
  <w:style w:type="paragraph" w:styleId="Titolo5">
    <w:name w:val="heading 5"/>
    <w:basedOn w:val="Normale"/>
    <w:next w:val="Normale"/>
    <w:link w:val="Titolo5Carattere"/>
    <w:uiPriority w:val="9"/>
    <w:qFormat/>
    <w:rsid w:val="003E1755"/>
    <w:pPr>
      <w:keepNext/>
      <w:suppressAutoHyphens w:val="0"/>
      <w:spacing w:line="80" w:lineRule="atLeast"/>
      <w:jc w:val="center"/>
      <w:outlineLvl w:val="4"/>
    </w:pPr>
    <w:rPr>
      <w:rFonts w:ascii="Calibri" w:hAnsi="Calibri" w:cs="Times New Roman"/>
      <w:b/>
      <w:bCs/>
      <w:i/>
      <w:iCs/>
      <w:kern w:val="0"/>
      <w:sz w:val="26"/>
      <w:szCs w:val="26"/>
      <w:lang w:eastAsia="en-US"/>
    </w:rPr>
  </w:style>
  <w:style w:type="paragraph" w:styleId="Titolo6">
    <w:name w:val="heading 6"/>
    <w:basedOn w:val="Normale"/>
    <w:next w:val="Normale"/>
    <w:link w:val="Titolo6Carattere"/>
    <w:uiPriority w:val="99"/>
    <w:qFormat/>
    <w:rsid w:val="00625D57"/>
    <w:pPr>
      <w:keepNext/>
      <w:suppressAutoHyphens w:val="0"/>
      <w:spacing w:line="240" w:lineRule="auto"/>
      <w:outlineLvl w:val="5"/>
    </w:pPr>
    <w:rPr>
      <w:rFonts w:ascii="Times New Roman" w:hAnsi="Times New Roman" w:cs="Times New Roman"/>
      <w:b/>
      <w:kern w:val="0"/>
      <w:sz w:val="28"/>
      <w:lang w:eastAsia="it-IT"/>
    </w:rPr>
  </w:style>
  <w:style w:type="paragraph" w:styleId="Titolo7">
    <w:name w:val="heading 7"/>
    <w:basedOn w:val="Normale"/>
    <w:next w:val="Normale"/>
    <w:link w:val="Titolo7Carattere"/>
    <w:uiPriority w:val="99"/>
    <w:qFormat/>
    <w:rsid w:val="00625D57"/>
    <w:pPr>
      <w:keepNext/>
      <w:pBdr>
        <w:top w:val="single" w:sz="4" w:space="1" w:color="auto"/>
        <w:left w:val="single" w:sz="4" w:space="2" w:color="auto"/>
        <w:bottom w:val="single" w:sz="4" w:space="1" w:color="auto"/>
        <w:right w:val="single" w:sz="4" w:space="4" w:color="auto"/>
      </w:pBdr>
      <w:suppressAutoHyphens w:val="0"/>
      <w:spacing w:line="240" w:lineRule="auto"/>
      <w:outlineLvl w:val="6"/>
    </w:pPr>
    <w:rPr>
      <w:rFonts w:ascii="Times New Roman" w:hAnsi="Times New Roman" w:cs="Times New Roman"/>
      <w:kern w:val="0"/>
      <w:sz w:val="24"/>
      <w:lang w:eastAsia="it-IT"/>
    </w:rPr>
  </w:style>
  <w:style w:type="paragraph" w:styleId="Titolo8">
    <w:name w:val="heading 8"/>
    <w:basedOn w:val="Normale"/>
    <w:next w:val="Normale"/>
    <w:link w:val="Titolo8Carattere"/>
    <w:uiPriority w:val="99"/>
    <w:qFormat/>
    <w:rsid w:val="00625D57"/>
    <w:pPr>
      <w:keepNext/>
      <w:suppressAutoHyphens w:val="0"/>
      <w:spacing w:line="240" w:lineRule="auto"/>
      <w:jc w:val="left"/>
      <w:outlineLvl w:val="7"/>
    </w:pPr>
    <w:rPr>
      <w:rFonts w:ascii="Times New Roman" w:hAnsi="Times New Roman" w:cs="Times New Roman"/>
      <w:b/>
      <w:kern w:val="0"/>
      <w:sz w:val="24"/>
      <w:lang w:eastAsia="it-IT"/>
    </w:rPr>
  </w:style>
  <w:style w:type="paragraph" w:styleId="Titolo9">
    <w:name w:val="heading 9"/>
    <w:basedOn w:val="Normale"/>
    <w:next w:val="Normale"/>
    <w:link w:val="Titolo9Carattere"/>
    <w:uiPriority w:val="99"/>
    <w:qFormat/>
    <w:rsid w:val="00625DFD"/>
    <w:pPr>
      <w:keepNext/>
      <w:keepLines/>
      <w:spacing w:before="200"/>
      <w:outlineLvl w:val="8"/>
    </w:pPr>
    <w:rPr>
      <w:rFonts w:ascii="Cambria" w:eastAsia="MS Gothic" w:hAnsi="Cambria" w:cs="Times New Roman"/>
      <w:i/>
      <w:iCs/>
      <w:color w:val="4040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081D93"/>
    <w:rPr>
      <w:rFonts w:ascii="Arial" w:eastAsia="Times New Roman" w:hAnsi="Arial" w:cs="Arial"/>
      <w:b/>
      <w:bCs/>
      <w:color w:val="548DD4" w:themeColor="text2" w:themeTint="99"/>
      <w:kern w:val="28"/>
      <w:sz w:val="24"/>
      <w:szCs w:val="32"/>
      <w:lang w:eastAsia="ar-SA"/>
    </w:rPr>
  </w:style>
  <w:style w:type="character" w:customStyle="1" w:styleId="Titolo2Carattere">
    <w:name w:val="Titolo 2 Carattere"/>
    <w:aliases w:val="Section Carattere"/>
    <w:basedOn w:val="Carpredefinitoparagrafo"/>
    <w:link w:val="Titolo2"/>
    <w:uiPriority w:val="9"/>
    <w:locked/>
    <w:rsid w:val="00AE6504"/>
    <w:rPr>
      <w:rFonts w:ascii="Arial" w:eastAsia="MS Gothic" w:hAnsi="Arial" w:cs="Arial"/>
      <w:bCs/>
      <w:color w:val="4F81BD"/>
      <w:kern w:val="28"/>
      <w:sz w:val="24"/>
      <w:szCs w:val="24"/>
      <w:lang w:eastAsia="it-IT"/>
    </w:rPr>
  </w:style>
  <w:style w:type="character" w:customStyle="1" w:styleId="Titolo3Carattere">
    <w:name w:val="Titolo 3 Carattere"/>
    <w:basedOn w:val="Carpredefinitoparagrafo"/>
    <w:link w:val="Titolo3"/>
    <w:uiPriority w:val="9"/>
    <w:locked/>
    <w:rsid w:val="00C22769"/>
    <w:rPr>
      <w:rFonts w:ascii="Arial" w:eastAsia="MS Gothic" w:hAnsi="Arial" w:cs="Arial"/>
      <w:bCs/>
      <w:color w:val="4F81BD"/>
      <w:kern w:val="28"/>
      <w:lang w:eastAsia="it-IT"/>
    </w:rPr>
  </w:style>
  <w:style w:type="character" w:customStyle="1" w:styleId="Titolo4Carattere">
    <w:name w:val="Titolo 4 Carattere"/>
    <w:basedOn w:val="Carpredefinitoparagrafo"/>
    <w:link w:val="Titolo4"/>
    <w:uiPriority w:val="9"/>
    <w:locked/>
    <w:rsid w:val="003C39CD"/>
    <w:rPr>
      <w:rFonts w:ascii="Arial" w:eastAsia="MS Gothic" w:hAnsi="Arial" w:cs="Arial"/>
      <w:b/>
      <w:i/>
      <w:iCs/>
      <w:color w:val="365F91"/>
      <w:kern w:val="28"/>
      <w:sz w:val="20"/>
      <w:szCs w:val="20"/>
      <w:lang w:eastAsia="ar-SA" w:bidi="ar-SA"/>
    </w:rPr>
  </w:style>
  <w:style w:type="character" w:customStyle="1" w:styleId="Titolo5Carattere">
    <w:name w:val="Titolo 5 Carattere"/>
    <w:basedOn w:val="Carpredefinitoparagrafo"/>
    <w:link w:val="Titolo5"/>
    <w:uiPriority w:val="9"/>
    <w:locked/>
    <w:rsid w:val="003E1755"/>
    <w:rPr>
      <w:rFonts w:ascii="Calibri" w:hAnsi="Calibri" w:cs="Times New Roman"/>
      <w:b/>
      <w:bCs/>
      <w:i/>
      <w:iCs/>
      <w:sz w:val="26"/>
      <w:szCs w:val="26"/>
    </w:rPr>
  </w:style>
  <w:style w:type="character" w:customStyle="1" w:styleId="Titolo6Carattere">
    <w:name w:val="Titolo 6 Carattere"/>
    <w:basedOn w:val="Carpredefinitoparagrafo"/>
    <w:link w:val="Titolo6"/>
    <w:uiPriority w:val="99"/>
    <w:locked/>
    <w:rsid w:val="00625D57"/>
    <w:rPr>
      <w:rFonts w:ascii="Times New Roman" w:hAnsi="Times New Roman" w:cs="Times New Roman"/>
      <w:b/>
      <w:sz w:val="20"/>
      <w:szCs w:val="20"/>
      <w:lang w:eastAsia="it-IT"/>
    </w:rPr>
  </w:style>
  <w:style w:type="character" w:customStyle="1" w:styleId="Titolo7Carattere">
    <w:name w:val="Titolo 7 Carattere"/>
    <w:basedOn w:val="Carpredefinitoparagrafo"/>
    <w:link w:val="Titolo7"/>
    <w:uiPriority w:val="99"/>
    <w:locked/>
    <w:rsid w:val="00625D57"/>
    <w:rPr>
      <w:rFonts w:ascii="Times New Roman" w:hAnsi="Times New Roman" w:cs="Times New Roman"/>
      <w:sz w:val="20"/>
      <w:szCs w:val="20"/>
      <w:lang w:eastAsia="it-IT"/>
    </w:rPr>
  </w:style>
  <w:style w:type="character" w:customStyle="1" w:styleId="Titolo8Carattere">
    <w:name w:val="Titolo 8 Carattere"/>
    <w:basedOn w:val="Carpredefinitoparagrafo"/>
    <w:link w:val="Titolo8"/>
    <w:uiPriority w:val="99"/>
    <w:locked/>
    <w:rsid w:val="00625D57"/>
    <w:rPr>
      <w:rFonts w:ascii="Times New Roman" w:hAnsi="Times New Roman" w:cs="Times New Roman"/>
      <w:b/>
      <w:sz w:val="20"/>
      <w:szCs w:val="20"/>
      <w:lang w:eastAsia="it-IT"/>
    </w:rPr>
  </w:style>
  <w:style w:type="character" w:customStyle="1" w:styleId="Titolo9Carattere">
    <w:name w:val="Titolo 9 Carattere"/>
    <w:basedOn w:val="Carpredefinitoparagrafo"/>
    <w:link w:val="Titolo9"/>
    <w:uiPriority w:val="99"/>
    <w:locked/>
    <w:rsid w:val="00625DFD"/>
    <w:rPr>
      <w:rFonts w:ascii="Cambria" w:eastAsia="MS Gothic" w:hAnsi="Cambria" w:cs="Times New Roman"/>
      <w:i/>
      <w:iCs/>
      <w:color w:val="404040"/>
      <w:kern w:val="28"/>
      <w:sz w:val="20"/>
      <w:szCs w:val="20"/>
      <w:lang w:eastAsia="ar-SA" w:bidi="ar-SA"/>
    </w:rPr>
  </w:style>
  <w:style w:type="paragraph" w:styleId="Intestazione">
    <w:name w:val="header"/>
    <w:aliases w:val="hd,intestazione,h,Header/Footer,header odd,Hyphen,L1 Header,Even,Even1,hd1,Even2,hd2,Even3,hd3,Even11,hd11,Even21,hd21,Even4,hd4,Even12,hd12,Even22,hd22,Alt Header,ho,headerU,Header (m),*Header,encabezado,ITT i,foote,hdnormale,form"/>
    <w:basedOn w:val="Normale"/>
    <w:link w:val="IntestazioneCarattere"/>
    <w:uiPriority w:val="99"/>
    <w:rsid w:val="00943298"/>
    <w:pPr>
      <w:tabs>
        <w:tab w:val="center" w:pos="4819"/>
        <w:tab w:val="right" w:pos="9638"/>
      </w:tabs>
      <w:suppressAutoHyphens w:val="0"/>
      <w:spacing w:line="240" w:lineRule="auto"/>
      <w:jc w:val="left"/>
    </w:pPr>
    <w:rPr>
      <w:rFonts w:ascii="Calibri" w:eastAsia="Calibri" w:hAnsi="Calibri" w:cs="Times New Roman"/>
      <w:kern w:val="0"/>
      <w:sz w:val="22"/>
      <w:szCs w:val="22"/>
      <w:lang w:eastAsia="en-US"/>
    </w:rPr>
  </w:style>
  <w:style w:type="character" w:customStyle="1" w:styleId="HeaderChar">
    <w:name w:val="Header Char"/>
    <w:aliases w:val="hd Char,intestazione Char,h Char,Header/Footer Char,header odd Char,Hyphen Char,L1 Header Char,Even Char,Even1 Char,hd1 Char,Even2 Char,hd2 Char,Even3 Char,hd3 Char,Even11 Char,hd11 Char,Even21 Char,hd21 Char,Even4 Char,hd4 Char,Even12 Char"/>
    <w:basedOn w:val="Carpredefinitoparagrafo"/>
    <w:uiPriority w:val="99"/>
    <w:semiHidden/>
    <w:rsid w:val="00EB7D5F"/>
    <w:rPr>
      <w:rFonts w:ascii="Arial" w:eastAsia="Times New Roman" w:hAnsi="Arial" w:cs="Arial"/>
      <w:kern w:val="28"/>
      <w:sz w:val="20"/>
      <w:szCs w:val="20"/>
      <w:lang w:eastAsia="ar-SA"/>
    </w:rPr>
  </w:style>
  <w:style w:type="character" w:customStyle="1" w:styleId="IntestazioneCarattere">
    <w:name w:val="Intestazione Carattere"/>
    <w:aliases w:val="hd Carattere,intestazione Carattere,h Carattere,Header/Footer Carattere,header odd Carattere,Hyphen Carattere,L1 Header Carattere,Even Carattere,Even1 Carattere,hd1 Carattere,Even2 Carattere,hd2 Carattere,Even3 Carattere"/>
    <w:basedOn w:val="Carpredefinitoparagrafo"/>
    <w:link w:val="Intestazione"/>
    <w:uiPriority w:val="99"/>
    <w:locked/>
    <w:rsid w:val="00943298"/>
    <w:rPr>
      <w:rFonts w:cs="Times New Roman"/>
    </w:rPr>
  </w:style>
  <w:style w:type="paragraph" w:styleId="Pidipagina">
    <w:name w:val="footer"/>
    <w:basedOn w:val="Normale"/>
    <w:link w:val="PidipaginaCarattere"/>
    <w:uiPriority w:val="99"/>
    <w:rsid w:val="00943298"/>
    <w:pPr>
      <w:tabs>
        <w:tab w:val="center" w:pos="4819"/>
        <w:tab w:val="right" w:pos="9638"/>
      </w:tabs>
      <w:suppressAutoHyphens w:val="0"/>
      <w:spacing w:line="240" w:lineRule="auto"/>
      <w:jc w:val="left"/>
    </w:pPr>
    <w:rPr>
      <w:rFonts w:ascii="Calibri" w:eastAsia="Calibri" w:hAnsi="Calibri" w:cs="Times New Roman"/>
      <w:kern w:val="0"/>
      <w:sz w:val="22"/>
      <w:szCs w:val="22"/>
      <w:lang w:eastAsia="en-US"/>
    </w:rPr>
  </w:style>
  <w:style w:type="character" w:customStyle="1" w:styleId="PidipaginaCarattere">
    <w:name w:val="Piè di pagina Carattere"/>
    <w:basedOn w:val="Carpredefinitoparagrafo"/>
    <w:link w:val="Pidipagina"/>
    <w:uiPriority w:val="99"/>
    <w:locked/>
    <w:rsid w:val="00943298"/>
    <w:rPr>
      <w:rFonts w:cs="Times New Roman"/>
    </w:rPr>
  </w:style>
  <w:style w:type="paragraph" w:styleId="Testofumetto">
    <w:name w:val="Balloon Text"/>
    <w:basedOn w:val="Normale"/>
    <w:link w:val="TestofumettoCarattere"/>
    <w:uiPriority w:val="99"/>
    <w:semiHidden/>
    <w:rsid w:val="00943298"/>
    <w:pPr>
      <w:suppressAutoHyphens w:val="0"/>
      <w:spacing w:line="240" w:lineRule="auto"/>
      <w:jc w:val="left"/>
    </w:pPr>
    <w:rPr>
      <w:rFonts w:ascii="Tahoma" w:eastAsia="Calibri" w:hAnsi="Tahoma" w:cs="Tahoma"/>
      <w:kern w:val="0"/>
      <w:sz w:val="16"/>
      <w:szCs w:val="16"/>
      <w:lang w:eastAsia="en-US"/>
    </w:rPr>
  </w:style>
  <w:style w:type="character" w:customStyle="1" w:styleId="TestofumettoCarattere">
    <w:name w:val="Testo fumetto Carattere"/>
    <w:basedOn w:val="Carpredefinitoparagrafo"/>
    <w:link w:val="Testofumetto"/>
    <w:uiPriority w:val="99"/>
    <w:semiHidden/>
    <w:locked/>
    <w:rsid w:val="00943298"/>
    <w:rPr>
      <w:rFonts w:ascii="Tahoma" w:hAnsi="Tahoma" w:cs="Tahoma"/>
      <w:sz w:val="16"/>
      <w:szCs w:val="16"/>
    </w:rPr>
  </w:style>
  <w:style w:type="character" w:customStyle="1" w:styleId="st1">
    <w:name w:val="st1"/>
    <w:basedOn w:val="Carpredefinitoparagrafo"/>
    <w:rsid w:val="00943298"/>
    <w:rPr>
      <w:rFonts w:cs="Times New Roman"/>
    </w:rPr>
  </w:style>
  <w:style w:type="character" w:styleId="Collegamentoipertestuale">
    <w:name w:val="Hyperlink"/>
    <w:basedOn w:val="Carpredefinitoparagrafo"/>
    <w:uiPriority w:val="99"/>
    <w:rsid w:val="00943298"/>
    <w:rPr>
      <w:rFonts w:cs="Times New Roman"/>
      <w:color w:val="0000FF"/>
      <w:u w:val="single"/>
    </w:rPr>
  </w:style>
  <w:style w:type="character" w:customStyle="1" w:styleId="Caratteredellanota">
    <w:name w:val="Carattere della nota"/>
    <w:uiPriority w:val="99"/>
    <w:rsid w:val="00625DFD"/>
    <w:rPr>
      <w:vertAlign w:val="superscript"/>
    </w:rPr>
  </w:style>
  <w:style w:type="character" w:styleId="Rimandonotaapidipagina">
    <w:name w:val="footnote reference"/>
    <w:basedOn w:val="Carpredefinitoparagrafo"/>
    <w:uiPriority w:val="99"/>
    <w:rsid w:val="00625DFD"/>
    <w:rPr>
      <w:rFonts w:cs="Times New Roman"/>
      <w:vertAlign w:val="superscript"/>
    </w:rPr>
  </w:style>
  <w:style w:type="paragraph" w:styleId="Corpotesto">
    <w:name w:val="Body Text"/>
    <w:aliases w:val="tab"/>
    <w:basedOn w:val="Normale"/>
    <w:link w:val="CorpotestoCarattere"/>
    <w:uiPriority w:val="99"/>
    <w:qFormat/>
    <w:rsid w:val="00625DFD"/>
    <w:pPr>
      <w:autoSpaceDE w:val="0"/>
      <w:spacing w:before="120" w:line="240" w:lineRule="auto"/>
    </w:pPr>
    <w:rPr>
      <w:rFonts w:ascii="Times New Roman" w:hAnsi="Times New Roman" w:cs="Times New Roman"/>
      <w:kern w:val="0"/>
      <w:sz w:val="24"/>
      <w:szCs w:val="24"/>
    </w:rPr>
  </w:style>
  <w:style w:type="character" w:customStyle="1" w:styleId="CorpotestoCarattere">
    <w:name w:val="Corpo testo Carattere"/>
    <w:aliases w:val="tab Carattere"/>
    <w:basedOn w:val="Carpredefinitoparagrafo"/>
    <w:link w:val="Corpotesto"/>
    <w:uiPriority w:val="99"/>
    <w:locked/>
    <w:rsid w:val="00625DFD"/>
    <w:rPr>
      <w:rFonts w:ascii="Times New Roman" w:hAnsi="Times New Roman" w:cs="Times New Roman"/>
      <w:sz w:val="24"/>
      <w:szCs w:val="24"/>
      <w:lang w:eastAsia="ar-SA" w:bidi="ar-SA"/>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25DFD"/>
    <w:pPr>
      <w:spacing w:line="240" w:lineRule="auto"/>
      <w:jc w:val="left"/>
    </w:pPr>
    <w:rPr>
      <w:rFonts w:ascii="Times New Roman" w:hAnsi="Times New Roman" w:cs="Times New Roman"/>
      <w:kern w:val="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locked/>
    <w:rsid w:val="00625DFD"/>
    <w:rPr>
      <w:rFonts w:ascii="Times New Roman" w:hAnsi="Times New Roman" w:cs="Times New Roman"/>
      <w:sz w:val="20"/>
      <w:szCs w:val="20"/>
      <w:lang w:eastAsia="ar-SA" w:bidi="ar-SA"/>
    </w:rPr>
  </w:style>
  <w:style w:type="paragraph" w:customStyle="1" w:styleId="sche3">
    <w:name w:val="sche_3"/>
    <w:uiPriority w:val="99"/>
    <w:rsid w:val="00625DFD"/>
    <w:pPr>
      <w:widowControl w:val="0"/>
      <w:suppressAutoHyphens/>
      <w:overflowPunct w:val="0"/>
      <w:autoSpaceDE w:val="0"/>
      <w:spacing w:line="360" w:lineRule="atLeast"/>
      <w:jc w:val="both"/>
      <w:textAlignment w:val="baseline"/>
    </w:pPr>
    <w:rPr>
      <w:rFonts w:ascii="Times New Roman" w:hAnsi="Times New Roman"/>
      <w:sz w:val="20"/>
      <w:szCs w:val="20"/>
      <w:lang w:val="en-US" w:eastAsia="ar-SA"/>
    </w:rPr>
  </w:style>
  <w:style w:type="paragraph" w:customStyle="1" w:styleId="StileGiustificato">
    <w:name w:val="Stile Giustificato"/>
    <w:basedOn w:val="Normale"/>
    <w:uiPriority w:val="99"/>
    <w:rsid w:val="00625DFD"/>
    <w:pPr>
      <w:spacing w:before="120" w:line="360" w:lineRule="auto"/>
    </w:pPr>
    <w:rPr>
      <w:kern w:val="0"/>
    </w:rPr>
  </w:style>
  <w:style w:type="paragraph" w:customStyle="1" w:styleId="Corpodeltesto21">
    <w:name w:val="Corpo del testo 21"/>
    <w:basedOn w:val="Normale"/>
    <w:uiPriority w:val="99"/>
    <w:rsid w:val="00625DFD"/>
    <w:pPr>
      <w:spacing w:line="240" w:lineRule="auto"/>
      <w:jc w:val="left"/>
    </w:pPr>
    <w:rPr>
      <w:kern w:val="0"/>
      <w:sz w:val="22"/>
    </w:rPr>
  </w:style>
  <w:style w:type="paragraph" w:customStyle="1" w:styleId="Corpodeltesto31">
    <w:name w:val="Corpo del testo 31"/>
    <w:basedOn w:val="Normale"/>
    <w:uiPriority w:val="99"/>
    <w:rsid w:val="00625DFD"/>
    <w:pPr>
      <w:spacing w:before="120" w:line="360" w:lineRule="auto"/>
    </w:pPr>
    <w:rPr>
      <w:kern w:val="0"/>
      <w:sz w:val="22"/>
    </w:rPr>
  </w:style>
  <w:style w:type="paragraph" w:styleId="Corpodeltesto2">
    <w:name w:val="Body Text 2"/>
    <w:basedOn w:val="Normale"/>
    <w:link w:val="Corpodeltesto2Carattere"/>
    <w:uiPriority w:val="99"/>
    <w:rsid w:val="00625DFD"/>
    <w:pPr>
      <w:spacing w:after="120" w:line="480" w:lineRule="auto"/>
      <w:jc w:val="left"/>
    </w:pPr>
    <w:rPr>
      <w:rFonts w:ascii="Times New Roman" w:hAnsi="Times New Roman" w:cs="Times New Roman"/>
      <w:kern w:val="0"/>
      <w:sz w:val="24"/>
      <w:szCs w:val="24"/>
    </w:rPr>
  </w:style>
  <w:style w:type="character" w:customStyle="1" w:styleId="Corpodeltesto2Carattere">
    <w:name w:val="Corpo del testo 2 Carattere"/>
    <w:basedOn w:val="Carpredefinitoparagrafo"/>
    <w:link w:val="Corpodeltesto2"/>
    <w:uiPriority w:val="99"/>
    <w:locked/>
    <w:rsid w:val="00625DFD"/>
    <w:rPr>
      <w:rFonts w:ascii="Times New Roman" w:hAnsi="Times New Roman" w:cs="Times New Roman"/>
      <w:sz w:val="24"/>
      <w:szCs w:val="24"/>
      <w:lang w:eastAsia="ar-SA" w:bidi="ar-SA"/>
    </w:rPr>
  </w:style>
  <w:style w:type="paragraph" w:styleId="NormaleWeb">
    <w:name w:val="Normal (Web)"/>
    <w:basedOn w:val="Normale"/>
    <w:uiPriority w:val="99"/>
    <w:rsid w:val="00625DFD"/>
    <w:pPr>
      <w:suppressAutoHyphens w:val="0"/>
      <w:spacing w:before="100" w:beforeAutospacing="1" w:after="100" w:afterAutospacing="1" w:line="240" w:lineRule="auto"/>
      <w:jc w:val="left"/>
    </w:pPr>
    <w:rPr>
      <w:rFonts w:ascii="Arial Unicode MS" w:hAnsi="Arial Unicode MS" w:cs="Times New Roman"/>
      <w:kern w:val="0"/>
      <w:sz w:val="24"/>
      <w:szCs w:val="24"/>
      <w:lang w:eastAsia="it-IT"/>
    </w:rPr>
  </w:style>
  <w:style w:type="paragraph" w:styleId="Titolo">
    <w:name w:val="Title"/>
    <w:basedOn w:val="Normale"/>
    <w:next w:val="Normale"/>
    <w:link w:val="TitoloCarattere"/>
    <w:uiPriority w:val="10"/>
    <w:qFormat/>
    <w:rsid w:val="00625DFD"/>
    <w:pPr>
      <w:spacing w:before="240" w:after="60" w:line="240" w:lineRule="auto"/>
      <w:jc w:val="center"/>
      <w:outlineLvl w:val="0"/>
    </w:pPr>
    <w:rPr>
      <w:rFonts w:ascii="Cambria" w:hAnsi="Cambria" w:cs="Times New Roman"/>
      <w:b/>
      <w:bCs/>
      <w:sz w:val="32"/>
      <w:szCs w:val="32"/>
    </w:rPr>
  </w:style>
  <w:style w:type="character" w:customStyle="1" w:styleId="TitoloCarattere">
    <w:name w:val="Titolo Carattere"/>
    <w:basedOn w:val="Carpredefinitoparagrafo"/>
    <w:link w:val="Titolo"/>
    <w:uiPriority w:val="10"/>
    <w:locked/>
    <w:rsid w:val="00625DFD"/>
    <w:rPr>
      <w:rFonts w:ascii="Cambria" w:hAnsi="Cambria" w:cs="Times New Roman"/>
      <w:b/>
      <w:bCs/>
      <w:kern w:val="28"/>
      <w:sz w:val="32"/>
      <w:szCs w:val="32"/>
      <w:lang w:eastAsia="ar-SA" w:bidi="ar-SA"/>
    </w:rPr>
  </w:style>
  <w:style w:type="paragraph" w:customStyle="1" w:styleId="Testo">
    <w:name w:val="Testo"/>
    <w:basedOn w:val="Normale"/>
    <w:link w:val="TestoCarattere"/>
    <w:uiPriority w:val="99"/>
    <w:qFormat/>
    <w:rsid w:val="00625DFD"/>
    <w:rPr>
      <w:rFonts w:cs="Times New Roman"/>
      <w:lang w:eastAsia="it-IT"/>
    </w:rPr>
  </w:style>
  <w:style w:type="character" w:customStyle="1" w:styleId="TestoCarattere">
    <w:name w:val="Testo Carattere"/>
    <w:link w:val="Testo"/>
    <w:uiPriority w:val="99"/>
    <w:locked/>
    <w:rsid w:val="00625DFD"/>
    <w:rPr>
      <w:rFonts w:ascii="Arial" w:hAnsi="Arial"/>
      <w:kern w:val="28"/>
      <w:sz w:val="20"/>
      <w:lang w:eastAsia="it-IT"/>
    </w:rPr>
  </w:style>
  <w:style w:type="paragraph" w:styleId="Titolosommario">
    <w:name w:val="TOC Heading"/>
    <w:basedOn w:val="Titolo1"/>
    <w:next w:val="Normale"/>
    <w:uiPriority w:val="39"/>
    <w:qFormat/>
    <w:rsid w:val="00625DFD"/>
    <w:pPr>
      <w:keepLines/>
      <w:suppressAutoHyphens w:val="0"/>
      <w:spacing w:before="480" w:after="0"/>
      <w:jc w:val="left"/>
      <w:outlineLvl w:val="9"/>
    </w:pPr>
    <w:rPr>
      <w:rFonts w:ascii="Cambria" w:eastAsia="MS Gothic" w:hAnsi="Cambria" w:cs="Times New Roman"/>
      <w:color w:val="365F91"/>
      <w:kern w:val="0"/>
      <w:sz w:val="28"/>
      <w:szCs w:val="28"/>
      <w:lang w:eastAsia="it-IT"/>
      <w14:textFill>
        <w14:solidFill>
          <w14:srgbClr w14:val="365F91">
            <w14:lumMod w14:val="60000"/>
            <w14:lumOff w14:val="40000"/>
          </w14:srgbClr>
        </w14:solidFill>
      </w14:textFill>
    </w:rPr>
  </w:style>
  <w:style w:type="paragraph" w:styleId="Sommario1">
    <w:name w:val="toc 1"/>
    <w:basedOn w:val="Normale"/>
    <w:next w:val="Normale"/>
    <w:autoRedefine/>
    <w:uiPriority w:val="39"/>
    <w:rsid w:val="00E8389A"/>
    <w:pPr>
      <w:tabs>
        <w:tab w:val="left" w:pos="400"/>
        <w:tab w:val="right" w:leader="dot" w:pos="9628"/>
      </w:tabs>
      <w:spacing w:before="120"/>
      <w:jc w:val="left"/>
    </w:pPr>
    <w:rPr>
      <w:rFonts w:ascii="Calibri" w:hAnsi="Calibri"/>
      <w:b/>
      <w:caps/>
      <w:sz w:val="22"/>
      <w:szCs w:val="22"/>
    </w:rPr>
  </w:style>
  <w:style w:type="paragraph" w:customStyle="1" w:styleId="TITOLO0">
    <w:name w:val="TITOLO"/>
    <w:basedOn w:val="Normale"/>
    <w:link w:val="TITOLOCarattere0"/>
    <w:uiPriority w:val="99"/>
    <w:rsid w:val="00893DEF"/>
    <w:pPr>
      <w:suppressAutoHyphens w:val="0"/>
      <w:spacing w:line="480" w:lineRule="auto"/>
      <w:contextualSpacing/>
      <w:jc w:val="center"/>
    </w:pPr>
    <w:rPr>
      <w:rFonts w:eastAsia="Calibri" w:cs="Times New Roman"/>
      <w:b/>
      <w:bCs/>
      <w:color w:val="FFFFFF"/>
      <w:sz w:val="44"/>
      <w:szCs w:val="48"/>
      <w:lang w:eastAsia="it-IT"/>
    </w:rPr>
  </w:style>
  <w:style w:type="paragraph" w:customStyle="1" w:styleId="SOTTOTITOLO">
    <w:name w:val="SOTTOTITOLO"/>
    <w:basedOn w:val="Normale"/>
    <w:link w:val="SOTTOTITOLOCarattere"/>
    <w:qFormat/>
    <w:rsid w:val="00893DEF"/>
    <w:pPr>
      <w:suppressAutoHyphens w:val="0"/>
      <w:jc w:val="center"/>
    </w:pPr>
    <w:rPr>
      <w:rFonts w:eastAsia="Calibri" w:cs="Times New Roman"/>
      <w:color w:val="FFFFFF"/>
      <w:sz w:val="36"/>
      <w:szCs w:val="36"/>
      <w:lang w:eastAsia="it-IT"/>
    </w:rPr>
  </w:style>
  <w:style w:type="character" w:customStyle="1" w:styleId="TITOLOCarattere0">
    <w:name w:val="TITOLO Carattere"/>
    <w:link w:val="TITOLO0"/>
    <w:uiPriority w:val="99"/>
    <w:locked/>
    <w:rsid w:val="00893DEF"/>
    <w:rPr>
      <w:rFonts w:ascii="Arial" w:eastAsia="Times New Roman" w:hAnsi="Arial"/>
      <w:b/>
      <w:color w:val="FFFFFF"/>
      <w:kern w:val="28"/>
      <w:sz w:val="48"/>
    </w:rPr>
  </w:style>
  <w:style w:type="character" w:customStyle="1" w:styleId="SOTTOTITOLOCarattere">
    <w:name w:val="SOTTOTITOLO Carattere"/>
    <w:link w:val="SOTTOTITOLO"/>
    <w:locked/>
    <w:rsid w:val="00893DEF"/>
    <w:rPr>
      <w:rFonts w:ascii="Arial" w:eastAsia="Times New Roman" w:hAnsi="Arial"/>
      <w:color w:val="FFFFFF"/>
      <w:kern w:val="28"/>
      <w:sz w:val="36"/>
      <w:lang w:eastAsia="it-IT"/>
    </w:rPr>
  </w:style>
  <w:style w:type="paragraph" w:customStyle="1" w:styleId="Default">
    <w:name w:val="Default"/>
    <w:rsid w:val="00EA6C26"/>
    <w:pPr>
      <w:autoSpaceDE w:val="0"/>
      <w:autoSpaceDN w:val="0"/>
      <w:adjustRightInd w:val="0"/>
    </w:pPr>
    <w:rPr>
      <w:rFonts w:ascii="Tahoma" w:hAnsi="Tahoma" w:cs="Tahoma"/>
      <w:color w:val="000000"/>
      <w:sz w:val="24"/>
      <w:szCs w:val="24"/>
      <w:lang w:eastAsia="en-US"/>
    </w:rPr>
  </w:style>
  <w:style w:type="paragraph" w:styleId="Paragrafoelenco">
    <w:name w:val="List Paragraph"/>
    <w:basedOn w:val="Normale"/>
    <w:uiPriority w:val="34"/>
    <w:qFormat/>
    <w:rsid w:val="0077481C"/>
    <w:pPr>
      <w:ind w:left="720"/>
      <w:contextualSpacing/>
    </w:pPr>
  </w:style>
  <w:style w:type="character" w:styleId="Rimandocommento">
    <w:name w:val="annotation reference"/>
    <w:basedOn w:val="Carpredefinitoparagrafo"/>
    <w:uiPriority w:val="99"/>
    <w:semiHidden/>
    <w:rsid w:val="009F08A3"/>
    <w:rPr>
      <w:rFonts w:cs="Times New Roman"/>
      <w:sz w:val="16"/>
      <w:szCs w:val="16"/>
    </w:rPr>
  </w:style>
  <w:style w:type="paragraph" w:styleId="Testocommento">
    <w:name w:val="annotation text"/>
    <w:basedOn w:val="Normale"/>
    <w:link w:val="TestocommentoCarattere"/>
    <w:uiPriority w:val="99"/>
    <w:rsid w:val="009F08A3"/>
    <w:pPr>
      <w:spacing w:line="240" w:lineRule="auto"/>
    </w:pPr>
  </w:style>
  <w:style w:type="character" w:customStyle="1" w:styleId="TestocommentoCarattere">
    <w:name w:val="Testo commento Carattere"/>
    <w:basedOn w:val="Carpredefinitoparagrafo"/>
    <w:link w:val="Testocommento"/>
    <w:uiPriority w:val="99"/>
    <w:locked/>
    <w:rsid w:val="009F08A3"/>
    <w:rPr>
      <w:rFonts w:ascii="Arial" w:hAnsi="Arial" w:cs="Arial"/>
      <w:kern w:val="28"/>
      <w:sz w:val="20"/>
      <w:szCs w:val="20"/>
      <w:lang w:eastAsia="ar-SA" w:bidi="ar-SA"/>
    </w:rPr>
  </w:style>
  <w:style w:type="paragraph" w:styleId="Soggettocommento">
    <w:name w:val="annotation subject"/>
    <w:basedOn w:val="Testocommento"/>
    <w:next w:val="Testocommento"/>
    <w:link w:val="SoggettocommentoCarattere"/>
    <w:uiPriority w:val="99"/>
    <w:semiHidden/>
    <w:rsid w:val="009F08A3"/>
    <w:rPr>
      <w:b/>
      <w:bCs/>
    </w:rPr>
  </w:style>
  <w:style w:type="character" w:customStyle="1" w:styleId="SoggettocommentoCarattere">
    <w:name w:val="Soggetto commento Carattere"/>
    <w:basedOn w:val="TestocommentoCarattere"/>
    <w:link w:val="Soggettocommento"/>
    <w:uiPriority w:val="99"/>
    <w:semiHidden/>
    <w:locked/>
    <w:rsid w:val="009F08A3"/>
    <w:rPr>
      <w:rFonts w:ascii="Arial" w:hAnsi="Arial" w:cs="Arial"/>
      <w:b/>
      <w:bCs/>
      <w:kern w:val="28"/>
      <w:sz w:val="20"/>
      <w:szCs w:val="20"/>
      <w:lang w:eastAsia="ar-SA" w:bidi="ar-SA"/>
    </w:rPr>
  </w:style>
  <w:style w:type="paragraph" w:styleId="Sommario3">
    <w:name w:val="toc 3"/>
    <w:basedOn w:val="Normale"/>
    <w:next w:val="Normale"/>
    <w:autoRedefine/>
    <w:uiPriority w:val="39"/>
    <w:rsid w:val="004443BD"/>
    <w:pPr>
      <w:ind w:left="400"/>
      <w:jc w:val="left"/>
    </w:pPr>
    <w:rPr>
      <w:rFonts w:ascii="Calibri" w:hAnsi="Calibri"/>
      <w:i/>
      <w:sz w:val="22"/>
      <w:szCs w:val="22"/>
    </w:rPr>
  </w:style>
  <w:style w:type="table" w:styleId="Grigliamedia3-Colore1">
    <w:name w:val="Medium Grid 3 Accent 1"/>
    <w:basedOn w:val="Tabellanormale"/>
    <w:uiPriority w:val="99"/>
    <w:rsid w:val="0084264C"/>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gliatabella">
    <w:name w:val="Table Grid"/>
    <w:basedOn w:val="Tabellanormale"/>
    <w:uiPriority w:val="99"/>
    <w:rsid w:val="00CF53A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4-colore11">
    <w:name w:val="Tabella griglia 4 - colore 11"/>
    <w:uiPriority w:val="99"/>
    <w:rsid w:val="003754B3"/>
    <w:rPr>
      <w:sz w:val="20"/>
      <w:szCs w:val="20"/>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rFonts w:cs="Times New Roman"/>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rFonts w:cs="Times New Roman"/>
        <w:b/>
        <w:bCs/>
      </w:rPr>
      <w:tblPr/>
      <w:tcPr>
        <w:tcBorders>
          <w:top w:val="double" w:sz="4"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BE5F1"/>
      </w:tcPr>
    </w:tblStylePr>
    <w:tblStylePr w:type="band1Horz">
      <w:rPr>
        <w:rFonts w:cs="Times New Roman"/>
      </w:rPr>
      <w:tblPr/>
      <w:tcPr>
        <w:shd w:val="clear" w:color="auto" w:fill="DBE5F1"/>
      </w:tcPr>
    </w:tblStylePr>
  </w:style>
  <w:style w:type="paragraph" w:customStyle="1" w:styleId="Grigliachiara-Colore31">
    <w:name w:val="Griglia chiara - Colore 31"/>
    <w:basedOn w:val="Normale"/>
    <w:uiPriority w:val="34"/>
    <w:qFormat/>
    <w:rsid w:val="00766F27"/>
    <w:pPr>
      <w:suppressAutoHyphens w:val="0"/>
      <w:spacing w:after="160" w:line="259" w:lineRule="auto"/>
      <w:ind w:left="720"/>
      <w:contextualSpacing/>
      <w:jc w:val="left"/>
    </w:pPr>
    <w:rPr>
      <w:rFonts w:ascii="Calibri" w:eastAsia="Calibri" w:hAnsi="Calibri" w:cs="Times New Roman"/>
      <w:kern w:val="0"/>
      <w:sz w:val="22"/>
      <w:szCs w:val="22"/>
      <w:lang w:eastAsia="en-US"/>
    </w:rPr>
  </w:style>
  <w:style w:type="paragraph" w:styleId="Sommario2">
    <w:name w:val="toc 2"/>
    <w:basedOn w:val="Normale"/>
    <w:next w:val="Normale"/>
    <w:autoRedefine/>
    <w:uiPriority w:val="39"/>
    <w:rsid w:val="00F8279D"/>
    <w:pPr>
      <w:ind w:left="200"/>
      <w:jc w:val="left"/>
    </w:pPr>
    <w:rPr>
      <w:rFonts w:ascii="Calibri" w:hAnsi="Calibri"/>
      <w:smallCaps/>
      <w:sz w:val="22"/>
      <w:szCs w:val="22"/>
    </w:rPr>
  </w:style>
  <w:style w:type="character" w:styleId="Enfasidelicata">
    <w:name w:val="Subtle Emphasis"/>
    <w:basedOn w:val="Carpredefinitoparagrafo"/>
    <w:uiPriority w:val="99"/>
    <w:qFormat/>
    <w:rsid w:val="003315BE"/>
    <w:rPr>
      <w:rFonts w:cs="Times New Roman"/>
      <w:i/>
      <w:iCs/>
      <w:color w:val="404040"/>
    </w:rPr>
  </w:style>
  <w:style w:type="paragraph" w:styleId="Mappadocumento">
    <w:name w:val="Document Map"/>
    <w:basedOn w:val="Normale"/>
    <w:link w:val="MappadocumentoCarattere"/>
    <w:uiPriority w:val="99"/>
    <w:semiHidden/>
    <w:rsid w:val="00600C37"/>
    <w:pPr>
      <w:spacing w:line="240" w:lineRule="auto"/>
    </w:pPr>
    <w:rPr>
      <w:rFonts w:ascii="Lucida Grande" w:hAnsi="Lucida Grande" w:cs="Lucida Grande"/>
      <w:sz w:val="24"/>
      <w:szCs w:val="24"/>
    </w:rPr>
  </w:style>
  <w:style w:type="character" w:customStyle="1" w:styleId="MappadocumentoCarattere">
    <w:name w:val="Mappa documento Carattere"/>
    <w:basedOn w:val="Carpredefinitoparagrafo"/>
    <w:link w:val="Mappadocumento"/>
    <w:semiHidden/>
    <w:locked/>
    <w:rsid w:val="00600C37"/>
    <w:rPr>
      <w:rFonts w:ascii="Lucida Grande" w:hAnsi="Lucida Grande" w:cs="Lucida Grande"/>
      <w:kern w:val="28"/>
      <w:sz w:val="24"/>
      <w:szCs w:val="24"/>
      <w:lang w:eastAsia="ar-SA" w:bidi="ar-SA"/>
    </w:rPr>
  </w:style>
  <w:style w:type="paragraph" w:styleId="Sommario4">
    <w:name w:val="toc 4"/>
    <w:basedOn w:val="Normale"/>
    <w:next w:val="Normale"/>
    <w:autoRedefine/>
    <w:uiPriority w:val="39"/>
    <w:rsid w:val="00274192"/>
    <w:pPr>
      <w:ind w:left="600"/>
      <w:jc w:val="left"/>
    </w:pPr>
    <w:rPr>
      <w:rFonts w:ascii="Calibri" w:hAnsi="Calibri"/>
      <w:sz w:val="18"/>
      <w:szCs w:val="18"/>
    </w:rPr>
  </w:style>
  <w:style w:type="paragraph" w:customStyle="1" w:styleId="ArticoliAvviso">
    <w:name w:val="Articoli Avviso"/>
    <w:basedOn w:val="Normale"/>
    <w:autoRedefine/>
    <w:qFormat/>
    <w:rsid w:val="005A1746"/>
    <w:pPr>
      <w:numPr>
        <w:numId w:val="2"/>
      </w:numPr>
      <w:spacing w:line="360" w:lineRule="auto"/>
      <w:outlineLvl w:val="0"/>
    </w:pPr>
    <w:rPr>
      <w:kern w:val="0"/>
    </w:rPr>
  </w:style>
  <w:style w:type="paragraph" w:customStyle="1" w:styleId="TitoloParagrafoLineeGuida">
    <w:name w:val="Titolo Paragrafo Linee Guida"/>
    <w:basedOn w:val="Titolo1"/>
    <w:link w:val="TitoloParagrafoLineeGuidaCarattere"/>
    <w:autoRedefine/>
    <w:uiPriority w:val="99"/>
    <w:rsid w:val="00E041FE"/>
    <w:rPr>
      <w:color w:val="548DD4"/>
      <w:sz w:val="28"/>
      <w:lang w:eastAsia="it-IT"/>
      <w14:textFill>
        <w14:solidFill>
          <w14:srgbClr w14:val="548DD4">
            <w14:lumMod w14:val="60000"/>
            <w14:lumOff w14:val="40000"/>
          </w14:srgbClr>
        </w14:solidFill>
      </w14:textFill>
    </w:rPr>
  </w:style>
  <w:style w:type="character" w:customStyle="1" w:styleId="TitoloParagrafoLineeGuidaCarattere">
    <w:name w:val="Titolo Paragrafo Linee Guida Carattere"/>
    <w:basedOn w:val="Titolo1Carattere"/>
    <w:link w:val="TitoloParagrafoLineeGuida"/>
    <w:uiPriority w:val="99"/>
    <w:locked/>
    <w:rsid w:val="00E041FE"/>
    <w:rPr>
      <w:rFonts w:ascii="Arial" w:eastAsia="Times New Roman" w:hAnsi="Arial" w:cs="Arial"/>
      <w:b/>
      <w:bCs/>
      <w:color w:val="548DD4"/>
      <w:kern w:val="28"/>
      <w:sz w:val="28"/>
      <w:szCs w:val="32"/>
      <w:lang w:eastAsia="ar-SA" w:bidi="ar-SA"/>
    </w:rPr>
  </w:style>
  <w:style w:type="paragraph" w:styleId="Sommario5">
    <w:name w:val="toc 5"/>
    <w:basedOn w:val="Normale"/>
    <w:next w:val="Normale"/>
    <w:autoRedefine/>
    <w:uiPriority w:val="39"/>
    <w:rsid w:val="00274192"/>
    <w:pPr>
      <w:ind w:left="800"/>
      <w:jc w:val="left"/>
    </w:pPr>
    <w:rPr>
      <w:rFonts w:ascii="Calibri" w:hAnsi="Calibri"/>
      <w:sz w:val="18"/>
      <w:szCs w:val="18"/>
    </w:rPr>
  </w:style>
  <w:style w:type="paragraph" w:styleId="Sommario6">
    <w:name w:val="toc 6"/>
    <w:basedOn w:val="Normale"/>
    <w:next w:val="Normale"/>
    <w:autoRedefine/>
    <w:uiPriority w:val="39"/>
    <w:rsid w:val="00274192"/>
    <w:pPr>
      <w:ind w:left="1000"/>
      <w:jc w:val="left"/>
    </w:pPr>
    <w:rPr>
      <w:rFonts w:ascii="Calibri" w:hAnsi="Calibri"/>
      <w:sz w:val="18"/>
      <w:szCs w:val="18"/>
    </w:rPr>
  </w:style>
  <w:style w:type="paragraph" w:styleId="Sommario7">
    <w:name w:val="toc 7"/>
    <w:basedOn w:val="Normale"/>
    <w:next w:val="Normale"/>
    <w:autoRedefine/>
    <w:uiPriority w:val="39"/>
    <w:rsid w:val="00274192"/>
    <w:pPr>
      <w:ind w:left="1200"/>
      <w:jc w:val="left"/>
    </w:pPr>
    <w:rPr>
      <w:rFonts w:ascii="Calibri" w:hAnsi="Calibri"/>
      <w:sz w:val="18"/>
      <w:szCs w:val="18"/>
    </w:rPr>
  </w:style>
  <w:style w:type="paragraph" w:styleId="Sommario8">
    <w:name w:val="toc 8"/>
    <w:basedOn w:val="Normale"/>
    <w:next w:val="Normale"/>
    <w:autoRedefine/>
    <w:uiPriority w:val="39"/>
    <w:rsid w:val="00274192"/>
    <w:pPr>
      <w:ind w:left="1400"/>
      <w:jc w:val="left"/>
    </w:pPr>
    <w:rPr>
      <w:rFonts w:ascii="Calibri" w:hAnsi="Calibri"/>
      <w:sz w:val="18"/>
      <w:szCs w:val="18"/>
    </w:rPr>
  </w:style>
  <w:style w:type="paragraph" w:styleId="Sommario9">
    <w:name w:val="toc 9"/>
    <w:basedOn w:val="Normale"/>
    <w:next w:val="Normale"/>
    <w:autoRedefine/>
    <w:uiPriority w:val="39"/>
    <w:rsid w:val="00274192"/>
    <w:pPr>
      <w:ind w:left="1600"/>
      <w:jc w:val="left"/>
    </w:pPr>
    <w:rPr>
      <w:rFonts w:ascii="Calibri" w:hAnsi="Calibri"/>
      <w:sz w:val="18"/>
      <w:szCs w:val="18"/>
    </w:rPr>
  </w:style>
  <w:style w:type="paragraph" w:customStyle="1" w:styleId="a5TDElencopuntato">
    <w:name w:val="a5) T&amp;D Elenco puntato"/>
    <w:basedOn w:val="Normale"/>
    <w:uiPriority w:val="99"/>
    <w:rsid w:val="003E1755"/>
    <w:pPr>
      <w:suppressAutoHyphens w:val="0"/>
      <w:spacing w:line="360" w:lineRule="auto"/>
    </w:pPr>
    <w:rPr>
      <w:rFonts w:ascii="Verdana" w:hAnsi="Verdana" w:cs="Times New Roman"/>
      <w:kern w:val="0"/>
      <w:szCs w:val="24"/>
      <w:lang w:val="en-GB" w:eastAsia="en-GB"/>
    </w:rPr>
  </w:style>
  <w:style w:type="paragraph" w:styleId="Nessunaspaziatura">
    <w:name w:val="No Spacing"/>
    <w:link w:val="NessunaspaziaturaCarattere"/>
    <w:uiPriority w:val="1"/>
    <w:qFormat/>
    <w:rsid w:val="003E1755"/>
    <w:rPr>
      <w:rFonts w:eastAsia="MS Mincho"/>
    </w:rPr>
  </w:style>
  <w:style w:type="character" w:customStyle="1" w:styleId="NessunaspaziaturaCarattere">
    <w:name w:val="Nessuna spaziatura Carattere"/>
    <w:basedOn w:val="Carpredefinitoparagrafo"/>
    <w:link w:val="Nessunaspaziatura"/>
    <w:uiPriority w:val="1"/>
    <w:locked/>
    <w:rsid w:val="003E1755"/>
    <w:rPr>
      <w:rFonts w:eastAsia="MS Mincho" w:cs="Times New Roman"/>
      <w:sz w:val="22"/>
      <w:szCs w:val="22"/>
      <w:lang w:val="it-IT" w:eastAsia="it-IT" w:bidi="ar-SA"/>
    </w:rPr>
  </w:style>
  <w:style w:type="paragraph" w:customStyle="1" w:styleId="DGServp2">
    <w:name w:val="DG_Serv p2"/>
    <w:basedOn w:val="Normale"/>
    <w:rsid w:val="003E1755"/>
    <w:pPr>
      <w:spacing w:after="60" w:line="200" w:lineRule="exact"/>
      <w:jc w:val="left"/>
    </w:pPr>
    <w:rPr>
      <w:rFonts w:ascii="Futura Std Book" w:hAnsi="Futura Std Book" w:cs="Times New Roman"/>
      <w:kern w:val="0"/>
      <w:sz w:val="14"/>
      <w:szCs w:val="24"/>
    </w:rPr>
  </w:style>
  <w:style w:type="paragraph" w:customStyle="1" w:styleId="visto">
    <w:name w:val="visto"/>
    <w:basedOn w:val="Normale"/>
    <w:rsid w:val="003E1755"/>
    <w:pPr>
      <w:spacing w:after="240" w:line="360" w:lineRule="exact"/>
      <w:ind w:left="1701" w:hanging="1701"/>
    </w:pPr>
    <w:rPr>
      <w:rFonts w:cs="Times New Roman"/>
      <w:kern w:val="0"/>
    </w:rPr>
  </w:style>
  <w:style w:type="paragraph" w:customStyle="1" w:styleId="caricafirma">
    <w:name w:val="carica firma"/>
    <w:basedOn w:val="Normale"/>
    <w:rsid w:val="003E1755"/>
    <w:pPr>
      <w:spacing w:before="840" w:line="360" w:lineRule="exact"/>
      <w:ind w:left="5670"/>
      <w:jc w:val="center"/>
    </w:pPr>
    <w:rPr>
      <w:rFonts w:ascii="Futura Std Book" w:hAnsi="Futura Std Book" w:cs="Times New Roman"/>
      <w:b/>
      <w:kern w:val="0"/>
      <w:sz w:val="18"/>
    </w:rPr>
  </w:style>
  <w:style w:type="paragraph" w:customStyle="1" w:styleId="nomefirma">
    <w:name w:val="nome firma"/>
    <w:basedOn w:val="Normale"/>
    <w:rsid w:val="003E1755"/>
    <w:pPr>
      <w:spacing w:line="360" w:lineRule="exact"/>
      <w:ind w:left="5670"/>
      <w:jc w:val="center"/>
    </w:pPr>
    <w:rPr>
      <w:rFonts w:ascii="Futura Std Book" w:hAnsi="Futura Std Book" w:cs="Times New Roman"/>
      <w:kern w:val="0"/>
      <w:sz w:val="18"/>
    </w:rPr>
  </w:style>
  <w:style w:type="paragraph" w:customStyle="1" w:styleId="titolodeterminaz">
    <w:name w:val="titolo determinaz"/>
    <w:basedOn w:val="Normale"/>
    <w:rsid w:val="003E1755"/>
    <w:pPr>
      <w:spacing w:before="480" w:after="480" w:line="360" w:lineRule="exact"/>
      <w:jc w:val="center"/>
    </w:pPr>
    <w:rPr>
      <w:rFonts w:ascii="Futura Std Book" w:hAnsi="Futura Std Book" w:cs="Times New Roman"/>
      <w:b/>
      <w:kern w:val="0"/>
      <w:sz w:val="18"/>
    </w:rPr>
  </w:style>
  <w:style w:type="paragraph" w:customStyle="1" w:styleId="Rientrocorpodeltesto21">
    <w:name w:val="Rientro corpo del testo 21"/>
    <w:basedOn w:val="Normale"/>
    <w:rsid w:val="003E1755"/>
    <w:pPr>
      <w:spacing w:line="240" w:lineRule="auto"/>
      <w:ind w:left="705" w:hanging="705"/>
    </w:pPr>
    <w:rPr>
      <w:rFonts w:ascii="Times New Roman" w:hAnsi="Times New Roman" w:cs="Times New Roman"/>
      <w:kern w:val="0"/>
      <w:sz w:val="24"/>
      <w:szCs w:val="24"/>
    </w:rPr>
  </w:style>
  <w:style w:type="paragraph" w:customStyle="1" w:styleId="Paragrafoelenco1">
    <w:name w:val="Paragrafo elenco1"/>
    <w:basedOn w:val="Normale"/>
    <w:uiPriority w:val="99"/>
    <w:qFormat/>
    <w:rsid w:val="003E1755"/>
    <w:pPr>
      <w:suppressAutoHyphens w:val="0"/>
      <w:spacing w:line="240" w:lineRule="auto"/>
      <w:ind w:left="720" w:hanging="284"/>
      <w:contextualSpacing/>
    </w:pPr>
    <w:rPr>
      <w:rFonts w:ascii="Calibri" w:eastAsia="Calibri" w:hAnsi="Calibri" w:cs="Times New Roman"/>
      <w:kern w:val="0"/>
      <w:sz w:val="22"/>
      <w:szCs w:val="22"/>
      <w:lang w:eastAsia="en-US"/>
    </w:rPr>
  </w:style>
  <w:style w:type="character" w:customStyle="1" w:styleId="riferimento">
    <w:name w:val="riferimento"/>
    <w:basedOn w:val="Carpredefinitoparagrafo"/>
    <w:rsid w:val="003E1755"/>
    <w:rPr>
      <w:rFonts w:cs="Times New Roman"/>
    </w:rPr>
  </w:style>
  <w:style w:type="paragraph" w:styleId="Rientronormale">
    <w:name w:val="Normal Indent"/>
    <w:basedOn w:val="Normale"/>
    <w:uiPriority w:val="99"/>
    <w:rsid w:val="003E1755"/>
    <w:pPr>
      <w:suppressAutoHyphens w:val="0"/>
      <w:spacing w:after="240" w:line="240" w:lineRule="auto"/>
      <w:ind w:left="567" w:right="567" w:firstLine="1134"/>
    </w:pPr>
    <w:rPr>
      <w:rFonts w:ascii="Times New Roman" w:hAnsi="Times New Roman" w:cs="Times New Roman"/>
      <w:kern w:val="0"/>
      <w:sz w:val="22"/>
      <w:szCs w:val="22"/>
      <w:lang w:eastAsia="it-IT"/>
    </w:rPr>
  </w:style>
  <w:style w:type="paragraph" w:styleId="Rientrocorpodeltesto3">
    <w:name w:val="Body Text Indent 3"/>
    <w:basedOn w:val="Normale"/>
    <w:link w:val="Rientrocorpodeltesto3Carattere"/>
    <w:uiPriority w:val="99"/>
    <w:rsid w:val="003E1755"/>
    <w:pPr>
      <w:suppressAutoHyphens w:val="0"/>
      <w:spacing w:line="720" w:lineRule="auto"/>
      <w:ind w:left="567"/>
    </w:pPr>
    <w:rPr>
      <w:kern w:val="0"/>
      <w:sz w:val="24"/>
      <w:lang w:eastAsia="it-IT"/>
    </w:rPr>
  </w:style>
  <w:style w:type="character" w:customStyle="1" w:styleId="Rientrocorpodeltesto3Carattere">
    <w:name w:val="Rientro corpo del testo 3 Carattere"/>
    <w:basedOn w:val="Carpredefinitoparagrafo"/>
    <w:link w:val="Rientrocorpodeltesto3"/>
    <w:uiPriority w:val="99"/>
    <w:locked/>
    <w:rsid w:val="003E1755"/>
    <w:rPr>
      <w:rFonts w:ascii="Arial" w:hAnsi="Arial" w:cs="Arial"/>
      <w:sz w:val="20"/>
      <w:szCs w:val="20"/>
      <w:lang w:eastAsia="it-IT"/>
    </w:rPr>
  </w:style>
  <w:style w:type="paragraph" w:customStyle="1" w:styleId="1">
    <w:name w:val="1"/>
    <w:basedOn w:val="Normale"/>
    <w:next w:val="Corpotesto"/>
    <w:link w:val="CorpodeltestoCarattere"/>
    <w:uiPriority w:val="99"/>
    <w:rsid w:val="003E1755"/>
    <w:pPr>
      <w:suppressAutoHyphens w:val="0"/>
      <w:spacing w:before="60" w:line="80" w:lineRule="atLeast"/>
      <w:jc w:val="center"/>
    </w:pPr>
    <w:rPr>
      <w:rFonts w:ascii="Times New Roman" w:hAnsi="Times New Roman" w:cs="Times New Roman"/>
      <w:kern w:val="0"/>
      <w:lang w:eastAsia="en-US"/>
    </w:rPr>
  </w:style>
  <w:style w:type="character" w:customStyle="1" w:styleId="CorpodeltestoCarattere">
    <w:name w:val="Corpo del testo Carattere"/>
    <w:basedOn w:val="Carpredefinitoparagrafo"/>
    <w:link w:val="1"/>
    <w:locked/>
    <w:rsid w:val="003E1755"/>
    <w:rPr>
      <w:rFonts w:ascii="Times New Roman" w:hAnsi="Times New Roman" w:cs="Times New Roman"/>
      <w:sz w:val="20"/>
      <w:szCs w:val="20"/>
    </w:rPr>
  </w:style>
  <w:style w:type="paragraph" w:customStyle="1" w:styleId="firmadx">
    <w:name w:val="firma dx"/>
    <w:basedOn w:val="niente"/>
    <w:next w:val="msigla"/>
    <w:uiPriority w:val="99"/>
    <w:rsid w:val="003E1755"/>
    <w:pPr>
      <w:spacing w:before="480" w:line="300" w:lineRule="exact"/>
      <w:ind w:left="4536" w:right="851"/>
      <w:jc w:val="center"/>
    </w:pPr>
    <w:rPr>
      <w:rFonts w:ascii="Arial" w:hAnsi="Arial" w:cs="Arial"/>
      <w:b/>
      <w:bCs/>
      <w:sz w:val="20"/>
      <w:szCs w:val="20"/>
    </w:rPr>
  </w:style>
  <w:style w:type="paragraph" w:customStyle="1" w:styleId="niente">
    <w:name w:val="niente"/>
    <w:basedOn w:val="Normale"/>
    <w:uiPriority w:val="99"/>
    <w:rsid w:val="003E1755"/>
    <w:pPr>
      <w:suppressAutoHyphens w:val="0"/>
      <w:spacing w:before="120" w:after="120" w:line="240" w:lineRule="auto"/>
    </w:pPr>
    <w:rPr>
      <w:rFonts w:ascii="Times New Roman" w:hAnsi="Times New Roman" w:cs="Times New Roman"/>
      <w:kern w:val="0"/>
      <w:sz w:val="22"/>
      <w:szCs w:val="22"/>
      <w:lang w:eastAsia="it-IT"/>
    </w:rPr>
  </w:style>
  <w:style w:type="paragraph" w:customStyle="1" w:styleId="msigla">
    <w:name w:val="msigla"/>
    <w:basedOn w:val="Normale"/>
    <w:uiPriority w:val="99"/>
    <w:rsid w:val="003E1755"/>
    <w:pPr>
      <w:suppressAutoHyphens w:val="0"/>
      <w:spacing w:before="480" w:line="240" w:lineRule="auto"/>
      <w:ind w:left="567" w:right="567"/>
      <w:jc w:val="left"/>
    </w:pPr>
    <w:rPr>
      <w:rFonts w:ascii="Times New Roman" w:hAnsi="Times New Roman" w:cs="Times New Roman"/>
      <w:b/>
      <w:bCs/>
      <w:color w:val="008000"/>
      <w:kern w:val="0"/>
      <w:sz w:val="18"/>
      <w:szCs w:val="18"/>
      <w:lang w:eastAsia="it-IT"/>
    </w:rPr>
  </w:style>
  <w:style w:type="paragraph" w:customStyle="1" w:styleId="sigla">
    <w:name w:val="sigla"/>
    <w:basedOn w:val="Normale"/>
    <w:rsid w:val="003E1755"/>
    <w:pPr>
      <w:suppressAutoHyphens w:val="0"/>
      <w:spacing w:before="480" w:line="240" w:lineRule="auto"/>
      <w:ind w:left="567" w:right="567"/>
      <w:jc w:val="left"/>
    </w:pPr>
    <w:rPr>
      <w:rFonts w:ascii="Times New Roman" w:hAnsi="Times New Roman" w:cs="Times New Roman"/>
      <w:b/>
      <w:bCs/>
      <w:color w:val="008000"/>
      <w:kern w:val="0"/>
      <w:sz w:val="18"/>
      <w:szCs w:val="18"/>
      <w:lang w:eastAsia="it-IT"/>
    </w:rPr>
  </w:style>
  <w:style w:type="paragraph" w:customStyle="1" w:styleId="Codicesigla">
    <w:name w:val="Codice sigla"/>
    <w:basedOn w:val="Normale"/>
    <w:next w:val="Normale"/>
    <w:uiPriority w:val="99"/>
    <w:rsid w:val="003E1755"/>
    <w:pPr>
      <w:suppressAutoHyphens w:val="0"/>
      <w:spacing w:before="40" w:after="720" w:line="240" w:lineRule="auto"/>
      <w:ind w:left="1871"/>
      <w:jc w:val="left"/>
    </w:pPr>
    <w:rPr>
      <w:rFonts w:ascii="Times New Roman" w:hAnsi="Times New Roman" w:cs="Times New Roman"/>
      <w:color w:val="FF00FF"/>
      <w:kern w:val="0"/>
      <w:sz w:val="18"/>
      <w:szCs w:val="18"/>
      <w:lang w:eastAsia="it-IT"/>
    </w:rPr>
  </w:style>
  <w:style w:type="paragraph" w:customStyle="1" w:styleId="Indirizzo">
    <w:name w:val="Indirizzo"/>
    <w:basedOn w:val="Normale"/>
    <w:next w:val="Rientronormale"/>
    <w:uiPriority w:val="99"/>
    <w:rsid w:val="003E1755"/>
    <w:pPr>
      <w:suppressAutoHyphens w:val="0"/>
      <w:spacing w:before="1200" w:after="1560" w:line="240" w:lineRule="auto"/>
      <w:ind w:left="5954" w:right="567"/>
      <w:jc w:val="left"/>
    </w:pPr>
    <w:rPr>
      <w:rFonts w:ascii="Times New Roman" w:hAnsi="Times New Roman" w:cs="Times New Roman"/>
      <w:kern w:val="0"/>
      <w:sz w:val="22"/>
      <w:szCs w:val="22"/>
      <w:lang w:eastAsia="it-IT"/>
    </w:rPr>
  </w:style>
  <w:style w:type="paragraph" w:customStyle="1" w:styleId="decreto">
    <w:name w:val="decreto"/>
    <w:basedOn w:val="niente"/>
    <w:next w:val="Visto0"/>
    <w:uiPriority w:val="99"/>
    <w:rsid w:val="003E1755"/>
    <w:pPr>
      <w:spacing w:before="2400" w:after="480"/>
      <w:jc w:val="center"/>
    </w:pPr>
  </w:style>
  <w:style w:type="paragraph" w:customStyle="1" w:styleId="Visto0">
    <w:name w:val="Visto"/>
    <w:basedOn w:val="Normale"/>
    <w:uiPriority w:val="99"/>
    <w:rsid w:val="003E1755"/>
    <w:pPr>
      <w:suppressAutoHyphens w:val="0"/>
      <w:spacing w:after="240" w:line="240" w:lineRule="auto"/>
      <w:ind w:left="1418" w:right="567" w:hanging="851"/>
    </w:pPr>
    <w:rPr>
      <w:rFonts w:ascii="Times New Roman" w:hAnsi="Times New Roman" w:cs="Times New Roman"/>
      <w:kern w:val="0"/>
      <w:lang w:eastAsia="it-IT"/>
    </w:rPr>
  </w:style>
  <w:style w:type="paragraph" w:customStyle="1" w:styleId="Xsigla">
    <w:name w:val="Xsigla"/>
    <w:basedOn w:val="Codicesigla"/>
    <w:uiPriority w:val="99"/>
    <w:rsid w:val="003E1755"/>
    <w:pPr>
      <w:spacing w:before="36" w:after="160"/>
    </w:pPr>
  </w:style>
  <w:style w:type="paragraph" w:customStyle="1" w:styleId="firma">
    <w:name w:val="firma"/>
    <w:basedOn w:val="Normale"/>
    <w:uiPriority w:val="99"/>
    <w:rsid w:val="003E1755"/>
    <w:pPr>
      <w:suppressAutoHyphens w:val="0"/>
      <w:spacing w:before="480" w:after="240" w:line="240" w:lineRule="auto"/>
      <w:ind w:left="4536" w:right="567"/>
      <w:jc w:val="center"/>
    </w:pPr>
    <w:rPr>
      <w:rFonts w:ascii="Times New Roman" w:hAnsi="Times New Roman" w:cs="Times New Roman"/>
      <w:b/>
      <w:bCs/>
      <w:kern w:val="0"/>
      <w:sz w:val="22"/>
      <w:szCs w:val="22"/>
      <w:lang w:eastAsia="it-IT"/>
    </w:rPr>
  </w:style>
  <w:style w:type="paragraph" w:customStyle="1" w:styleId="XOggetto">
    <w:name w:val="XOggetto"/>
    <w:basedOn w:val="Normale"/>
    <w:next w:val="Indirizzo"/>
    <w:uiPriority w:val="99"/>
    <w:rsid w:val="003E1755"/>
    <w:pPr>
      <w:suppressAutoHyphens w:val="0"/>
      <w:spacing w:after="360" w:line="240" w:lineRule="auto"/>
      <w:ind w:left="284"/>
    </w:pPr>
    <w:rPr>
      <w:rFonts w:ascii="Times New Roman" w:hAnsi="Times New Roman" w:cs="Times New Roman"/>
      <w:b/>
      <w:bCs/>
      <w:kern w:val="0"/>
      <w:sz w:val="22"/>
      <w:szCs w:val="22"/>
      <w:lang w:eastAsia="it-IT"/>
    </w:rPr>
  </w:style>
  <w:style w:type="paragraph" w:customStyle="1" w:styleId="COggetto">
    <w:name w:val="COggetto"/>
    <w:basedOn w:val="LOggetto"/>
    <w:next w:val="Indirizzo"/>
    <w:uiPriority w:val="99"/>
    <w:rsid w:val="003E1755"/>
    <w:pPr>
      <w:ind w:left="993" w:hanging="993"/>
    </w:pPr>
  </w:style>
  <w:style w:type="paragraph" w:customStyle="1" w:styleId="LOggetto">
    <w:name w:val="LOggetto"/>
    <w:basedOn w:val="Normale"/>
    <w:next w:val="Indirizzo"/>
    <w:uiPriority w:val="99"/>
    <w:rsid w:val="003E1755"/>
    <w:pPr>
      <w:suppressAutoHyphens w:val="0"/>
      <w:spacing w:before="240" w:after="360" w:line="240" w:lineRule="auto"/>
      <w:ind w:left="567"/>
    </w:pPr>
    <w:rPr>
      <w:rFonts w:ascii="Times New Roman" w:hAnsi="Times New Roman" w:cs="Times New Roman"/>
      <w:b/>
      <w:bCs/>
      <w:kern w:val="0"/>
      <w:sz w:val="22"/>
      <w:szCs w:val="22"/>
      <w:lang w:eastAsia="it-IT"/>
    </w:rPr>
  </w:style>
  <w:style w:type="paragraph" w:customStyle="1" w:styleId="R3">
    <w:name w:val="R3"/>
    <w:basedOn w:val="Normale"/>
    <w:uiPriority w:val="99"/>
    <w:rsid w:val="003E1755"/>
    <w:pPr>
      <w:suppressAutoHyphens w:val="0"/>
      <w:spacing w:after="240" w:line="240" w:lineRule="auto"/>
      <w:ind w:left="1418" w:right="567" w:hanging="227"/>
    </w:pPr>
    <w:rPr>
      <w:rFonts w:ascii="Times New Roman" w:hAnsi="Times New Roman" w:cs="Times New Roman"/>
      <w:kern w:val="0"/>
      <w:sz w:val="22"/>
      <w:szCs w:val="22"/>
      <w:lang w:eastAsia="it-IT"/>
    </w:rPr>
  </w:style>
  <w:style w:type="paragraph" w:customStyle="1" w:styleId="Risposta">
    <w:name w:val="Risposta"/>
    <w:basedOn w:val="Xsigla"/>
    <w:next w:val="del"/>
    <w:uiPriority w:val="99"/>
    <w:rsid w:val="003E1755"/>
    <w:pPr>
      <w:spacing w:before="0"/>
      <w:ind w:left="1843"/>
    </w:pPr>
    <w:rPr>
      <w:b/>
      <w:bCs/>
    </w:rPr>
  </w:style>
  <w:style w:type="paragraph" w:customStyle="1" w:styleId="del">
    <w:name w:val="del"/>
    <w:basedOn w:val="Risposta"/>
    <w:next w:val="LOggetto"/>
    <w:uiPriority w:val="99"/>
    <w:rsid w:val="003E1755"/>
    <w:pPr>
      <w:spacing w:after="168"/>
      <w:ind w:left="0"/>
    </w:pPr>
  </w:style>
  <w:style w:type="paragraph" w:customStyle="1" w:styleId="Ind1">
    <w:name w:val="Ind1"/>
    <w:basedOn w:val="Indirizzo"/>
    <w:next w:val="Ind2"/>
    <w:uiPriority w:val="99"/>
    <w:rsid w:val="003E1755"/>
    <w:pPr>
      <w:spacing w:before="480" w:after="240"/>
    </w:pPr>
  </w:style>
  <w:style w:type="paragraph" w:customStyle="1" w:styleId="Ind2">
    <w:name w:val="Ind2"/>
    <w:basedOn w:val="Indirizzo"/>
    <w:next w:val="Rientronormale"/>
    <w:uiPriority w:val="99"/>
    <w:rsid w:val="003E1755"/>
    <w:pPr>
      <w:spacing w:before="0" w:after="1080"/>
    </w:pPr>
  </w:style>
  <w:style w:type="paragraph" w:customStyle="1" w:styleId="OGGDL">
    <w:name w:val="OGGDL"/>
    <w:basedOn w:val="Visto0"/>
    <w:next w:val="Normale"/>
    <w:uiPriority w:val="99"/>
    <w:rsid w:val="003E1755"/>
    <w:pPr>
      <w:spacing w:before="570" w:after="960"/>
      <w:ind w:hanging="1134"/>
    </w:pPr>
    <w:rPr>
      <w:b/>
      <w:bCs/>
      <w:color w:val="000080"/>
    </w:rPr>
  </w:style>
  <w:style w:type="paragraph" w:customStyle="1" w:styleId="FIRMAGRASSDx">
    <w:name w:val="FIRMA GRASS. Dx."/>
    <w:next w:val="msigla"/>
    <w:uiPriority w:val="99"/>
    <w:rsid w:val="003E1755"/>
    <w:pPr>
      <w:spacing w:before="480" w:line="300" w:lineRule="atLeast"/>
      <w:ind w:left="4536" w:right="851"/>
      <w:jc w:val="center"/>
    </w:pPr>
    <w:rPr>
      <w:rFonts w:ascii="Arial" w:eastAsia="Times New Roman" w:hAnsi="Arial" w:cs="Arial"/>
      <w:b/>
      <w:bCs/>
      <w:sz w:val="20"/>
      <w:szCs w:val="20"/>
    </w:rPr>
  </w:style>
  <w:style w:type="paragraph" w:customStyle="1" w:styleId="LCodsigla">
    <w:name w:val="LCod sigla"/>
    <w:basedOn w:val="Codicesigla"/>
    <w:next w:val="LOggetto"/>
    <w:uiPriority w:val="99"/>
    <w:rsid w:val="003E1755"/>
    <w:pPr>
      <w:spacing w:before="308" w:after="840"/>
      <w:ind w:left="1985"/>
    </w:pPr>
    <w:rPr>
      <w:rFonts w:ascii="Arial" w:hAnsi="Arial" w:cs="Arial"/>
      <w:b/>
      <w:bCs/>
      <w:i/>
      <w:iCs/>
    </w:rPr>
  </w:style>
  <w:style w:type="paragraph" w:customStyle="1" w:styleId="Ind3">
    <w:name w:val="Ind3"/>
    <w:basedOn w:val="Indirizzo"/>
    <w:next w:val="Rientronormale"/>
    <w:uiPriority w:val="99"/>
    <w:rsid w:val="003E1755"/>
    <w:pPr>
      <w:spacing w:before="0" w:after="960"/>
    </w:pPr>
  </w:style>
  <w:style w:type="paragraph" w:customStyle="1" w:styleId="SiglaR">
    <w:name w:val="SiglaR"/>
    <w:basedOn w:val="LCodsigla"/>
    <w:next w:val="Risposta"/>
    <w:uiPriority w:val="99"/>
    <w:rsid w:val="003E1755"/>
    <w:pPr>
      <w:spacing w:before="360" w:after="240"/>
    </w:pPr>
  </w:style>
  <w:style w:type="paragraph" w:customStyle="1" w:styleId="Ind2b">
    <w:name w:val="Ind2b"/>
    <w:basedOn w:val="Ind2"/>
    <w:next w:val="Ind3"/>
    <w:uiPriority w:val="99"/>
    <w:rsid w:val="003E1755"/>
    <w:pPr>
      <w:spacing w:after="240"/>
    </w:pPr>
  </w:style>
  <w:style w:type="paragraph" w:customStyle="1" w:styleId="fsigla">
    <w:name w:val="fsigla"/>
    <w:basedOn w:val="LCodsigla"/>
    <w:next w:val="LOggetto"/>
    <w:uiPriority w:val="99"/>
    <w:rsid w:val="003E1755"/>
    <w:pPr>
      <w:spacing w:before="600" w:after="480"/>
      <w:ind w:left="2268"/>
    </w:pPr>
    <w:rPr>
      <w:i w:val="0"/>
      <w:iCs w:val="0"/>
    </w:rPr>
  </w:style>
  <w:style w:type="paragraph" w:customStyle="1" w:styleId="ROggetto">
    <w:name w:val="ROggetto"/>
    <w:basedOn w:val="LOggetto"/>
    <w:next w:val="Indirizzo"/>
    <w:uiPriority w:val="99"/>
    <w:rsid w:val="003E1755"/>
    <w:pPr>
      <w:spacing w:before="0"/>
    </w:pPr>
  </w:style>
  <w:style w:type="paragraph" w:customStyle="1" w:styleId="siglalett">
    <w:name w:val="siglalett"/>
    <w:basedOn w:val="Normale"/>
    <w:uiPriority w:val="99"/>
    <w:rsid w:val="003E1755"/>
    <w:pPr>
      <w:suppressAutoHyphens w:val="0"/>
      <w:spacing w:before="840" w:after="480" w:line="240" w:lineRule="auto"/>
      <w:ind w:left="1985"/>
      <w:jc w:val="left"/>
    </w:pPr>
    <w:rPr>
      <w:rFonts w:ascii="Times New Roman" w:hAnsi="Times New Roman" w:cs="Times New Roman"/>
      <w:kern w:val="0"/>
      <w:lang w:eastAsia="it-IT"/>
    </w:rPr>
  </w:style>
  <w:style w:type="paragraph" w:customStyle="1" w:styleId="2oggetto">
    <w:name w:val="2oggetto"/>
    <w:basedOn w:val="LOggetto"/>
    <w:next w:val="Indirizzo"/>
    <w:uiPriority w:val="99"/>
    <w:rsid w:val="003E1755"/>
    <w:pPr>
      <w:spacing w:before="0"/>
      <w:ind w:left="851"/>
    </w:pPr>
  </w:style>
  <w:style w:type="paragraph" w:customStyle="1" w:styleId="rientrolog">
    <w:name w:val="rientrolog"/>
    <w:basedOn w:val="Normale"/>
    <w:uiPriority w:val="99"/>
    <w:rsid w:val="003E1755"/>
    <w:pPr>
      <w:suppressAutoHyphens w:val="0"/>
      <w:spacing w:after="240" w:line="240" w:lineRule="auto"/>
      <w:ind w:left="567" w:right="851" w:firstLine="1134"/>
    </w:pPr>
    <w:rPr>
      <w:rFonts w:ascii="Times New Roman" w:hAnsi="Times New Roman" w:cs="Times New Roman"/>
      <w:kern w:val="0"/>
      <w:sz w:val="22"/>
      <w:szCs w:val="22"/>
      <w:lang w:eastAsia="it-IT"/>
    </w:rPr>
  </w:style>
  <w:style w:type="paragraph" w:customStyle="1" w:styleId="2OGGETTO0">
    <w:name w:val="2OGGETTO"/>
    <w:basedOn w:val="LOggetto"/>
    <w:next w:val="Indirizzo"/>
    <w:uiPriority w:val="99"/>
    <w:rsid w:val="003E1755"/>
    <w:pPr>
      <w:spacing w:before="120"/>
    </w:pPr>
  </w:style>
  <w:style w:type="paragraph" w:customStyle="1" w:styleId="Rientro">
    <w:name w:val="Rientro"/>
    <w:basedOn w:val="Normale"/>
    <w:uiPriority w:val="99"/>
    <w:rsid w:val="003E1755"/>
    <w:pPr>
      <w:suppressAutoHyphens w:val="0"/>
      <w:spacing w:after="240" w:line="240" w:lineRule="auto"/>
      <w:ind w:left="567" w:right="567" w:firstLine="1134"/>
    </w:pPr>
    <w:rPr>
      <w:rFonts w:ascii="Times New Roman" w:hAnsi="Times New Roman" w:cs="Times New Roman"/>
      <w:kern w:val="0"/>
      <w:sz w:val="22"/>
      <w:szCs w:val="22"/>
      <w:lang w:eastAsia="it-IT"/>
    </w:rPr>
  </w:style>
  <w:style w:type="paragraph" w:customStyle="1" w:styleId="rn5">
    <w:name w:val="rn5"/>
    <w:basedOn w:val="Rientronormale"/>
    <w:uiPriority w:val="99"/>
    <w:rsid w:val="003E1755"/>
    <w:pPr>
      <w:spacing w:line="360" w:lineRule="atLeast"/>
    </w:pPr>
  </w:style>
  <w:style w:type="paragraph" w:styleId="Didascalia">
    <w:name w:val="caption"/>
    <w:basedOn w:val="Normale"/>
    <w:next w:val="Normale"/>
    <w:uiPriority w:val="35"/>
    <w:qFormat/>
    <w:rsid w:val="003E1755"/>
    <w:pPr>
      <w:suppressAutoHyphens w:val="0"/>
      <w:spacing w:line="240" w:lineRule="atLeast"/>
      <w:jc w:val="center"/>
    </w:pPr>
    <w:rPr>
      <w:rFonts w:ascii="Shelley-AllegroScript" w:hAnsi="Shelley-AllegroScript" w:cs="Shelley-AllegroScript"/>
      <w:i/>
      <w:iCs/>
      <w:kern w:val="0"/>
      <w:sz w:val="44"/>
      <w:szCs w:val="44"/>
      <w:lang w:eastAsia="it-IT"/>
    </w:rPr>
  </w:style>
  <w:style w:type="character" w:customStyle="1" w:styleId="TestofumettoCarattere1">
    <w:name w:val="Testo fumetto Carattere1"/>
    <w:basedOn w:val="Carpredefinitoparagrafo"/>
    <w:uiPriority w:val="99"/>
    <w:semiHidden/>
    <w:rsid w:val="003E1755"/>
    <w:rPr>
      <w:rFonts w:ascii="Tahoma" w:hAnsi="Tahoma" w:cs="Times New Roman"/>
      <w:sz w:val="16"/>
      <w:szCs w:val="16"/>
    </w:rPr>
  </w:style>
  <w:style w:type="paragraph" w:customStyle="1" w:styleId="DGServp1">
    <w:name w:val="DG_Serv p1"/>
    <w:basedOn w:val="Normale"/>
    <w:uiPriority w:val="99"/>
    <w:rsid w:val="003E1755"/>
    <w:pPr>
      <w:suppressAutoHyphens w:val="0"/>
      <w:spacing w:after="60" w:line="200" w:lineRule="exact"/>
      <w:jc w:val="left"/>
    </w:pPr>
    <w:rPr>
      <w:rFonts w:ascii="Futura Std Book" w:hAnsi="Futura Std Book" w:cs="Futura Std Book"/>
      <w:kern w:val="0"/>
      <w:sz w:val="18"/>
      <w:szCs w:val="18"/>
      <w:lang w:eastAsia="it-IT"/>
    </w:rPr>
  </w:style>
  <w:style w:type="paragraph" w:customStyle="1" w:styleId="NormalIndent2">
    <w:name w:val="Normal Indent2"/>
    <w:basedOn w:val="Normale"/>
    <w:rsid w:val="003E1755"/>
    <w:pPr>
      <w:spacing w:after="240" w:line="240" w:lineRule="auto"/>
      <w:ind w:left="567" w:right="567" w:firstLine="1134"/>
    </w:pPr>
    <w:rPr>
      <w:rFonts w:ascii="Times New Roman" w:hAnsi="Times New Roman" w:cs="Times New Roman"/>
      <w:kern w:val="0"/>
      <w:sz w:val="22"/>
      <w:szCs w:val="22"/>
    </w:rPr>
  </w:style>
  <w:style w:type="paragraph" w:customStyle="1" w:styleId="NormalIndent1">
    <w:name w:val="Normal Indent1"/>
    <w:basedOn w:val="Normale"/>
    <w:rsid w:val="003E1755"/>
    <w:pPr>
      <w:spacing w:after="240" w:line="240" w:lineRule="auto"/>
      <w:ind w:left="567" w:right="567" w:firstLine="1134"/>
    </w:pPr>
    <w:rPr>
      <w:rFonts w:ascii="Times New Roman" w:hAnsi="Times New Roman" w:cs="Times New Roman"/>
      <w:kern w:val="0"/>
      <w:sz w:val="22"/>
      <w:szCs w:val="22"/>
    </w:rPr>
  </w:style>
  <w:style w:type="paragraph" w:customStyle="1" w:styleId="xl24">
    <w:name w:val="xl24"/>
    <w:basedOn w:val="Normale"/>
    <w:rsid w:val="003E1755"/>
    <w:pPr>
      <w:pBdr>
        <w:top w:val="single" w:sz="8" w:space="0" w:color="auto"/>
        <w:left w:val="single" w:sz="8" w:space="0" w:color="auto"/>
        <w:bottom w:val="single" w:sz="8" w:space="0" w:color="auto"/>
      </w:pBdr>
      <w:shd w:val="clear" w:color="auto" w:fill="CCFFFF"/>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25">
    <w:name w:val="xl25"/>
    <w:basedOn w:val="Normale"/>
    <w:rsid w:val="003E1755"/>
    <w:pPr>
      <w:pBdr>
        <w:top w:val="single" w:sz="8" w:space="0" w:color="auto"/>
        <w:bottom w:val="single" w:sz="8" w:space="0" w:color="auto"/>
      </w:pBdr>
      <w:shd w:val="clear" w:color="auto" w:fill="CCFFFF"/>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26">
    <w:name w:val="xl26"/>
    <w:basedOn w:val="Normale"/>
    <w:rsid w:val="003E1755"/>
    <w:pPr>
      <w:pBdr>
        <w:top w:val="single" w:sz="8" w:space="0" w:color="auto"/>
        <w:bottom w:val="single" w:sz="8" w:space="0" w:color="auto"/>
        <w:right w:val="single" w:sz="8" w:space="0" w:color="auto"/>
      </w:pBdr>
      <w:shd w:val="clear" w:color="auto" w:fill="CCFFFF"/>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27">
    <w:name w:val="xl27"/>
    <w:basedOn w:val="Normale"/>
    <w:rsid w:val="003E1755"/>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28">
    <w:name w:val="xl28"/>
    <w:basedOn w:val="Normale"/>
    <w:rsid w:val="003E1755"/>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29">
    <w:name w:val="xl29"/>
    <w:basedOn w:val="Normale"/>
    <w:rsid w:val="003E1755"/>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0">
    <w:name w:val="xl30"/>
    <w:basedOn w:val="Normale"/>
    <w:rsid w:val="003E1755"/>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1">
    <w:name w:val="xl31"/>
    <w:basedOn w:val="Normale"/>
    <w:rsid w:val="003E175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2">
    <w:name w:val="xl32"/>
    <w:basedOn w:val="Normale"/>
    <w:rsid w:val="003E1755"/>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3">
    <w:name w:val="xl33"/>
    <w:basedOn w:val="Normale"/>
    <w:rsid w:val="003E1755"/>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4">
    <w:name w:val="xl34"/>
    <w:basedOn w:val="Normale"/>
    <w:rsid w:val="003E1755"/>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5">
    <w:name w:val="xl35"/>
    <w:basedOn w:val="Normale"/>
    <w:rsid w:val="003E1755"/>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6">
    <w:name w:val="xl36"/>
    <w:basedOn w:val="Normale"/>
    <w:rsid w:val="003E1755"/>
    <w:pPr>
      <w:pBdr>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37">
    <w:name w:val="xl37"/>
    <w:basedOn w:val="Normale"/>
    <w:rsid w:val="003E175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38">
    <w:name w:val="xl38"/>
    <w:basedOn w:val="Normale"/>
    <w:rsid w:val="003E1755"/>
    <w:pPr>
      <w:pBdr>
        <w:top w:val="single" w:sz="8" w:space="0" w:color="auto"/>
        <w:left w:val="single" w:sz="8" w:space="0" w:color="auto"/>
        <w:bottom w:val="single" w:sz="8" w:space="0" w:color="auto"/>
      </w:pBdr>
      <w:shd w:val="clear" w:color="auto" w:fill="CCFFFF"/>
      <w:suppressAutoHyphens w:val="0"/>
      <w:spacing w:before="100" w:beforeAutospacing="1" w:after="100" w:afterAutospacing="1" w:line="240" w:lineRule="auto"/>
      <w:jc w:val="center"/>
    </w:pPr>
    <w:rPr>
      <w:b/>
      <w:bCs/>
      <w:kern w:val="0"/>
      <w:sz w:val="16"/>
      <w:szCs w:val="16"/>
      <w:lang w:eastAsia="it-IT"/>
    </w:rPr>
  </w:style>
  <w:style w:type="paragraph" w:customStyle="1" w:styleId="xl39">
    <w:name w:val="xl39"/>
    <w:basedOn w:val="Normale"/>
    <w:rsid w:val="003E1755"/>
    <w:pPr>
      <w:pBdr>
        <w:top w:val="single" w:sz="8" w:space="0" w:color="auto"/>
        <w:bottom w:val="single" w:sz="8" w:space="0" w:color="auto"/>
      </w:pBdr>
      <w:shd w:val="clear" w:color="auto" w:fill="CCFFFF"/>
      <w:suppressAutoHyphens w:val="0"/>
      <w:spacing w:before="100" w:beforeAutospacing="1" w:after="100" w:afterAutospacing="1" w:line="240" w:lineRule="auto"/>
      <w:jc w:val="center"/>
    </w:pPr>
    <w:rPr>
      <w:b/>
      <w:bCs/>
      <w:kern w:val="0"/>
      <w:sz w:val="16"/>
      <w:szCs w:val="16"/>
      <w:lang w:eastAsia="it-IT"/>
    </w:rPr>
  </w:style>
  <w:style w:type="paragraph" w:customStyle="1" w:styleId="xl40">
    <w:name w:val="xl40"/>
    <w:basedOn w:val="Normale"/>
    <w:rsid w:val="003E1755"/>
    <w:pPr>
      <w:pBdr>
        <w:top w:val="single" w:sz="8" w:space="0" w:color="auto"/>
        <w:bottom w:val="single" w:sz="8" w:space="0" w:color="auto"/>
        <w:right w:val="single" w:sz="8" w:space="0" w:color="auto"/>
      </w:pBdr>
      <w:shd w:val="clear" w:color="auto" w:fill="CCFFFF"/>
      <w:suppressAutoHyphens w:val="0"/>
      <w:spacing w:before="100" w:beforeAutospacing="1" w:after="100" w:afterAutospacing="1" w:line="240" w:lineRule="auto"/>
      <w:jc w:val="center"/>
    </w:pPr>
    <w:rPr>
      <w:b/>
      <w:bCs/>
      <w:kern w:val="0"/>
      <w:sz w:val="16"/>
      <w:szCs w:val="16"/>
      <w:lang w:eastAsia="it-IT"/>
    </w:rPr>
  </w:style>
  <w:style w:type="paragraph" w:customStyle="1" w:styleId="xl41">
    <w:name w:val="xl41"/>
    <w:basedOn w:val="Normale"/>
    <w:rsid w:val="003E1755"/>
    <w:pPr>
      <w:pBdr>
        <w:top w:val="single" w:sz="8" w:space="0" w:color="auto"/>
        <w:bottom w:val="single" w:sz="8" w:space="0" w:color="auto"/>
        <w:right w:val="single" w:sz="4" w:space="0" w:color="auto"/>
      </w:pBdr>
      <w:shd w:val="clear" w:color="auto" w:fill="CCFFFF"/>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42">
    <w:name w:val="xl42"/>
    <w:basedOn w:val="Normale"/>
    <w:rsid w:val="003E1755"/>
    <w:pPr>
      <w:pBdr>
        <w:top w:val="single" w:sz="8" w:space="0" w:color="auto"/>
        <w:left w:val="single" w:sz="4" w:space="0" w:color="auto"/>
        <w:bottom w:val="single" w:sz="8" w:space="0" w:color="auto"/>
        <w:right w:val="single" w:sz="4" w:space="0" w:color="auto"/>
      </w:pBdr>
      <w:shd w:val="clear" w:color="auto" w:fill="CCFFFF"/>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43">
    <w:name w:val="xl43"/>
    <w:basedOn w:val="Normale"/>
    <w:rsid w:val="003E1755"/>
    <w:pPr>
      <w:pBdr>
        <w:top w:val="single" w:sz="8" w:space="0" w:color="auto"/>
        <w:left w:val="single" w:sz="4" w:space="0" w:color="auto"/>
        <w:bottom w:val="single" w:sz="8" w:space="0" w:color="auto"/>
        <w:right w:val="single" w:sz="8" w:space="0" w:color="auto"/>
      </w:pBdr>
      <w:shd w:val="clear" w:color="auto" w:fill="CCFFFF"/>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44">
    <w:name w:val="xl44"/>
    <w:basedOn w:val="Normale"/>
    <w:rsid w:val="003E1755"/>
    <w:pPr>
      <w:pBdr>
        <w:top w:val="single" w:sz="8" w:space="0" w:color="auto"/>
        <w:left w:val="single" w:sz="8" w:space="0" w:color="auto"/>
        <w:right w:val="single" w:sz="4" w:space="0" w:color="auto"/>
      </w:pBdr>
      <w:shd w:val="clear" w:color="auto" w:fill="CCFFFF"/>
      <w:suppressAutoHyphens w:val="0"/>
      <w:spacing w:before="100" w:beforeAutospacing="1" w:after="100" w:afterAutospacing="1" w:line="240" w:lineRule="auto"/>
      <w:jc w:val="center"/>
    </w:pPr>
    <w:rPr>
      <w:b/>
      <w:bCs/>
      <w:kern w:val="0"/>
      <w:sz w:val="16"/>
      <w:szCs w:val="16"/>
      <w:lang w:eastAsia="it-IT"/>
    </w:rPr>
  </w:style>
  <w:style w:type="paragraph" w:customStyle="1" w:styleId="xl45">
    <w:name w:val="xl45"/>
    <w:basedOn w:val="Normale"/>
    <w:rsid w:val="003E1755"/>
    <w:pPr>
      <w:pBdr>
        <w:top w:val="single" w:sz="8" w:space="0" w:color="auto"/>
        <w:left w:val="single" w:sz="4" w:space="0" w:color="auto"/>
        <w:right w:val="single" w:sz="8" w:space="0" w:color="auto"/>
      </w:pBdr>
      <w:shd w:val="clear" w:color="auto" w:fill="CCFFFF"/>
      <w:suppressAutoHyphens w:val="0"/>
      <w:spacing w:before="100" w:beforeAutospacing="1" w:after="100" w:afterAutospacing="1" w:line="240" w:lineRule="auto"/>
      <w:jc w:val="center"/>
    </w:pPr>
    <w:rPr>
      <w:b/>
      <w:bCs/>
      <w:kern w:val="0"/>
      <w:sz w:val="16"/>
      <w:szCs w:val="16"/>
      <w:lang w:eastAsia="it-IT"/>
    </w:rPr>
  </w:style>
  <w:style w:type="paragraph" w:customStyle="1" w:styleId="xl46">
    <w:name w:val="xl46"/>
    <w:basedOn w:val="Normale"/>
    <w:rsid w:val="003E1755"/>
    <w:pPr>
      <w:pBdr>
        <w:top w:val="single" w:sz="8" w:space="0" w:color="auto"/>
        <w:left w:val="single" w:sz="8" w:space="0" w:color="auto"/>
        <w:bottom w:val="single" w:sz="8" w:space="0" w:color="auto"/>
      </w:pBdr>
      <w:shd w:val="clear" w:color="auto" w:fill="CCFFFF"/>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47">
    <w:name w:val="xl47"/>
    <w:basedOn w:val="Normale"/>
    <w:rsid w:val="003E1755"/>
    <w:pPr>
      <w:pBdr>
        <w:top w:val="single" w:sz="8" w:space="0" w:color="auto"/>
        <w:left w:val="single" w:sz="8" w:space="0" w:color="auto"/>
        <w:bottom w:val="single" w:sz="8" w:space="0" w:color="auto"/>
        <w:right w:val="single" w:sz="8" w:space="0" w:color="auto"/>
      </w:pBdr>
      <w:shd w:val="clear" w:color="auto" w:fill="CCFFFF"/>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48">
    <w:name w:val="xl48"/>
    <w:basedOn w:val="Normale"/>
    <w:rsid w:val="003E1755"/>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49">
    <w:name w:val="xl49"/>
    <w:basedOn w:val="Normale"/>
    <w:rsid w:val="003E1755"/>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0">
    <w:name w:val="xl50"/>
    <w:basedOn w:val="Normale"/>
    <w:rsid w:val="003E1755"/>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1">
    <w:name w:val="xl51"/>
    <w:basedOn w:val="Normale"/>
    <w:rsid w:val="003E1755"/>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2">
    <w:name w:val="xl52"/>
    <w:basedOn w:val="Normale"/>
    <w:rsid w:val="003E1755"/>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3">
    <w:name w:val="xl53"/>
    <w:basedOn w:val="Normale"/>
    <w:rsid w:val="003E1755"/>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4">
    <w:name w:val="xl54"/>
    <w:basedOn w:val="Normale"/>
    <w:rsid w:val="003E1755"/>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5">
    <w:name w:val="xl55"/>
    <w:basedOn w:val="Normale"/>
    <w:rsid w:val="003E1755"/>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6">
    <w:name w:val="xl56"/>
    <w:basedOn w:val="Normale"/>
    <w:rsid w:val="003E1755"/>
    <w:pPr>
      <w:pBdr>
        <w:top w:val="single" w:sz="8"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7">
    <w:name w:val="xl57"/>
    <w:basedOn w:val="Normale"/>
    <w:rsid w:val="003E1755"/>
    <w:pPr>
      <w:pBdr>
        <w:bottom w:val="single" w:sz="8"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8">
    <w:name w:val="xl58"/>
    <w:basedOn w:val="Normale"/>
    <w:rsid w:val="003E1755"/>
    <w:pPr>
      <w:pBdr>
        <w:top w:val="single" w:sz="8" w:space="0" w:color="auto"/>
        <w:left w:val="single" w:sz="8"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9">
    <w:name w:val="xl59"/>
    <w:basedOn w:val="Normale"/>
    <w:rsid w:val="003E1755"/>
    <w:pPr>
      <w:pBdr>
        <w:left w:val="single" w:sz="8"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60">
    <w:name w:val="xl60"/>
    <w:basedOn w:val="Normale"/>
    <w:rsid w:val="003E1755"/>
    <w:pPr>
      <w:pBdr>
        <w:left w:val="single" w:sz="8" w:space="0" w:color="auto"/>
        <w:bottom w:val="single" w:sz="8"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61">
    <w:name w:val="xl61"/>
    <w:basedOn w:val="Normale"/>
    <w:rsid w:val="003E1755"/>
    <w:pPr>
      <w:pBdr>
        <w:top w:val="single" w:sz="8" w:space="0" w:color="auto"/>
        <w:left w:val="single" w:sz="8" w:space="0" w:color="auto"/>
      </w:pBdr>
      <w:suppressAutoHyphens w:val="0"/>
      <w:spacing w:before="100" w:beforeAutospacing="1" w:after="100" w:afterAutospacing="1" w:line="240" w:lineRule="auto"/>
      <w:jc w:val="center"/>
      <w:textAlignment w:val="center"/>
    </w:pPr>
    <w:rPr>
      <w:b/>
      <w:bCs/>
      <w:kern w:val="0"/>
      <w:sz w:val="16"/>
      <w:szCs w:val="16"/>
      <w:lang w:eastAsia="it-IT"/>
    </w:rPr>
  </w:style>
  <w:style w:type="paragraph" w:customStyle="1" w:styleId="xl62">
    <w:name w:val="xl62"/>
    <w:basedOn w:val="Normale"/>
    <w:rsid w:val="003E1755"/>
    <w:pPr>
      <w:pBdr>
        <w:left w:val="single" w:sz="8" w:space="0" w:color="auto"/>
      </w:pBdr>
      <w:suppressAutoHyphens w:val="0"/>
      <w:spacing w:before="100" w:beforeAutospacing="1" w:after="100" w:afterAutospacing="1" w:line="240" w:lineRule="auto"/>
      <w:jc w:val="center"/>
      <w:textAlignment w:val="center"/>
    </w:pPr>
    <w:rPr>
      <w:b/>
      <w:bCs/>
      <w:kern w:val="0"/>
      <w:sz w:val="16"/>
      <w:szCs w:val="16"/>
      <w:lang w:eastAsia="it-IT"/>
    </w:rPr>
  </w:style>
  <w:style w:type="paragraph" w:customStyle="1" w:styleId="xl63">
    <w:name w:val="xl63"/>
    <w:basedOn w:val="Normale"/>
    <w:rsid w:val="003E1755"/>
    <w:pPr>
      <w:pBdr>
        <w:left w:val="single" w:sz="8" w:space="0" w:color="auto"/>
        <w:bottom w:val="single" w:sz="8" w:space="0" w:color="auto"/>
      </w:pBdr>
      <w:suppressAutoHyphens w:val="0"/>
      <w:spacing w:before="100" w:beforeAutospacing="1" w:after="100" w:afterAutospacing="1" w:line="240" w:lineRule="auto"/>
      <w:jc w:val="center"/>
      <w:textAlignment w:val="center"/>
    </w:pPr>
    <w:rPr>
      <w:b/>
      <w:bCs/>
      <w:kern w:val="0"/>
      <w:sz w:val="16"/>
      <w:szCs w:val="16"/>
      <w:lang w:eastAsia="it-IT"/>
    </w:rPr>
  </w:style>
  <w:style w:type="paragraph" w:customStyle="1" w:styleId="xl64">
    <w:name w:val="xl64"/>
    <w:basedOn w:val="Normale"/>
    <w:rsid w:val="003E1755"/>
    <w:pPr>
      <w:pBdr>
        <w:top w:val="single" w:sz="8" w:space="0" w:color="auto"/>
        <w:bottom w:val="single" w:sz="4"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65">
    <w:name w:val="xl65"/>
    <w:basedOn w:val="Normale"/>
    <w:rsid w:val="003E1755"/>
    <w:pPr>
      <w:pBdr>
        <w:top w:val="single" w:sz="4" w:space="0" w:color="auto"/>
        <w:bottom w:val="single" w:sz="4"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66">
    <w:name w:val="xl66"/>
    <w:basedOn w:val="Normale"/>
    <w:rsid w:val="003E1755"/>
    <w:pPr>
      <w:pBdr>
        <w:top w:val="single" w:sz="4" w:space="0" w:color="auto"/>
        <w:bottom w:val="single" w:sz="8"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67">
    <w:name w:val="xl67"/>
    <w:basedOn w:val="Normale"/>
    <w:rsid w:val="003E1755"/>
    <w:pPr>
      <w:pBdr>
        <w:top w:val="single" w:sz="8" w:space="0" w:color="auto"/>
        <w:left w:val="single" w:sz="8" w:space="0" w:color="auto"/>
        <w:bottom w:val="single" w:sz="4" w:space="0" w:color="auto"/>
      </w:pBdr>
      <w:suppressAutoHyphens w:val="0"/>
      <w:spacing w:before="100" w:beforeAutospacing="1" w:after="100" w:afterAutospacing="1" w:line="240" w:lineRule="auto"/>
      <w:jc w:val="center"/>
    </w:pPr>
    <w:rPr>
      <w:rFonts w:ascii="Times New Roman" w:hAnsi="Times New Roman" w:cs="Times New Roman"/>
      <w:kern w:val="0"/>
      <w:sz w:val="12"/>
      <w:szCs w:val="12"/>
      <w:lang w:eastAsia="it-IT"/>
    </w:rPr>
  </w:style>
  <w:style w:type="paragraph" w:customStyle="1" w:styleId="xl68">
    <w:name w:val="xl68"/>
    <w:basedOn w:val="Normale"/>
    <w:rsid w:val="003E1755"/>
    <w:pPr>
      <w:pBdr>
        <w:top w:val="single" w:sz="4" w:space="0" w:color="auto"/>
        <w:left w:val="single" w:sz="8" w:space="0" w:color="auto"/>
        <w:bottom w:val="single" w:sz="4" w:space="0" w:color="auto"/>
      </w:pBdr>
      <w:suppressAutoHyphens w:val="0"/>
      <w:spacing w:before="100" w:beforeAutospacing="1" w:after="100" w:afterAutospacing="1" w:line="240" w:lineRule="auto"/>
      <w:jc w:val="center"/>
    </w:pPr>
    <w:rPr>
      <w:rFonts w:ascii="Times New Roman" w:hAnsi="Times New Roman" w:cs="Times New Roman"/>
      <w:kern w:val="0"/>
      <w:sz w:val="12"/>
      <w:szCs w:val="12"/>
      <w:lang w:eastAsia="it-IT"/>
    </w:rPr>
  </w:style>
  <w:style w:type="paragraph" w:customStyle="1" w:styleId="xl69">
    <w:name w:val="xl69"/>
    <w:basedOn w:val="Normale"/>
    <w:rsid w:val="003E1755"/>
    <w:pPr>
      <w:pBdr>
        <w:top w:val="single" w:sz="4" w:space="0" w:color="auto"/>
        <w:left w:val="single" w:sz="8" w:space="0" w:color="auto"/>
        <w:bottom w:val="single" w:sz="8" w:space="0" w:color="auto"/>
      </w:pBdr>
      <w:suppressAutoHyphens w:val="0"/>
      <w:spacing w:before="100" w:beforeAutospacing="1" w:after="100" w:afterAutospacing="1" w:line="240" w:lineRule="auto"/>
      <w:jc w:val="center"/>
    </w:pPr>
    <w:rPr>
      <w:rFonts w:ascii="Times New Roman" w:hAnsi="Times New Roman" w:cs="Times New Roman"/>
      <w:kern w:val="0"/>
      <w:sz w:val="12"/>
      <w:szCs w:val="12"/>
      <w:lang w:eastAsia="it-IT"/>
    </w:rPr>
  </w:style>
  <w:style w:type="paragraph" w:styleId="Testonotadichiusura">
    <w:name w:val="endnote text"/>
    <w:basedOn w:val="Normale"/>
    <w:link w:val="TestonotadichiusuraCarattere"/>
    <w:uiPriority w:val="99"/>
    <w:semiHidden/>
    <w:rsid w:val="003E1755"/>
    <w:pPr>
      <w:suppressAutoHyphens w:val="0"/>
      <w:spacing w:after="240" w:line="240" w:lineRule="auto"/>
      <w:ind w:left="567" w:right="567"/>
    </w:pPr>
    <w:rPr>
      <w:rFonts w:ascii="Times New Roman" w:hAnsi="Times New Roman" w:cs="Times New Roman"/>
      <w:kern w:val="0"/>
      <w:lang w:eastAsia="it-IT"/>
    </w:rPr>
  </w:style>
  <w:style w:type="character" w:customStyle="1" w:styleId="TestonotadichiusuraCarattere">
    <w:name w:val="Testo nota di chiusura Carattere"/>
    <w:basedOn w:val="Carpredefinitoparagrafo"/>
    <w:link w:val="Testonotadichiusura"/>
    <w:uiPriority w:val="99"/>
    <w:semiHidden/>
    <w:locked/>
    <w:rsid w:val="003E1755"/>
    <w:rPr>
      <w:rFonts w:ascii="Times New Roman" w:hAnsi="Times New Roman" w:cs="Times New Roman"/>
      <w:sz w:val="20"/>
      <w:szCs w:val="20"/>
      <w:lang w:eastAsia="it-IT"/>
    </w:rPr>
  </w:style>
  <w:style w:type="character" w:styleId="Rimandonotadichiusura">
    <w:name w:val="endnote reference"/>
    <w:basedOn w:val="Carpredefinitoparagrafo"/>
    <w:uiPriority w:val="99"/>
    <w:rsid w:val="003E1755"/>
    <w:rPr>
      <w:rFonts w:cs="Times New Roman"/>
      <w:vertAlign w:val="superscript"/>
    </w:rPr>
  </w:style>
  <w:style w:type="paragraph" w:customStyle="1" w:styleId="Style1">
    <w:name w:val="Style 1"/>
    <w:uiPriority w:val="99"/>
    <w:rsid w:val="003E1755"/>
    <w:pPr>
      <w:widowControl w:val="0"/>
      <w:autoSpaceDE w:val="0"/>
      <w:autoSpaceDN w:val="0"/>
      <w:spacing w:line="194" w:lineRule="auto"/>
    </w:pPr>
    <w:rPr>
      <w:rFonts w:ascii="Garamond" w:eastAsia="Times New Roman" w:hAnsi="Garamond" w:cs="Garamond"/>
      <w:sz w:val="20"/>
      <w:szCs w:val="20"/>
    </w:rPr>
  </w:style>
  <w:style w:type="paragraph" w:customStyle="1" w:styleId="Style2">
    <w:name w:val="Style 2"/>
    <w:uiPriority w:val="99"/>
    <w:rsid w:val="003E1755"/>
    <w:pPr>
      <w:widowControl w:val="0"/>
      <w:autoSpaceDE w:val="0"/>
      <w:autoSpaceDN w:val="0"/>
      <w:adjustRightInd w:val="0"/>
    </w:pPr>
    <w:rPr>
      <w:rFonts w:ascii="Times New Roman" w:eastAsia="Times New Roman" w:hAnsi="Times New Roman"/>
      <w:sz w:val="20"/>
      <w:szCs w:val="20"/>
    </w:rPr>
  </w:style>
  <w:style w:type="character" w:customStyle="1" w:styleId="CharacterStyle1">
    <w:name w:val="Character Style 1"/>
    <w:uiPriority w:val="99"/>
    <w:rsid w:val="003E1755"/>
    <w:rPr>
      <w:rFonts w:ascii="Garamond" w:hAnsi="Garamond"/>
      <w:sz w:val="20"/>
    </w:rPr>
  </w:style>
  <w:style w:type="table" w:customStyle="1" w:styleId="Tabellaelenco3-colore11">
    <w:name w:val="Tabella elenco 3 - colore 11"/>
    <w:uiPriority w:val="99"/>
    <w:rsid w:val="003E1755"/>
    <w:rPr>
      <w:sz w:val="20"/>
      <w:szCs w:val="20"/>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cs="Times New Roman"/>
        <w:b/>
        <w:bCs/>
        <w:color w:val="FFFFFF"/>
      </w:rPr>
      <w:tblPr/>
      <w:tcPr>
        <w:shd w:val="clear" w:color="auto" w:fill="4F81BD"/>
      </w:tcPr>
    </w:tblStylePr>
    <w:tblStylePr w:type="lastRow">
      <w:rPr>
        <w:rFonts w:cs="Times New Roman"/>
        <w:b/>
        <w:bCs/>
      </w:rPr>
      <w:tblPr/>
      <w:tcPr>
        <w:tcBorders>
          <w:top w:val="double" w:sz="4" w:space="0" w:color="4F81BD"/>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4F81BD"/>
          <w:right w:val="single" w:sz="4" w:space="0" w:color="4F81BD"/>
        </w:tcBorders>
      </w:tcPr>
    </w:tblStylePr>
    <w:tblStylePr w:type="band1Horz">
      <w:rPr>
        <w:rFonts w:cs="Times New Roman"/>
      </w:rPr>
      <w:tblPr/>
      <w:tcPr>
        <w:tcBorders>
          <w:top w:val="single" w:sz="4" w:space="0" w:color="4F81BD"/>
          <w:bottom w:val="single" w:sz="4" w:space="0" w:color="4F81BD"/>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4F81BD"/>
          <w:left w:val="nil"/>
        </w:tcBorders>
      </w:tcPr>
    </w:tblStylePr>
    <w:tblStylePr w:type="swCell">
      <w:rPr>
        <w:rFonts w:cs="Times New Roman"/>
      </w:rPr>
      <w:tblPr/>
      <w:tcPr>
        <w:tcBorders>
          <w:top w:val="double" w:sz="4" w:space="0" w:color="4F81BD"/>
          <w:right w:val="nil"/>
        </w:tcBorders>
      </w:tcPr>
    </w:tblStylePr>
  </w:style>
  <w:style w:type="table" w:customStyle="1" w:styleId="Tabellaelenco3-colore51">
    <w:name w:val="Tabella elenco 3 - colore 51"/>
    <w:uiPriority w:val="99"/>
    <w:rsid w:val="003E1755"/>
    <w:rPr>
      <w:sz w:val="20"/>
      <w:szCs w:val="20"/>
    </w:rPr>
    <w:tblPr>
      <w:tblStyleRowBandSize w:val="1"/>
      <w:tblStyleColBandSize w:val="1"/>
      <w:tblInd w:w="0" w:type="dxa"/>
      <w:tblBorders>
        <w:top w:val="single" w:sz="4" w:space="0" w:color="4BACC6"/>
        <w:left w:val="single" w:sz="4" w:space="0" w:color="4BACC6"/>
        <w:bottom w:val="single" w:sz="4" w:space="0" w:color="4BACC6"/>
        <w:right w:val="single" w:sz="4" w:space="0" w:color="4BACC6"/>
      </w:tblBorders>
      <w:tblCellMar>
        <w:top w:w="0" w:type="dxa"/>
        <w:left w:w="108" w:type="dxa"/>
        <w:bottom w:w="0" w:type="dxa"/>
        <w:right w:w="108" w:type="dxa"/>
      </w:tblCellMar>
    </w:tblPr>
    <w:tblStylePr w:type="firstRow">
      <w:rPr>
        <w:rFonts w:cs="Times New Roman"/>
        <w:b/>
        <w:bCs/>
        <w:color w:val="FFFFFF"/>
      </w:rPr>
      <w:tblPr/>
      <w:tcPr>
        <w:shd w:val="clear" w:color="auto" w:fill="4BACC6"/>
      </w:tcPr>
    </w:tblStylePr>
    <w:tblStylePr w:type="lastRow">
      <w:rPr>
        <w:rFonts w:cs="Times New Roman"/>
        <w:b/>
        <w:bCs/>
      </w:rPr>
      <w:tblPr/>
      <w:tcPr>
        <w:tcBorders>
          <w:top w:val="double" w:sz="4" w:space="0" w:color="4BACC6"/>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4BACC6"/>
          <w:right w:val="single" w:sz="4" w:space="0" w:color="4BACC6"/>
        </w:tcBorders>
      </w:tcPr>
    </w:tblStylePr>
    <w:tblStylePr w:type="band1Horz">
      <w:rPr>
        <w:rFonts w:cs="Times New Roman"/>
      </w:rPr>
      <w:tblPr/>
      <w:tcPr>
        <w:tcBorders>
          <w:top w:val="single" w:sz="4" w:space="0" w:color="4BACC6"/>
          <w:bottom w:val="single" w:sz="4" w:space="0" w:color="4BACC6"/>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4BACC6"/>
          <w:left w:val="nil"/>
        </w:tcBorders>
      </w:tcPr>
    </w:tblStylePr>
    <w:tblStylePr w:type="swCell">
      <w:rPr>
        <w:rFonts w:cs="Times New Roman"/>
      </w:rPr>
      <w:tblPr/>
      <w:tcPr>
        <w:tcBorders>
          <w:top w:val="double" w:sz="4" w:space="0" w:color="4BACC6"/>
          <w:right w:val="nil"/>
        </w:tcBorders>
      </w:tcPr>
    </w:tblStylePr>
  </w:style>
  <w:style w:type="table" w:customStyle="1" w:styleId="Tabellagriglia5scura-colore11">
    <w:name w:val="Tabella griglia 5 scura - colore 11"/>
    <w:uiPriority w:val="99"/>
    <w:rsid w:val="003E1755"/>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table" w:customStyle="1" w:styleId="Tabellagriglia3-colore51">
    <w:name w:val="Tabella griglia 3 - colore 51"/>
    <w:uiPriority w:val="99"/>
    <w:rsid w:val="003E1755"/>
    <w:rPr>
      <w:sz w:val="20"/>
      <w:szCs w:val="20"/>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AEEF3"/>
      </w:tcPr>
    </w:tblStylePr>
    <w:tblStylePr w:type="band1Horz">
      <w:rPr>
        <w:rFonts w:cs="Times New Roman"/>
      </w:rPr>
      <w:tblPr/>
      <w:tcPr>
        <w:shd w:val="clear" w:color="auto" w:fill="DAEEF3"/>
      </w:tcPr>
    </w:tblStylePr>
    <w:tblStylePr w:type="neCell">
      <w:rPr>
        <w:rFonts w:cs="Times New Roman"/>
      </w:rPr>
      <w:tblPr/>
      <w:tcPr>
        <w:tcBorders>
          <w:bottom w:val="single" w:sz="4" w:space="0" w:color="92CDDC"/>
        </w:tcBorders>
      </w:tcPr>
    </w:tblStylePr>
    <w:tblStylePr w:type="nwCell">
      <w:rPr>
        <w:rFonts w:cs="Times New Roman"/>
      </w:rPr>
      <w:tblPr/>
      <w:tcPr>
        <w:tcBorders>
          <w:bottom w:val="single" w:sz="4" w:space="0" w:color="92CDDC"/>
        </w:tcBorders>
      </w:tcPr>
    </w:tblStylePr>
    <w:tblStylePr w:type="seCell">
      <w:rPr>
        <w:rFonts w:cs="Times New Roman"/>
      </w:rPr>
      <w:tblPr/>
      <w:tcPr>
        <w:tcBorders>
          <w:top w:val="single" w:sz="4" w:space="0" w:color="92CDDC"/>
        </w:tcBorders>
      </w:tcPr>
    </w:tblStylePr>
    <w:tblStylePr w:type="swCell">
      <w:rPr>
        <w:rFonts w:cs="Times New Roman"/>
      </w:rPr>
      <w:tblPr/>
      <w:tcPr>
        <w:tcBorders>
          <w:top w:val="single" w:sz="4" w:space="0" w:color="92CDDC"/>
        </w:tcBorders>
      </w:tcPr>
    </w:tblStylePr>
  </w:style>
  <w:style w:type="paragraph" w:customStyle="1" w:styleId="IntestazineCampoTabella">
    <w:name w:val="IntestazineCampoTabella"/>
    <w:basedOn w:val="Normale"/>
    <w:link w:val="IntestazineCampoTabellaCarattere"/>
    <w:qFormat/>
    <w:rsid w:val="003E1755"/>
    <w:pPr>
      <w:suppressAutoHyphens w:val="0"/>
      <w:spacing w:line="240" w:lineRule="auto"/>
      <w:jc w:val="left"/>
    </w:pPr>
    <w:rPr>
      <w:rFonts w:eastAsia="Calibri"/>
      <w:i/>
      <w:smallCaps/>
      <w:kern w:val="0"/>
      <w:sz w:val="14"/>
      <w:szCs w:val="22"/>
      <w:lang w:eastAsia="en-US"/>
    </w:rPr>
  </w:style>
  <w:style w:type="paragraph" w:customStyle="1" w:styleId="CorpoTabella">
    <w:name w:val="CorpoTabella"/>
    <w:basedOn w:val="Normale"/>
    <w:link w:val="CorpoTabellaCarattere"/>
    <w:qFormat/>
    <w:rsid w:val="003E1755"/>
    <w:pPr>
      <w:suppressAutoHyphens w:val="0"/>
      <w:spacing w:line="240" w:lineRule="auto"/>
      <w:jc w:val="left"/>
    </w:pPr>
    <w:rPr>
      <w:rFonts w:eastAsia="Calibri"/>
      <w:b/>
      <w:bCs/>
      <w:kern w:val="0"/>
      <w:sz w:val="18"/>
      <w:szCs w:val="22"/>
      <w:lang w:eastAsia="en-US"/>
    </w:rPr>
  </w:style>
  <w:style w:type="character" w:customStyle="1" w:styleId="IntestazineCampoTabellaCarattere">
    <w:name w:val="IntestazineCampoTabella Carattere"/>
    <w:basedOn w:val="Carpredefinitoparagrafo"/>
    <w:link w:val="IntestazineCampoTabella"/>
    <w:locked/>
    <w:rsid w:val="003E1755"/>
    <w:rPr>
      <w:rFonts w:ascii="Arial" w:hAnsi="Arial" w:cs="Arial"/>
      <w:i/>
      <w:smallCaps/>
      <w:sz w:val="14"/>
    </w:rPr>
  </w:style>
  <w:style w:type="table" w:customStyle="1" w:styleId="Tabellagriglia7acolori-colore11">
    <w:name w:val="Tabella griglia 7 a colori - colore 11"/>
    <w:uiPriority w:val="99"/>
    <w:rsid w:val="003E1755"/>
    <w:rPr>
      <w:color w:val="365F91"/>
      <w:sz w:val="20"/>
      <w:szCs w:val="20"/>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BE5F1"/>
      </w:tcPr>
    </w:tblStylePr>
    <w:tblStylePr w:type="band1Horz">
      <w:rPr>
        <w:rFonts w:cs="Times New Roman"/>
      </w:rPr>
      <w:tblPr/>
      <w:tcPr>
        <w:shd w:val="clear" w:color="auto" w:fill="DBE5F1"/>
      </w:tcPr>
    </w:tblStylePr>
    <w:tblStylePr w:type="neCell">
      <w:rPr>
        <w:rFonts w:cs="Times New Roman"/>
      </w:rPr>
      <w:tblPr/>
      <w:tcPr>
        <w:tcBorders>
          <w:bottom w:val="single" w:sz="4" w:space="0" w:color="95B3D7"/>
        </w:tcBorders>
      </w:tcPr>
    </w:tblStylePr>
    <w:tblStylePr w:type="nwCell">
      <w:rPr>
        <w:rFonts w:cs="Times New Roman"/>
      </w:rPr>
      <w:tblPr/>
      <w:tcPr>
        <w:tcBorders>
          <w:bottom w:val="single" w:sz="4" w:space="0" w:color="95B3D7"/>
        </w:tcBorders>
      </w:tcPr>
    </w:tblStylePr>
    <w:tblStylePr w:type="seCell">
      <w:rPr>
        <w:rFonts w:cs="Times New Roman"/>
      </w:rPr>
      <w:tblPr/>
      <w:tcPr>
        <w:tcBorders>
          <w:top w:val="single" w:sz="4" w:space="0" w:color="95B3D7"/>
        </w:tcBorders>
      </w:tcPr>
    </w:tblStylePr>
    <w:tblStylePr w:type="swCell">
      <w:rPr>
        <w:rFonts w:cs="Times New Roman"/>
      </w:rPr>
      <w:tblPr/>
      <w:tcPr>
        <w:tcBorders>
          <w:top w:val="single" w:sz="4" w:space="0" w:color="95B3D7"/>
        </w:tcBorders>
      </w:tcPr>
    </w:tblStylePr>
  </w:style>
  <w:style w:type="character" w:customStyle="1" w:styleId="CorpoTabellaCarattere">
    <w:name w:val="CorpoTabella Carattere"/>
    <w:basedOn w:val="Carpredefinitoparagrafo"/>
    <w:link w:val="CorpoTabella"/>
    <w:locked/>
    <w:rsid w:val="003E1755"/>
    <w:rPr>
      <w:rFonts w:ascii="Arial" w:hAnsi="Arial" w:cs="Arial"/>
      <w:b/>
      <w:bCs/>
      <w:sz w:val="18"/>
    </w:rPr>
  </w:style>
  <w:style w:type="character" w:styleId="Enfasicorsivo">
    <w:name w:val="Emphasis"/>
    <w:basedOn w:val="Carpredefinitoparagrafo"/>
    <w:uiPriority w:val="99"/>
    <w:qFormat/>
    <w:rsid w:val="003E1755"/>
    <w:rPr>
      <w:rFonts w:cs="Times New Roman"/>
      <w:i/>
      <w:iCs/>
    </w:rPr>
  </w:style>
  <w:style w:type="paragraph" w:customStyle="1" w:styleId="Separazione">
    <w:name w:val="Separazione"/>
    <w:basedOn w:val="Normale"/>
    <w:qFormat/>
    <w:rsid w:val="003E1755"/>
    <w:pPr>
      <w:pBdr>
        <w:bottom w:val="single" w:sz="6" w:space="1" w:color="B6DDE8"/>
      </w:pBdr>
      <w:suppressAutoHyphens w:val="0"/>
      <w:spacing w:before="60" w:after="60" w:line="259" w:lineRule="auto"/>
      <w:ind w:left="-142" w:right="-285"/>
      <w:jc w:val="left"/>
    </w:pPr>
    <w:rPr>
      <w:rFonts w:ascii="Calibri" w:eastAsia="Calibri" w:hAnsi="Calibri" w:cs="Times New Roman"/>
      <w:kern w:val="0"/>
      <w:sz w:val="2"/>
      <w:szCs w:val="22"/>
      <w:lang w:eastAsia="en-US"/>
    </w:rPr>
  </w:style>
  <w:style w:type="paragraph" w:styleId="Finemodulo-z">
    <w:name w:val="HTML Bottom of Form"/>
    <w:basedOn w:val="Normale"/>
    <w:next w:val="Normale"/>
    <w:link w:val="Finemodulo-zCarattere"/>
    <w:hidden/>
    <w:uiPriority w:val="99"/>
    <w:semiHidden/>
    <w:rsid w:val="003E1755"/>
    <w:pPr>
      <w:pBdr>
        <w:top w:val="single" w:sz="6" w:space="1" w:color="auto"/>
      </w:pBdr>
      <w:suppressAutoHyphens w:val="0"/>
      <w:spacing w:line="259" w:lineRule="auto"/>
      <w:jc w:val="center"/>
    </w:pPr>
    <w:rPr>
      <w:rFonts w:eastAsia="Calibri"/>
      <w:vanish/>
      <w:kern w:val="0"/>
      <w:sz w:val="16"/>
      <w:szCs w:val="16"/>
      <w:lang w:eastAsia="en-US"/>
    </w:rPr>
  </w:style>
  <w:style w:type="character" w:customStyle="1" w:styleId="Finemodulo-zCarattere">
    <w:name w:val="Fine modulo -z Carattere"/>
    <w:basedOn w:val="Carpredefinitoparagrafo"/>
    <w:link w:val="Finemodulo-z"/>
    <w:uiPriority w:val="99"/>
    <w:semiHidden/>
    <w:locked/>
    <w:rsid w:val="003E1755"/>
    <w:rPr>
      <w:rFonts w:ascii="Arial" w:hAnsi="Arial" w:cs="Arial"/>
      <w:vanish/>
      <w:sz w:val="16"/>
      <w:szCs w:val="16"/>
    </w:rPr>
  </w:style>
  <w:style w:type="paragraph" w:styleId="Iniziomodulo-z">
    <w:name w:val="HTML Top of Form"/>
    <w:basedOn w:val="Normale"/>
    <w:next w:val="Normale"/>
    <w:link w:val="Iniziomodulo-zCarattere"/>
    <w:hidden/>
    <w:uiPriority w:val="99"/>
    <w:semiHidden/>
    <w:rsid w:val="003E1755"/>
    <w:pPr>
      <w:pBdr>
        <w:bottom w:val="single" w:sz="6" w:space="1" w:color="auto"/>
      </w:pBdr>
      <w:suppressAutoHyphens w:val="0"/>
      <w:spacing w:line="259" w:lineRule="auto"/>
      <w:jc w:val="center"/>
    </w:pPr>
    <w:rPr>
      <w:rFonts w:eastAsia="Calibri"/>
      <w:vanish/>
      <w:kern w:val="0"/>
      <w:sz w:val="16"/>
      <w:szCs w:val="16"/>
      <w:lang w:eastAsia="en-US"/>
    </w:rPr>
  </w:style>
  <w:style w:type="character" w:customStyle="1" w:styleId="Iniziomodulo-zCarattere">
    <w:name w:val="Inizio modulo -z Carattere"/>
    <w:basedOn w:val="Carpredefinitoparagrafo"/>
    <w:link w:val="Iniziomodulo-z"/>
    <w:uiPriority w:val="99"/>
    <w:semiHidden/>
    <w:locked/>
    <w:rsid w:val="003E1755"/>
    <w:rPr>
      <w:rFonts w:ascii="Arial" w:hAnsi="Arial" w:cs="Arial"/>
      <w:vanish/>
      <w:sz w:val="16"/>
      <w:szCs w:val="16"/>
    </w:rPr>
  </w:style>
  <w:style w:type="character" w:styleId="Collegamentovisitato">
    <w:name w:val="FollowedHyperlink"/>
    <w:basedOn w:val="Carpredefinitoparagrafo"/>
    <w:uiPriority w:val="99"/>
    <w:rsid w:val="003E1755"/>
    <w:rPr>
      <w:rFonts w:cs="Times New Roman"/>
      <w:color w:val="800080"/>
      <w:u w:val="single"/>
    </w:rPr>
  </w:style>
  <w:style w:type="paragraph" w:styleId="Puntoelenco">
    <w:name w:val="List Bullet"/>
    <w:basedOn w:val="Normale"/>
    <w:uiPriority w:val="99"/>
    <w:rsid w:val="003E1755"/>
    <w:pPr>
      <w:numPr>
        <w:numId w:val="23"/>
      </w:numPr>
      <w:tabs>
        <w:tab w:val="left" w:pos="360"/>
      </w:tabs>
      <w:suppressAutoHyphens w:val="0"/>
      <w:spacing w:after="200" w:line="240" w:lineRule="auto"/>
      <w:ind w:left="360"/>
      <w:jc w:val="left"/>
    </w:pPr>
    <w:rPr>
      <w:rFonts w:ascii="Cambria" w:eastAsia="MS Mincho" w:hAnsi="Cambria" w:cs="Times New Roman"/>
      <w:color w:val="404040"/>
      <w:kern w:val="0"/>
      <w:szCs w:val="22"/>
      <w:lang w:eastAsia="it-IT"/>
    </w:rPr>
  </w:style>
  <w:style w:type="paragraph" w:customStyle="1" w:styleId="Contenutotabella">
    <w:name w:val="Contenuto tabella"/>
    <w:basedOn w:val="Corpotesto"/>
    <w:uiPriority w:val="99"/>
    <w:rsid w:val="003E1755"/>
    <w:pPr>
      <w:widowControl w:val="0"/>
      <w:suppressLineNumbers/>
      <w:spacing w:before="0" w:after="120"/>
      <w:jc w:val="left"/>
    </w:pPr>
    <w:rPr>
      <w:rFonts w:ascii="Calibri" w:hAnsi="Calibri"/>
      <w:lang w:eastAsia="it-IT"/>
    </w:rPr>
  </w:style>
  <w:style w:type="paragraph" w:customStyle="1" w:styleId="Testonotaapidipagina1">
    <w:name w:val="Testo nota a piè di pagina1"/>
    <w:basedOn w:val="Normale"/>
    <w:rsid w:val="003E1755"/>
    <w:pPr>
      <w:widowControl w:val="0"/>
      <w:spacing w:line="240" w:lineRule="auto"/>
    </w:pPr>
    <w:rPr>
      <w:rFonts w:ascii="Times New Roman" w:eastAsia="Calibri" w:hAnsi="Times New Roman" w:cs="font299"/>
      <w:kern w:val="1"/>
      <w:sz w:val="24"/>
      <w:szCs w:val="24"/>
      <w:lang w:eastAsia="hi-IN" w:bidi="hi-IN"/>
    </w:rPr>
  </w:style>
  <w:style w:type="paragraph" w:customStyle="1" w:styleId="western">
    <w:name w:val="western"/>
    <w:basedOn w:val="Normale"/>
    <w:rsid w:val="003465E7"/>
    <w:pPr>
      <w:suppressAutoHyphens w:val="0"/>
      <w:spacing w:before="100" w:beforeAutospacing="1" w:after="119" w:line="240" w:lineRule="auto"/>
      <w:jc w:val="left"/>
    </w:pPr>
    <w:rPr>
      <w:rFonts w:ascii="Cambria" w:hAnsi="Cambria" w:cs="Times New Roman"/>
      <w:color w:val="000000"/>
      <w:kern w:val="0"/>
      <w:sz w:val="24"/>
      <w:szCs w:val="24"/>
      <w:lang w:eastAsia="it-IT"/>
    </w:rPr>
  </w:style>
  <w:style w:type="paragraph" w:styleId="Revisione">
    <w:name w:val="Revision"/>
    <w:hidden/>
    <w:uiPriority w:val="99"/>
    <w:rsid w:val="0004454E"/>
    <w:rPr>
      <w:rFonts w:ascii="Arial" w:eastAsia="Times New Roman" w:hAnsi="Arial" w:cs="Arial"/>
      <w:kern w:val="28"/>
      <w:sz w:val="20"/>
      <w:szCs w:val="20"/>
      <w:lang w:eastAsia="ar-SA"/>
    </w:rPr>
  </w:style>
  <w:style w:type="paragraph" w:customStyle="1" w:styleId="Intestazione4">
    <w:name w:val="Intestazione4"/>
    <w:next w:val="Normale"/>
    <w:uiPriority w:val="99"/>
    <w:rsid w:val="00625D57"/>
    <w:pPr>
      <w:tabs>
        <w:tab w:val="left" w:pos="6379"/>
      </w:tabs>
      <w:spacing w:after="60"/>
    </w:pPr>
    <w:rPr>
      <w:rFonts w:ascii="Times New Roman" w:eastAsia="Times New Roman" w:hAnsi="Times New Roman"/>
      <w:b/>
      <w:noProof/>
      <w:sz w:val="24"/>
      <w:szCs w:val="20"/>
    </w:rPr>
  </w:style>
  <w:style w:type="paragraph" w:customStyle="1" w:styleId="Sezione2">
    <w:name w:val="Sezione2"/>
    <w:basedOn w:val="Normale"/>
    <w:uiPriority w:val="99"/>
    <w:rsid w:val="00625D57"/>
    <w:pPr>
      <w:pBdr>
        <w:top w:val="single" w:sz="4" w:space="1" w:color="auto"/>
        <w:left w:val="single" w:sz="4" w:space="4" w:color="auto"/>
        <w:bottom w:val="single" w:sz="4" w:space="1" w:color="auto"/>
        <w:right w:val="single" w:sz="4" w:space="4" w:color="auto"/>
      </w:pBdr>
      <w:shd w:val="pct5" w:color="auto" w:fill="FFFFFF"/>
      <w:suppressAutoHyphens w:val="0"/>
      <w:spacing w:before="240" w:line="240" w:lineRule="auto"/>
      <w:jc w:val="left"/>
      <w:outlineLvl w:val="1"/>
    </w:pPr>
    <w:rPr>
      <w:rFonts w:ascii="Times New Roman" w:hAnsi="Times New Roman" w:cs="Times New Roman"/>
      <w:kern w:val="0"/>
      <w:sz w:val="32"/>
      <w:lang w:eastAsia="it-IT"/>
    </w:rPr>
  </w:style>
  <w:style w:type="paragraph" w:customStyle="1" w:styleId="Sezione3">
    <w:name w:val="Sezione3"/>
    <w:uiPriority w:val="99"/>
    <w:rsid w:val="00625D57"/>
    <w:pPr>
      <w:tabs>
        <w:tab w:val="left" w:pos="1134"/>
      </w:tabs>
      <w:spacing w:before="120"/>
      <w:outlineLvl w:val="2"/>
    </w:pPr>
    <w:rPr>
      <w:rFonts w:ascii="Times New Roman" w:eastAsia="Times New Roman" w:hAnsi="Times New Roman"/>
      <w:b/>
      <w:noProof/>
      <w:sz w:val="24"/>
      <w:szCs w:val="20"/>
    </w:rPr>
  </w:style>
  <w:style w:type="paragraph" w:styleId="Corpodeltesto3">
    <w:name w:val="Body Text 3"/>
    <w:basedOn w:val="Normale"/>
    <w:link w:val="Corpodeltesto3Carattere"/>
    <w:rsid w:val="00625D57"/>
    <w:pPr>
      <w:suppressAutoHyphens w:val="0"/>
      <w:spacing w:line="240" w:lineRule="auto"/>
      <w:jc w:val="left"/>
    </w:pPr>
    <w:rPr>
      <w:rFonts w:ascii="Times New Roman" w:hAnsi="Times New Roman" w:cs="Times New Roman"/>
      <w:kern w:val="0"/>
      <w:sz w:val="24"/>
      <w:lang w:eastAsia="it-IT"/>
    </w:rPr>
  </w:style>
  <w:style w:type="character" w:customStyle="1" w:styleId="Corpodeltesto3Carattere">
    <w:name w:val="Corpo del testo 3 Carattere"/>
    <w:basedOn w:val="Carpredefinitoparagrafo"/>
    <w:link w:val="Corpodeltesto3"/>
    <w:locked/>
    <w:rsid w:val="00625D57"/>
    <w:rPr>
      <w:rFonts w:ascii="Times New Roman" w:hAnsi="Times New Roman" w:cs="Times New Roman"/>
      <w:sz w:val="20"/>
      <w:szCs w:val="20"/>
      <w:lang w:eastAsia="it-IT"/>
    </w:rPr>
  </w:style>
  <w:style w:type="paragraph" w:customStyle="1" w:styleId="Notetesto2">
    <w:name w:val="Note testo 2"/>
    <w:basedOn w:val="Normale"/>
    <w:uiPriority w:val="99"/>
    <w:rsid w:val="00625D57"/>
    <w:pPr>
      <w:suppressAutoHyphens w:val="0"/>
      <w:spacing w:line="240" w:lineRule="auto"/>
      <w:ind w:left="284"/>
      <w:jc w:val="left"/>
    </w:pPr>
    <w:rPr>
      <w:rFonts w:ascii="Times New Roman" w:hAnsi="Times New Roman" w:cs="Times New Roman"/>
      <w:kern w:val="0"/>
      <w:lang w:eastAsia="it-IT"/>
    </w:rPr>
  </w:style>
  <w:style w:type="paragraph" w:styleId="Indice1">
    <w:name w:val="index 1"/>
    <w:basedOn w:val="Normale"/>
    <w:next w:val="Normale"/>
    <w:autoRedefine/>
    <w:uiPriority w:val="99"/>
    <w:semiHidden/>
    <w:rsid w:val="00625D57"/>
    <w:pPr>
      <w:suppressAutoHyphens w:val="0"/>
      <w:spacing w:line="240" w:lineRule="auto"/>
      <w:ind w:left="240" w:hanging="240"/>
      <w:jc w:val="left"/>
    </w:pPr>
    <w:rPr>
      <w:rFonts w:ascii="Times New Roman" w:hAnsi="Times New Roman" w:cs="Times New Roman"/>
      <w:kern w:val="0"/>
      <w:sz w:val="24"/>
      <w:lang w:eastAsia="it-IT"/>
    </w:rPr>
  </w:style>
  <w:style w:type="paragraph" w:styleId="Titoloindice">
    <w:name w:val="index heading"/>
    <w:basedOn w:val="Normale"/>
    <w:next w:val="Indice1"/>
    <w:uiPriority w:val="99"/>
    <w:semiHidden/>
    <w:rsid w:val="00625D57"/>
    <w:pPr>
      <w:suppressAutoHyphens w:val="0"/>
      <w:spacing w:line="240" w:lineRule="auto"/>
      <w:jc w:val="left"/>
    </w:pPr>
    <w:rPr>
      <w:rFonts w:ascii="Times New Roman" w:hAnsi="Times New Roman" w:cs="Times New Roman"/>
      <w:kern w:val="0"/>
      <w:sz w:val="24"/>
      <w:lang w:eastAsia="it-IT"/>
    </w:rPr>
  </w:style>
  <w:style w:type="paragraph" w:customStyle="1" w:styleId="CampoTesto3">
    <w:name w:val="CampoTesto3"/>
    <w:basedOn w:val="CampoTesto1"/>
    <w:uiPriority w:val="99"/>
    <w:rsid w:val="00625D57"/>
    <w:pPr>
      <w:ind w:left="1418"/>
      <w:jc w:val="both"/>
    </w:pPr>
  </w:style>
  <w:style w:type="paragraph" w:customStyle="1" w:styleId="CampoTesto1">
    <w:name w:val="CampoTesto1"/>
    <w:uiPriority w:val="99"/>
    <w:rsid w:val="00625D57"/>
    <w:pPr>
      <w:pBdr>
        <w:top w:val="single" w:sz="4" w:space="1" w:color="auto"/>
        <w:left w:val="single" w:sz="4" w:space="4" w:color="auto"/>
        <w:bottom w:val="single" w:sz="4" w:space="1" w:color="auto"/>
        <w:right w:val="single" w:sz="4" w:space="4" w:color="auto"/>
      </w:pBdr>
      <w:spacing w:after="60"/>
      <w:ind w:left="993"/>
    </w:pPr>
    <w:rPr>
      <w:rFonts w:ascii="Times New Roman" w:eastAsia="Times New Roman" w:hAnsi="Times New Roman"/>
      <w:noProof/>
      <w:sz w:val="24"/>
      <w:szCs w:val="20"/>
    </w:rPr>
  </w:style>
  <w:style w:type="paragraph" w:customStyle="1" w:styleId="Campo">
    <w:name w:val="Campo"/>
    <w:basedOn w:val="Normale"/>
    <w:uiPriority w:val="99"/>
    <w:rsid w:val="00625D57"/>
    <w:pPr>
      <w:suppressAutoHyphens w:val="0"/>
      <w:spacing w:line="240" w:lineRule="auto"/>
    </w:pPr>
    <w:rPr>
      <w:rFonts w:ascii="Times New Roman" w:hAnsi="Times New Roman" w:cs="Times New Roman"/>
      <w:kern w:val="0"/>
      <w:sz w:val="22"/>
      <w:lang w:eastAsia="it-IT"/>
    </w:rPr>
  </w:style>
  <w:style w:type="character" w:styleId="Numeropagina">
    <w:name w:val="page number"/>
    <w:basedOn w:val="Carpredefinitoparagrafo"/>
    <w:uiPriority w:val="99"/>
    <w:rsid w:val="00625D57"/>
    <w:rPr>
      <w:rFonts w:cs="Times New Roman"/>
    </w:rPr>
  </w:style>
  <w:style w:type="table" w:customStyle="1" w:styleId="Grigliatabella1">
    <w:name w:val="Griglia tabella1"/>
    <w:uiPriority w:val="99"/>
    <w:rsid w:val="00625D5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2z1">
    <w:name w:val="WW8Num2z1"/>
    <w:uiPriority w:val="99"/>
    <w:rsid w:val="00625D57"/>
    <w:rPr>
      <w:rFonts w:ascii="Courier New" w:hAnsi="Courier New"/>
    </w:rPr>
  </w:style>
  <w:style w:type="paragraph" w:customStyle="1" w:styleId="Textbody">
    <w:name w:val="Text body"/>
    <w:basedOn w:val="Normale"/>
    <w:uiPriority w:val="99"/>
    <w:rsid w:val="00625D57"/>
    <w:pPr>
      <w:autoSpaceDN w:val="0"/>
      <w:spacing w:line="240" w:lineRule="auto"/>
      <w:textAlignment w:val="baseline"/>
    </w:pPr>
    <w:rPr>
      <w:rFonts w:ascii="Times New Roman" w:hAnsi="Times New Roman" w:cs="Times New Roman"/>
      <w:kern w:val="3"/>
      <w:sz w:val="24"/>
      <w:lang w:eastAsia="zh-CN"/>
    </w:rPr>
  </w:style>
  <w:style w:type="paragraph" w:customStyle="1" w:styleId="Paragrafoelenco2">
    <w:name w:val="Paragrafo elenco2"/>
    <w:basedOn w:val="Normale"/>
    <w:uiPriority w:val="99"/>
    <w:qFormat/>
    <w:rsid w:val="00625D57"/>
    <w:pPr>
      <w:suppressAutoHyphens w:val="0"/>
      <w:spacing w:line="240" w:lineRule="auto"/>
      <w:ind w:left="720"/>
      <w:contextualSpacing/>
      <w:jc w:val="left"/>
    </w:pPr>
    <w:rPr>
      <w:rFonts w:ascii="Times New Roman" w:hAnsi="Times New Roman" w:cs="Times New Roman"/>
      <w:kern w:val="0"/>
      <w:lang w:eastAsia="it-IT"/>
    </w:rPr>
  </w:style>
  <w:style w:type="character" w:customStyle="1" w:styleId="WW8Num1z0">
    <w:name w:val="WW8Num1z0"/>
    <w:uiPriority w:val="99"/>
    <w:rsid w:val="00625D57"/>
    <w:rPr>
      <w:rFonts w:ascii="Times New Roman" w:hAnsi="Times New Roman"/>
    </w:rPr>
  </w:style>
  <w:style w:type="character" w:customStyle="1" w:styleId="WW8Num1z1">
    <w:name w:val="WW8Num1z1"/>
    <w:uiPriority w:val="99"/>
    <w:rsid w:val="00625D57"/>
    <w:rPr>
      <w:rFonts w:ascii="Courier New" w:hAnsi="Courier New"/>
    </w:rPr>
  </w:style>
  <w:style w:type="character" w:customStyle="1" w:styleId="WW8Num1z2">
    <w:name w:val="WW8Num1z2"/>
    <w:uiPriority w:val="99"/>
    <w:rsid w:val="00625D57"/>
    <w:rPr>
      <w:rFonts w:ascii="Wingdings" w:hAnsi="Wingdings"/>
    </w:rPr>
  </w:style>
  <w:style w:type="character" w:customStyle="1" w:styleId="WW8Num1z3">
    <w:name w:val="WW8Num1z3"/>
    <w:uiPriority w:val="99"/>
    <w:rsid w:val="00625D57"/>
    <w:rPr>
      <w:rFonts w:ascii="Symbol" w:hAnsi="Symbol"/>
    </w:rPr>
  </w:style>
  <w:style w:type="character" w:customStyle="1" w:styleId="WW8Num2z0">
    <w:name w:val="WW8Num2z0"/>
    <w:uiPriority w:val="99"/>
    <w:rsid w:val="00625D57"/>
    <w:rPr>
      <w:rFonts w:ascii="Symbol" w:hAnsi="Symbol"/>
      <w:sz w:val="20"/>
    </w:rPr>
  </w:style>
  <w:style w:type="character" w:customStyle="1" w:styleId="WW8Num2z2">
    <w:name w:val="WW8Num2z2"/>
    <w:uiPriority w:val="99"/>
    <w:rsid w:val="00625D57"/>
    <w:rPr>
      <w:rFonts w:ascii="Wingdings" w:hAnsi="Wingdings"/>
      <w:sz w:val="20"/>
    </w:rPr>
  </w:style>
  <w:style w:type="character" w:customStyle="1" w:styleId="WW8Num3z0">
    <w:name w:val="WW8Num3z0"/>
    <w:uiPriority w:val="99"/>
    <w:rsid w:val="00625D57"/>
    <w:rPr>
      <w:rFonts w:ascii="Times New Roman" w:hAnsi="Times New Roman"/>
    </w:rPr>
  </w:style>
  <w:style w:type="character" w:customStyle="1" w:styleId="WW8Num3z1">
    <w:name w:val="WW8Num3z1"/>
    <w:uiPriority w:val="99"/>
    <w:rsid w:val="00625D57"/>
    <w:rPr>
      <w:rFonts w:ascii="Courier New" w:hAnsi="Courier New"/>
    </w:rPr>
  </w:style>
  <w:style w:type="character" w:customStyle="1" w:styleId="WW8Num3z2">
    <w:name w:val="WW8Num3z2"/>
    <w:uiPriority w:val="99"/>
    <w:rsid w:val="00625D57"/>
    <w:rPr>
      <w:rFonts w:ascii="Wingdings" w:hAnsi="Wingdings"/>
    </w:rPr>
  </w:style>
  <w:style w:type="character" w:customStyle="1" w:styleId="WW8Num3z3">
    <w:name w:val="WW8Num3z3"/>
    <w:uiPriority w:val="99"/>
    <w:rsid w:val="00625D57"/>
    <w:rPr>
      <w:rFonts w:ascii="Symbol" w:hAnsi="Symbol"/>
    </w:rPr>
  </w:style>
  <w:style w:type="character" w:customStyle="1" w:styleId="WW8Num4z0">
    <w:name w:val="WW8Num4z0"/>
    <w:uiPriority w:val="99"/>
    <w:rsid w:val="00625D57"/>
    <w:rPr>
      <w:rFonts w:ascii="Times New Roman" w:hAnsi="Times New Roman"/>
    </w:rPr>
  </w:style>
  <w:style w:type="character" w:customStyle="1" w:styleId="WW8Num4z1">
    <w:name w:val="WW8Num4z1"/>
    <w:uiPriority w:val="99"/>
    <w:rsid w:val="00625D57"/>
    <w:rPr>
      <w:rFonts w:ascii="Courier New" w:hAnsi="Courier New"/>
    </w:rPr>
  </w:style>
  <w:style w:type="character" w:customStyle="1" w:styleId="WW8Num4z2">
    <w:name w:val="WW8Num4z2"/>
    <w:uiPriority w:val="99"/>
    <w:rsid w:val="00625D57"/>
    <w:rPr>
      <w:rFonts w:ascii="Wingdings" w:hAnsi="Wingdings"/>
    </w:rPr>
  </w:style>
  <w:style w:type="character" w:customStyle="1" w:styleId="WW8Num4z3">
    <w:name w:val="WW8Num4z3"/>
    <w:uiPriority w:val="99"/>
    <w:rsid w:val="00625D57"/>
    <w:rPr>
      <w:rFonts w:ascii="Symbol" w:hAnsi="Symbol"/>
    </w:rPr>
  </w:style>
  <w:style w:type="character" w:customStyle="1" w:styleId="WW8Num6z0">
    <w:name w:val="WW8Num6z0"/>
    <w:uiPriority w:val="99"/>
    <w:rsid w:val="00625D57"/>
    <w:rPr>
      <w:rFonts w:ascii="Times New Roman" w:hAnsi="Times New Roman"/>
    </w:rPr>
  </w:style>
  <w:style w:type="character" w:customStyle="1" w:styleId="WW8Num6z1">
    <w:name w:val="WW8Num6z1"/>
    <w:uiPriority w:val="99"/>
    <w:rsid w:val="00625D57"/>
    <w:rPr>
      <w:rFonts w:ascii="Courier New" w:hAnsi="Courier New"/>
    </w:rPr>
  </w:style>
  <w:style w:type="character" w:customStyle="1" w:styleId="WW8Num6z2">
    <w:name w:val="WW8Num6z2"/>
    <w:uiPriority w:val="99"/>
    <w:rsid w:val="00625D57"/>
    <w:rPr>
      <w:rFonts w:ascii="Wingdings" w:hAnsi="Wingdings"/>
    </w:rPr>
  </w:style>
  <w:style w:type="character" w:customStyle="1" w:styleId="WW8Num6z3">
    <w:name w:val="WW8Num6z3"/>
    <w:uiPriority w:val="99"/>
    <w:rsid w:val="00625D57"/>
    <w:rPr>
      <w:rFonts w:ascii="Symbol" w:hAnsi="Symbol"/>
    </w:rPr>
  </w:style>
  <w:style w:type="character" w:customStyle="1" w:styleId="WW8Num7z0">
    <w:name w:val="WW8Num7z0"/>
    <w:uiPriority w:val="99"/>
    <w:rsid w:val="00625D57"/>
    <w:rPr>
      <w:rFonts w:ascii="Times New Roman" w:hAnsi="Times New Roman"/>
    </w:rPr>
  </w:style>
  <w:style w:type="character" w:customStyle="1" w:styleId="WW8Num7z1">
    <w:name w:val="WW8Num7z1"/>
    <w:uiPriority w:val="99"/>
    <w:rsid w:val="00625D57"/>
    <w:rPr>
      <w:rFonts w:ascii="Courier New" w:hAnsi="Courier New"/>
    </w:rPr>
  </w:style>
  <w:style w:type="character" w:customStyle="1" w:styleId="WW8Num7z2">
    <w:name w:val="WW8Num7z2"/>
    <w:uiPriority w:val="99"/>
    <w:rsid w:val="00625D57"/>
    <w:rPr>
      <w:rFonts w:ascii="Wingdings" w:hAnsi="Wingdings"/>
    </w:rPr>
  </w:style>
  <w:style w:type="character" w:customStyle="1" w:styleId="WW8Num7z3">
    <w:name w:val="WW8Num7z3"/>
    <w:uiPriority w:val="99"/>
    <w:rsid w:val="00625D57"/>
    <w:rPr>
      <w:rFonts w:ascii="Symbol" w:hAnsi="Symbol"/>
    </w:rPr>
  </w:style>
  <w:style w:type="character" w:customStyle="1" w:styleId="WW8Num8z0">
    <w:name w:val="WW8Num8z0"/>
    <w:uiPriority w:val="99"/>
    <w:rsid w:val="00625D57"/>
    <w:rPr>
      <w:rFonts w:ascii="Times New Roman" w:hAnsi="Times New Roman"/>
    </w:rPr>
  </w:style>
  <w:style w:type="character" w:customStyle="1" w:styleId="WW8Num8z1">
    <w:name w:val="WW8Num8z1"/>
    <w:uiPriority w:val="99"/>
    <w:rsid w:val="00625D57"/>
    <w:rPr>
      <w:rFonts w:ascii="Courier New" w:hAnsi="Courier New"/>
    </w:rPr>
  </w:style>
  <w:style w:type="character" w:customStyle="1" w:styleId="WW8Num8z2">
    <w:name w:val="WW8Num8z2"/>
    <w:uiPriority w:val="99"/>
    <w:rsid w:val="00625D57"/>
    <w:rPr>
      <w:rFonts w:ascii="Wingdings" w:hAnsi="Wingdings"/>
    </w:rPr>
  </w:style>
  <w:style w:type="character" w:customStyle="1" w:styleId="WW8Num8z3">
    <w:name w:val="WW8Num8z3"/>
    <w:uiPriority w:val="99"/>
    <w:rsid w:val="00625D57"/>
    <w:rPr>
      <w:rFonts w:ascii="Symbol" w:hAnsi="Symbol"/>
    </w:rPr>
  </w:style>
  <w:style w:type="character" w:customStyle="1" w:styleId="WW8Num9z0">
    <w:name w:val="WW8Num9z0"/>
    <w:uiPriority w:val="99"/>
    <w:rsid w:val="00625D57"/>
    <w:rPr>
      <w:rFonts w:ascii="Symbol" w:hAnsi="Symbol"/>
    </w:rPr>
  </w:style>
  <w:style w:type="character" w:customStyle="1" w:styleId="WW8Num9z1">
    <w:name w:val="WW8Num9z1"/>
    <w:uiPriority w:val="99"/>
    <w:rsid w:val="00625D57"/>
    <w:rPr>
      <w:rFonts w:ascii="Courier New" w:hAnsi="Courier New"/>
    </w:rPr>
  </w:style>
  <w:style w:type="character" w:customStyle="1" w:styleId="WW8Num9z2">
    <w:name w:val="WW8Num9z2"/>
    <w:uiPriority w:val="99"/>
    <w:rsid w:val="00625D57"/>
    <w:rPr>
      <w:rFonts w:ascii="Wingdings" w:hAnsi="Wingdings"/>
    </w:rPr>
  </w:style>
  <w:style w:type="character" w:customStyle="1" w:styleId="Carpredefinitoparagrafo1">
    <w:name w:val="Car. predefinito paragrafo1"/>
    <w:uiPriority w:val="99"/>
    <w:rsid w:val="00625D57"/>
  </w:style>
  <w:style w:type="character" w:customStyle="1" w:styleId="CuratelacorpotestoCarattere">
    <w:name w:val="Curatela_corpo testo Carattere"/>
    <w:basedOn w:val="Carpredefinitoparagrafo1"/>
    <w:uiPriority w:val="99"/>
    <w:rsid w:val="00625D57"/>
    <w:rPr>
      <w:rFonts w:cs="Times New Roman"/>
      <w:sz w:val="22"/>
      <w:lang w:val="it-IT" w:eastAsia="ar-SA" w:bidi="ar-SA"/>
    </w:rPr>
  </w:style>
  <w:style w:type="character" w:customStyle="1" w:styleId="testo0">
    <w:name w:val="testo"/>
    <w:basedOn w:val="Carpredefinitoparagrafo1"/>
    <w:uiPriority w:val="99"/>
    <w:rsid w:val="00625D57"/>
    <w:rPr>
      <w:rFonts w:cs="Times New Roman"/>
    </w:rPr>
  </w:style>
  <w:style w:type="character" w:customStyle="1" w:styleId="CuratelanotaCarattere">
    <w:name w:val="Curatela_nota Carattere"/>
    <w:basedOn w:val="Carpredefinitoparagrafo1"/>
    <w:uiPriority w:val="99"/>
    <w:rsid w:val="00625D57"/>
    <w:rPr>
      <w:rFonts w:eastAsia="MS Mincho" w:cs="Times New Roman"/>
      <w:sz w:val="24"/>
      <w:szCs w:val="24"/>
      <w:lang w:val="it-IT" w:eastAsia="ar-SA" w:bidi="ar-SA"/>
    </w:rPr>
  </w:style>
  <w:style w:type="character" w:styleId="Enfasigrassetto">
    <w:name w:val="Strong"/>
    <w:basedOn w:val="Carpredefinitoparagrafo1"/>
    <w:uiPriority w:val="22"/>
    <w:qFormat/>
    <w:rsid w:val="00625D57"/>
    <w:rPr>
      <w:rFonts w:cs="Times New Roman"/>
      <w:b/>
      <w:bCs/>
    </w:rPr>
  </w:style>
  <w:style w:type="character" w:customStyle="1" w:styleId="TestonotaapidipaginaCarattereCarattereCarattereCarattereCarattere">
    <w:name w:val="Testo nota a piè di pagina Carattere Carattere Carattere Carattere Carattere"/>
    <w:aliases w:val="Testo nota a piè di pagina Carattere Carattere Carattere Carattere Carattere Carattere Carattere Carattere"/>
    <w:basedOn w:val="Carpredefinitoparagrafo1"/>
    <w:uiPriority w:val="99"/>
    <w:rsid w:val="00625D57"/>
    <w:rPr>
      <w:rFonts w:cs="Times New Roman"/>
      <w:lang w:val="it-IT" w:eastAsia="ar-SA" w:bidi="ar-SA"/>
    </w:rPr>
  </w:style>
  <w:style w:type="character" w:customStyle="1" w:styleId="monografianotaCarattere">
    <w:name w:val="monografia_nota Carattere"/>
    <w:basedOn w:val="Carpredefinitoparagrafo1"/>
    <w:uiPriority w:val="99"/>
    <w:rsid w:val="00625D57"/>
    <w:rPr>
      <w:rFonts w:eastAsia="MS Mincho" w:cs="Times New Roman"/>
      <w:sz w:val="24"/>
      <w:szCs w:val="24"/>
      <w:lang w:val="it-IT" w:eastAsia="ar-SA" w:bidi="ar-SA"/>
    </w:rPr>
  </w:style>
  <w:style w:type="character" w:customStyle="1" w:styleId="WW-Caratteredellanota">
    <w:name w:val="WW-Carattere della nota"/>
    <w:basedOn w:val="Carpredefinitoparagrafo1"/>
    <w:uiPriority w:val="99"/>
    <w:rsid w:val="00625D57"/>
    <w:rPr>
      <w:rFonts w:cs="Times New Roman"/>
      <w:vertAlign w:val="superscript"/>
    </w:rPr>
  </w:style>
  <w:style w:type="character" w:customStyle="1" w:styleId="searchhit">
    <w:name w:val="search_hit"/>
    <w:basedOn w:val="Carpredefinitoparagrafo1"/>
    <w:uiPriority w:val="99"/>
    <w:rsid w:val="00625D57"/>
    <w:rPr>
      <w:rFonts w:cs="Times New Roman"/>
    </w:rPr>
  </w:style>
  <w:style w:type="character" w:customStyle="1" w:styleId="a1">
    <w:name w:val="a1"/>
    <w:basedOn w:val="Carpredefinitoparagrafo1"/>
    <w:uiPriority w:val="99"/>
    <w:rsid w:val="00625D57"/>
    <w:rPr>
      <w:rFonts w:cs="Times New Roman"/>
      <w:color w:val="008000"/>
    </w:rPr>
  </w:style>
  <w:style w:type="character" w:customStyle="1" w:styleId="notaCarattereCarattereCarattereCarattereCarattere">
    <w:name w:val="nota Carattere Carattere Carattere Carattere Carattere"/>
    <w:basedOn w:val="Carpredefinitoparagrafo1"/>
    <w:uiPriority w:val="99"/>
    <w:rsid w:val="00625D57"/>
    <w:rPr>
      <w:rFonts w:cs="Times New Roman"/>
      <w:sz w:val="24"/>
      <w:szCs w:val="24"/>
      <w:lang w:val="it-IT" w:eastAsia="ar-SA" w:bidi="ar-SA"/>
    </w:rPr>
  </w:style>
  <w:style w:type="character" w:customStyle="1" w:styleId="notaCarattereCarattereCarattere">
    <w:name w:val="nota Carattere Carattere Carattere"/>
    <w:basedOn w:val="Carpredefinitoparagrafo1"/>
    <w:uiPriority w:val="99"/>
    <w:rsid w:val="00625D57"/>
    <w:rPr>
      <w:rFonts w:cs="Times New Roman"/>
      <w:sz w:val="24"/>
      <w:szCs w:val="24"/>
      <w:lang w:val="it-IT" w:eastAsia="ar-SA" w:bidi="ar-SA"/>
    </w:rPr>
  </w:style>
  <w:style w:type="character" w:customStyle="1" w:styleId="Caratterenotadichiusura">
    <w:name w:val="Carattere nota di chiusura"/>
    <w:uiPriority w:val="99"/>
    <w:rsid w:val="00625D57"/>
  </w:style>
  <w:style w:type="paragraph" w:customStyle="1" w:styleId="Intestazione1">
    <w:name w:val="Intestazione1"/>
    <w:basedOn w:val="Normale"/>
    <w:next w:val="Corpotesto"/>
    <w:uiPriority w:val="99"/>
    <w:rsid w:val="00625D57"/>
    <w:pPr>
      <w:keepNext/>
      <w:spacing w:before="240" w:after="120" w:line="240" w:lineRule="auto"/>
      <w:jc w:val="left"/>
    </w:pPr>
    <w:rPr>
      <w:rFonts w:eastAsia="SimSun" w:cs="Mangal"/>
      <w:kern w:val="0"/>
      <w:sz w:val="28"/>
      <w:szCs w:val="28"/>
    </w:rPr>
  </w:style>
  <w:style w:type="paragraph" w:styleId="Elenco">
    <w:name w:val="List"/>
    <w:basedOn w:val="Corpotesto"/>
    <w:uiPriority w:val="99"/>
    <w:rsid w:val="00625D57"/>
    <w:pPr>
      <w:autoSpaceDE/>
      <w:spacing w:before="0" w:after="120"/>
      <w:jc w:val="left"/>
    </w:pPr>
    <w:rPr>
      <w:rFonts w:cs="Mangal"/>
    </w:rPr>
  </w:style>
  <w:style w:type="paragraph" w:customStyle="1" w:styleId="Didascalia1">
    <w:name w:val="Didascalia1"/>
    <w:basedOn w:val="Normale"/>
    <w:next w:val="Normale"/>
    <w:uiPriority w:val="99"/>
    <w:rsid w:val="00625D57"/>
    <w:pPr>
      <w:autoSpaceDE w:val="0"/>
      <w:spacing w:line="240" w:lineRule="auto"/>
    </w:pPr>
    <w:rPr>
      <w:rFonts w:ascii="Times New Roman" w:hAnsi="Times New Roman" w:cs="Times New Roman"/>
      <w:bCs/>
      <w:i/>
      <w:iCs/>
      <w:kern w:val="0"/>
      <w:szCs w:val="24"/>
    </w:rPr>
  </w:style>
  <w:style w:type="paragraph" w:customStyle="1" w:styleId="Indice">
    <w:name w:val="Indice"/>
    <w:basedOn w:val="Normale"/>
    <w:uiPriority w:val="99"/>
    <w:rsid w:val="00625D57"/>
    <w:pPr>
      <w:suppressLineNumbers/>
      <w:spacing w:line="240" w:lineRule="auto"/>
      <w:jc w:val="left"/>
    </w:pPr>
    <w:rPr>
      <w:rFonts w:ascii="Times New Roman" w:hAnsi="Times New Roman" w:cs="Mangal"/>
      <w:kern w:val="0"/>
      <w:sz w:val="24"/>
      <w:szCs w:val="24"/>
    </w:rPr>
  </w:style>
  <w:style w:type="paragraph" w:customStyle="1" w:styleId="monografiaNcorpotesto">
    <w:name w:val="monografiaN_corpo testo"/>
    <w:basedOn w:val="Corpotesto"/>
    <w:uiPriority w:val="99"/>
    <w:rsid w:val="00625D57"/>
    <w:pPr>
      <w:autoSpaceDE/>
      <w:spacing w:before="0" w:line="250" w:lineRule="exact"/>
      <w:ind w:firstLine="284"/>
    </w:pPr>
    <w:rPr>
      <w:rFonts w:ascii="Garamond" w:hAnsi="Garamond"/>
      <w:sz w:val="23"/>
      <w:szCs w:val="20"/>
    </w:rPr>
  </w:style>
  <w:style w:type="paragraph" w:styleId="Rientrocorpodeltesto">
    <w:name w:val="Body Text Indent"/>
    <w:basedOn w:val="Normale"/>
    <w:link w:val="RientrocorpodeltestoCarattere"/>
    <w:uiPriority w:val="99"/>
    <w:rsid w:val="00625D57"/>
    <w:pPr>
      <w:spacing w:after="120" w:line="240" w:lineRule="auto"/>
      <w:ind w:left="283"/>
      <w:jc w:val="left"/>
    </w:pPr>
    <w:rPr>
      <w:rFonts w:ascii="Times New Roman" w:hAnsi="Times New Roman" w:cs="Times New Roman"/>
      <w:kern w:val="0"/>
      <w:sz w:val="24"/>
      <w:szCs w:val="24"/>
    </w:rPr>
  </w:style>
  <w:style w:type="character" w:customStyle="1" w:styleId="RientrocorpodeltestoCarattere">
    <w:name w:val="Rientro corpo del testo Carattere"/>
    <w:basedOn w:val="Carpredefinitoparagrafo"/>
    <w:link w:val="Rientrocorpodeltesto"/>
    <w:uiPriority w:val="99"/>
    <w:locked/>
    <w:rsid w:val="00625D57"/>
    <w:rPr>
      <w:rFonts w:ascii="Times New Roman" w:hAnsi="Times New Roman" w:cs="Times New Roman"/>
      <w:sz w:val="24"/>
      <w:szCs w:val="24"/>
      <w:lang w:eastAsia="ar-SA" w:bidi="ar-SA"/>
    </w:rPr>
  </w:style>
  <w:style w:type="paragraph" w:customStyle="1" w:styleId="monografianota">
    <w:name w:val="monografia_nota"/>
    <w:basedOn w:val="Normale"/>
    <w:link w:val="monografianotaCarattere1"/>
    <w:uiPriority w:val="99"/>
    <w:rsid w:val="00625D57"/>
    <w:pPr>
      <w:spacing w:line="220" w:lineRule="exact"/>
    </w:pPr>
    <w:rPr>
      <w:rFonts w:ascii="Garamond" w:eastAsia="MS Mincho" w:hAnsi="Garamond" w:cs="Times New Roman"/>
      <w:kern w:val="0"/>
      <w:szCs w:val="24"/>
    </w:rPr>
  </w:style>
  <w:style w:type="character" w:customStyle="1" w:styleId="monografianotaCarattere1">
    <w:name w:val="monografia_nota Carattere1"/>
    <w:basedOn w:val="Carpredefinitoparagrafo"/>
    <w:link w:val="monografianota"/>
    <w:uiPriority w:val="99"/>
    <w:locked/>
    <w:rsid w:val="00625D57"/>
    <w:rPr>
      <w:rFonts w:ascii="Garamond" w:eastAsia="MS Mincho" w:hAnsi="Garamond" w:cs="Times New Roman"/>
      <w:sz w:val="24"/>
      <w:szCs w:val="24"/>
      <w:lang w:eastAsia="ar-SA" w:bidi="ar-SA"/>
    </w:rPr>
  </w:style>
  <w:style w:type="paragraph" w:customStyle="1" w:styleId="pjust2">
    <w:name w:val="pjust2"/>
    <w:basedOn w:val="Normale"/>
    <w:uiPriority w:val="99"/>
    <w:rsid w:val="00625D57"/>
    <w:pPr>
      <w:spacing w:after="154" w:line="240" w:lineRule="auto"/>
    </w:pPr>
    <w:rPr>
      <w:rFonts w:ascii="Times New Roman" w:hAnsi="Times New Roman" w:cs="Times New Roman"/>
      <w:kern w:val="0"/>
      <w:sz w:val="24"/>
      <w:szCs w:val="24"/>
    </w:rPr>
  </w:style>
  <w:style w:type="paragraph" w:customStyle="1" w:styleId="monografia1titolocapitolo">
    <w:name w:val="monografia1_titolo capitolo"/>
    <w:basedOn w:val="Normale"/>
    <w:uiPriority w:val="99"/>
    <w:rsid w:val="00625D57"/>
    <w:pPr>
      <w:spacing w:line="240" w:lineRule="exact"/>
      <w:jc w:val="center"/>
    </w:pPr>
    <w:rPr>
      <w:rFonts w:ascii="Garamond" w:hAnsi="Garamond" w:cs="Times New Roman"/>
      <w:b/>
      <w:kern w:val="0"/>
      <w:sz w:val="26"/>
      <w:szCs w:val="22"/>
    </w:rPr>
  </w:style>
  <w:style w:type="paragraph" w:customStyle="1" w:styleId="monografia2titoloparagrafo">
    <w:name w:val="monografia2_titolo paragrafo"/>
    <w:basedOn w:val="monografiaNcorpotesto"/>
    <w:uiPriority w:val="99"/>
    <w:rsid w:val="00625D57"/>
    <w:rPr>
      <w:i/>
      <w:sz w:val="24"/>
    </w:rPr>
  </w:style>
  <w:style w:type="paragraph" w:customStyle="1" w:styleId="Curatelacorpotesto">
    <w:name w:val="Curatela_corpo testo"/>
    <w:basedOn w:val="Corpotesto"/>
    <w:uiPriority w:val="99"/>
    <w:rsid w:val="00625D57"/>
    <w:pPr>
      <w:autoSpaceDE/>
      <w:spacing w:before="0" w:line="240" w:lineRule="exact"/>
      <w:ind w:firstLine="284"/>
    </w:pPr>
    <w:rPr>
      <w:sz w:val="22"/>
      <w:szCs w:val="20"/>
    </w:rPr>
  </w:style>
  <w:style w:type="paragraph" w:customStyle="1" w:styleId="Curatelanota">
    <w:name w:val="Curatela_nota"/>
    <w:basedOn w:val="Normale"/>
    <w:uiPriority w:val="99"/>
    <w:rsid w:val="00625D57"/>
    <w:pPr>
      <w:spacing w:line="240" w:lineRule="auto"/>
    </w:pPr>
    <w:rPr>
      <w:rFonts w:ascii="Times New Roman" w:eastAsia="MS Mincho" w:hAnsi="Times New Roman" w:cs="Times New Roman"/>
      <w:kern w:val="0"/>
      <w:sz w:val="18"/>
      <w:szCs w:val="24"/>
    </w:rPr>
  </w:style>
  <w:style w:type="paragraph" w:customStyle="1" w:styleId="Corpodeltesto22">
    <w:name w:val="Corpo del testo 22"/>
    <w:basedOn w:val="Normale"/>
    <w:uiPriority w:val="99"/>
    <w:rsid w:val="00625D57"/>
    <w:pPr>
      <w:spacing w:after="120" w:line="480" w:lineRule="auto"/>
      <w:jc w:val="left"/>
    </w:pPr>
    <w:rPr>
      <w:rFonts w:ascii="Times New Roman" w:hAnsi="Times New Roman" w:cs="Times New Roman"/>
      <w:kern w:val="0"/>
      <w:sz w:val="24"/>
      <w:szCs w:val="24"/>
    </w:rPr>
  </w:style>
  <w:style w:type="paragraph" w:customStyle="1" w:styleId="nota">
    <w:name w:val="nota"/>
    <w:basedOn w:val="Normale"/>
    <w:uiPriority w:val="99"/>
    <w:rsid w:val="00625D57"/>
    <w:pPr>
      <w:spacing w:line="240" w:lineRule="auto"/>
    </w:pPr>
    <w:rPr>
      <w:rFonts w:ascii="Times New Roman" w:eastAsia="MS Mincho" w:hAnsi="Times New Roman" w:cs="Times New Roman"/>
      <w:kern w:val="0"/>
      <w:szCs w:val="24"/>
    </w:rPr>
  </w:style>
  <w:style w:type="paragraph" w:customStyle="1" w:styleId="Curatelatitoloparagrafo">
    <w:name w:val="Curatela_titolo paragrafo"/>
    <w:basedOn w:val="Curatelacorpotesto"/>
    <w:uiPriority w:val="99"/>
    <w:rsid w:val="00625D57"/>
    <w:rPr>
      <w:b/>
    </w:rPr>
  </w:style>
  <w:style w:type="paragraph" w:customStyle="1" w:styleId="notaCarattereCarattereCarattereCarattere">
    <w:name w:val="nota Carattere Carattere Carattere Carattere"/>
    <w:basedOn w:val="Normale"/>
    <w:uiPriority w:val="99"/>
    <w:rsid w:val="00625D57"/>
    <w:pPr>
      <w:autoSpaceDE w:val="0"/>
      <w:spacing w:line="240" w:lineRule="auto"/>
    </w:pPr>
    <w:rPr>
      <w:rFonts w:ascii="Times New Roman" w:hAnsi="Times New Roman" w:cs="Times New Roman"/>
      <w:kern w:val="0"/>
      <w:sz w:val="22"/>
      <w:szCs w:val="24"/>
    </w:rPr>
  </w:style>
  <w:style w:type="paragraph" w:customStyle="1" w:styleId="notaCarattereCarattere">
    <w:name w:val="nota Carattere Carattere"/>
    <w:basedOn w:val="Normale"/>
    <w:uiPriority w:val="99"/>
    <w:rsid w:val="00625D57"/>
    <w:pPr>
      <w:autoSpaceDE w:val="0"/>
      <w:spacing w:line="240" w:lineRule="auto"/>
    </w:pPr>
    <w:rPr>
      <w:rFonts w:ascii="Times New Roman" w:hAnsi="Times New Roman" w:cs="Times New Roman"/>
      <w:kern w:val="0"/>
      <w:sz w:val="22"/>
      <w:szCs w:val="24"/>
    </w:rPr>
  </w:style>
  <w:style w:type="paragraph" w:customStyle="1" w:styleId="Intestazionetabella">
    <w:name w:val="Intestazione tabella"/>
    <w:basedOn w:val="Contenutotabella"/>
    <w:uiPriority w:val="99"/>
    <w:rsid w:val="00625D57"/>
    <w:pPr>
      <w:widowControl/>
      <w:autoSpaceDE/>
      <w:spacing w:after="0"/>
      <w:jc w:val="center"/>
    </w:pPr>
    <w:rPr>
      <w:rFonts w:ascii="Times New Roman" w:hAnsi="Times New Roman"/>
      <w:b/>
      <w:bCs/>
      <w:lang w:eastAsia="ar-SA"/>
    </w:rPr>
  </w:style>
  <w:style w:type="paragraph" w:customStyle="1" w:styleId="Contenutocornice">
    <w:name w:val="Contenuto cornice"/>
    <w:basedOn w:val="Corpotesto"/>
    <w:uiPriority w:val="99"/>
    <w:rsid w:val="00625D57"/>
    <w:pPr>
      <w:autoSpaceDE/>
      <w:spacing w:before="0" w:after="120"/>
      <w:jc w:val="left"/>
    </w:pPr>
  </w:style>
  <w:style w:type="paragraph" w:styleId="Rientrocorpodeltesto2">
    <w:name w:val="Body Text Indent 2"/>
    <w:basedOn w:val="Normale"/>
    <w:link w:val="Rientrocorpodeltesto2Carattere"/>
    <w:uiPriority w:val="99"/>
    <w:rsid w:val="00625D57"/>
    <w:pPr>
      <w:spacing w:after="120" w:line="480" w:lineRule="auto"/>
      <w:ind w:left="283"/>
      <w:jc w:val="left"/>
    </w:pPr>
    <w:rPr>
      <w:rFonts w:ascii="Times New Roman" w:hAnsi="Times New Roman" w:cs="Times New Roman"/>
      <w:kern w:val="0"/>
      <w:sz w:val="24"/>
      <w:szCs w:val="24"/>
    </w:rPr>
  </w:style>
  <w:style w:type="character" w:customStyle="1" w:styleId="Rientrocorpodeltesto2Carattere">
    <w:name w:val="Rientro corpo del testo 2 Carattere"/>
    <w:basedOn w:val="Carpredefinitoparagrafo"/>
    <w:link w:val="Rientrocorpodeltesto2"/>
    <w:uiPriority w:val="99"/>
    <w:locked/>
    <w:rsid w:val="00625D57"/>
    <w:rPr>
      <w:rFonts w:ascii="Times New Roman" w:hAnsi="Times New Roman" w:cs="Times New Roman"/>
      <w:sz w:val="24"/>
      <w:szCs w:val="24"/>
      <w:lang w:eastAsia="ar-SA" w:bidi="ar-SA"/>
    </w:rPr>
  </w:style>
  <w:style w:type="character" w:customStyle="1" w:styleId="style10">
    <w:name w:val="style1"/>
    <w:basedOn w:val="Carpredefinitoparagrafo"/>
    <w:uiPriority w:val="99"/>
    <w:rsid w:val="00625D57"/>
    <w:rPr>
      <w:rFonts w:cs="Times New Roman"/>
    </w:rPr>
  </w:style>
  <w:style w:type="paragraph" w:customStyle="1" w:styleId="StilemonografiacorpotestoPrimariga0cm">
    <w:name w:val="Stile monografia_corpo testo + Prima riga:  0 cm"/>
    <w:basedOn w:val="monografiaNcorpotesto"/>
    <w:uiPriority w:val="99"/>
    <w:rsid w:val="00625D57"/>
    <w:pPr>
      <w:ind w:firstLine="0"/>
    </w:pPr>
  </w:style>
  <w:style w:type="paragraph" w:customStyle="1" w:styleId="StilemonografiacorpotestoGrassettoPrimariga0cm">
    <w:name w:val="Stile monografia_corpo testo + Grassetto Prima riga:  0 cm"/>
    <w:basedOn w:val="monografiaNcorpotesto"/>
    <w:uiPriority w:val="99"/>
    <w:rsid w:val="00625D57"/>
    <w:pPr>
      <w:spacing w:line="240" w:lineRule="exact"/>
      <w:ind w:firstLine="0"/>
      <w:jc w:val="center"/>
    </w:pPr>
    <w:rPr>
      <w:b/>
      <w:bCs/>
      <w:sz w:val="26"/>
    </w:rPr>
  </w:style>
  <w:style w:type="paragraph" w:customStyle="1" w:styleId="dedica">
    <w:name w:val="dedica"/>
    <w:basedOn w:val="Normale"/>
    <w:uiPriority w:val="99"/>
    <w:rsid w:val="00625D57"/>
    <w:pPr>
      <w:suppressAutoHyphens w:val="0"/>
      <w:spacing w:line="240" w:lineRule="auto"/>
      <w:ind w:firstLine="284"/>
    </w:pPr>
    <w:rPr>
      <w:rFonts w:ascii="Times New Roman" w:hAnsi="Times New Roman" w:cs="Times New Roman"/>
      <w:kern w:val="0"/>
      <w:sz w:val="22"/>
      <w:szCs w:val="22"/>
      <w:lang w:eastAsia="it-IT"/>
    </w:rPr>
  </w:style>
  <w:style w:type="paragraph" w:customStyle="1" w:styleId="notamiaCarattereCarattere">
    <w:name w:val="nota mia Carattere Carattere"/>
    <w:basedOn w:val="Normale"/>
    <w:link w:val="notamiaCarattereCarattereCarattere"/>
    <w:uiPriority w:val="99"/>
    <w:rsid w:val="00625D57"/>
    <w:pPr>
      <w:suppressAutoHyphens w:val="0"/>
      <w:autoSpaceDE w:val="0"/>
      <w:autoSpaceDN w:val="0"/>
      <w:spacing w:line="240" w:lineRule="auto"/>
    </w:pPr>
    <w:rPr>
      <w:rFonts w:ascii="Times New Roman" w:hAnsi="Times New Roman" w:cs="Times New Roman"/>
      <w:kern w:val="0"/>
      <w:sz w:val="22"/>
      <w:szCs w:val="22"/>
      <w:lang w:eastAsia="it-IT"/>
    </w:rPr>
  </w:style>
  <w:style w:type="character" w:customStyle="1" w:styleId="notamiaCarattereCarattereCarattere">
    <w:name w:val="nota mia Carattere Carattere Carattere"/>
    <w:basedOn w:val="Carpredefinitoparagrafo"/>
    <w:link w:val="notamiaCarattereCarattere"/>
    <w:uiPriority w:val="99"/>
    <w:locked/>
    <w:rsid w:val="00625D57"/>
    <w:rPr>
      <w:rFonts w:ascii="Times New Roman" w:hAnsi="Times New Roman" w:cs="Times New Roman"/>
      <w:lang w:eastAsia="it-IT"/>
    </w:rPr>
  </w:style>
  <w:style w:type="character" w:customStyle="1" w:styleId="notizia">
    <w:name w:val="notizia"/>
    <w:basedOn w:val="Carpredefinitoparagrafo"/>
    <w:uiPriority w:val="99"/>
    <w:rsid w:val="00625D57"/>
    <w:rPr>
      <w:rFonts w:cs="Times New Roman"/>
    </w:rPr>
  </w:style>
  <w:style w:type="character" w:customStyle="1" w:styleId="titoloa">
    <w:name w:val="titolo"/>
    <w:basedOn w:val="Carpredefinitoparagrafo"/>
    <w:uiPriority w:val="99"/>
    <w:rsid w:val="00625D57"/>
    <w:rPr>
      <w:rFonts w:cs="Times New Roman"/>
    </w:rPr>
  </w:style>
  <w:style w:type="character" w:customStyle="1" w:styleId="addmd">
    <w:name w:val="addmd"/>
    <w:basedOn w:val="Carpredefinitoparagrafo"/>
    <w:uiPriority w:val="99"/>
    <w:rsid w:val="00625D57"/>
    <w:rPr>
      <w:rFonts w:cs="Times New Roman"/>
    </w:rPr>
  </w:style>
  <w:style w:type="paragraph" w:styleId="PreformattatoHTML">
    <w:name w:val="HTML Preformatted"/>
    <w:basedOn w:val="Normale"/>
    <w:link w:val="PreformattatoHTMLCarattere"/>
    <w:uiPriority w:val="99"/>
    <w:rsid w:val="0062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jc w:val="left"/>
    </w:pPr>
    <w:rPr>
      <w:rFonts w:ascii="Courier New" w:hAnsi="Courier New" w:cs="Courier New"/>
      <w:kern w:val="0"/>
      <w:lang w:eastAsia="it-IT"/>
    </w:rPr>
  </w:style>
  <w:style w:type="character" w:customStyle="1" w:styleId="PreformattatoHTMLCarattere">
    <w:name w:val="Preformattato HTML Carattere"/>
    <w:basedOn w:val="Carpredefinitoparagrafo"/>
    <w:link w:val="PreformattatoHTML"/>
    <w:uiPriority w:val="99"/>
    <w:locked/>
    <w:rsid w:val="00625D57"/>
    <w:rPr>
      <w:rFonts w:ascii="Courier New" w:hAnsi="Courier New" w:cs="Courier New"/>
      <w:sz w:val="20"/>
      <w:szCs w:val="20"/>
      <w:lang w:eastAsia="it-IT"/>
    </w:rPr>
  </w:style>
  <w:style w:type="paragraph" w:customStyle="1" w:styleId="ss">
    <w:name w:val="ss"/>
    <w:basedOn w:val="Normale"/>
    <w:uiPriority w:val="99"/>
    <w:rsid w:val="00625D57"/>
    <w:pPr>
      <w:suppressAutoHyphens w:val="0"/>
      <w:spacing w:before="100" w:beforeAutospacing="1" w:after="100" w:afterAutospacing="1" w:line="240" w:lineRule="auto"/>
      <w:jc w:val="left"/>
    </w:pPr>
    <w:rPr>
      <w:rFonts w:ascii="Times New Roman" w:hAnsi="Times New Roman" w:cs="Times New Roman"/>
      <w:kern w:val="0"/>
      <w:sz w:val="24"/>
      <w:szCs w:val="24"/>
      <w:lang w:eastAsia="it-IT"/>
    </w:rPr>
  </w:style>
  <w:style w:type="character" w:customStyle="1" w:styleId="mw-headline">
    <w:name w:val="mw-headline"/>
    <w:basedOn w:val="Carpredefinitoparagrafo"/>
    <w:uiPriority w:val="99"/>
    <w:rsid w:val="00625D57"/>
    <w:rPr>
      <w:rFonts w:cs="Times New Roman"/>
    </w:rPr>
  </w:style>
  <w:style w:type="character" w:customStyle="1" w:styleId="a">
    <w:name w:val="a"/>
    <w:basedOn w:val="Carpredefinitoparagrafo"/>
    <w:uiPriority w:val="99"/>
    <w:rsid w:val="00625D57"/>
    <w:rPr>
      <w:rFonts w:cs="Times New Roman"/>
    </w:rPr>
  </w:style>
  <w:style w:type="paragraph" w:customStyle="1" w:styleId="note">
    <w:name w:val="note"/>
    <w:basedOn w:val="Testonotaapidipagina"/>
    <w:link w:val="noteCarattere"/>
    <w:uiPriority w:val="99"/>
    <w:rsid w:val="00625D57"/>
    <w:pPr>
      <w:suppressAutoHyphens w:val="0"/>
      <w:jc w:val="both"/>
    </w:pPr>
    <w:rPr>
      <w:lang w:eastAsia="it-IT"/>
    </w:rPr>
  </w:style>
  <w:style w:type="character" w:customStyle="1" w:styleId="noteCarattere">
    <w:name w:val="note Carattere"/>
    <w:basedOn w:val="Carpredefinitoparagrafo"/>
    <w:link w:val="note"/>
    <w:uiPriority w:val="99"/>
    <w:locked/>
    <w:rsid w:val="00625D57"/>
    <w:rPr>
      <w:rFonts w:ascii="Times New Roman" w:hAnsi="Times New Roman" w:cs="Times New Roman"/>
      <w:sz w:val="20"/>
      <w:szCs w:val="20"/>
      <w:lang w:eastAsia="it-IT"/>
    </w:rPr>
  </w:style>
  <w:style w:type="character" w:customStyle="1" w:styleId="Rimandonotaapidipagina1">
    <w:name w:val="Rimando nota a piè di pagina1"/>
    <w:uiPriority w:val="99"/>
    <w:rsid w:val="00625D57"/>
    <w:rPr>
      <w:vertAlign w:val="superscript"/>
    </w:rPr>
  </w:style>
  <w:style w:type="paragraph" w:customStyle="1" w:styleId="Nessunaspaziatura1">
    <w:name w:val="Nessuna spaziatura1"/>
    <w:uiPriority w:val="99"/>
    <w:rsid w:val="00625D57"/>
    <w:rPr>
      <w:rFonts w:eastAsia="Times New Roman"/>
      <w:lang w:eastAsia="en-US"/>
    </w:rPr>
  </w:style>
  <w:style w:type="paragraph" w:customStyle="1" w:styleId="corpoparagrafo">
    <w:name w:val="corpo paragrafo"/>
    <w:basedOn w:val="Normale"/>
    <w:uiPriority w:val="99"/>
    <w:rsid w:val="00625D57"/>
    <w:pPr>
      <w:suppressAutoHyphens w:val="0"/>
      <w:spacing w:line="360" w:lineRule="auto"/>
      <w:ind w:firstLine="709"/>
    </w:pPr>
    <w:rPr>
      <w:rFonts w:ascii="Times New Roman" w:hAnsi="Times New Roman" w:cs="Times New Roman"/>
      <w:kern w:val="0"/>
      <w:sz w:val="24"/>
      <w:szCs w:val="24"/>
      <w:lang w:eastAsia="it-IT"/>
    </w:rPr>
  </w:style>
  <w:style w:type="paragraph" w:customStyle="1" w:styleId="Standard">
    <w:name w:val="Standard"/>
    <w:rsid w:val="00625D57"/>
    <w:pPr>
      <w:suppressAutoHyphens/>
      <w:autoSpaceDN w:val="0"/>
      <w:textAlignment w:val="baseline"/>
    </w:pPr>
    <w:rPr>
      <w:rFonts w:ascii="Times New Roman" w:eastAsia="Times New Roman" w:hAnsi="Times New Roman"/>
      <w:kern w:val="3"/>
      <w:sz w:val="24"/>
      <w:szCs w:val="24"/>
      <w:lang w:eastAsia="zh-CN"/>
    </w:rPr>
  </w:style>
  <w:style w:type="character" w:customStyle="1" w:styleId="FootnoteSymbol">
    <w:name w:val="Footnote Symbol"/>
    <w:basedOn w:val="Carpredefinitoparagrafo"/>
    <w:uiPriority w:val="99"/>
    <w:rsid w:val="00625D57"/>
    <w:rPr>
      <w:rFonts w:cs="Times New Roman"/>
      <w:position w:val="0"/>
      <w:vertAlign w:val="superscript"/>
    </w:rPr>
  </w:style>
  <w:style w:type="paragraph" w:customStyle="1" w:styleId="Textbodyindent">
    <w:name w:val="Text body indent"/>
    <w:basedOn w:val="Standard"/>
    <w:uiPriority w:val="99"/>
    <w:rsid w:val="00625D57"/>
    <w:pPr>
      <w:widowControl w:val="0"/>
      <w:spacing w:after="120"/>
      <w:ind w:left="283"/>
    </w:pPr>
    <w:rPr>
      <w:rFonts w:cs="Mangal"/>
      <w:lang w:bidi="hi-IN"/>
    </w:rPr>
  </w:style>
  <w:style w:type="paragraph" w:customStyle="1" w:styleId="Standarduser">
    <w:name w:val="Standard (user)"/>
    <w:uiPriority w:val="99"/>
    <w:rsid w:val="00625D57"/>
    <w:pPr>
      <w:suppressAutoHyphens/>
      <w:autoSpaceDN w:val="0"/>
      <w:textAlignment w:val="baseline"/>
    </w:pPr>
    <w:rPr>
      <w:rFonts w:ascii="Times New Roman" w:eastAsia="Times New Roman" w:hAnsi="Times New Roman"/>
      <w:kern w:val="3"/>
      <w:sz w:val="24"/>
      <w:szCs w:val="24"/>
      <w:lang w:eastAsia="zh-CN"/>
    </w:rPr>
  </w:style>
  <w:style w:type="paragraph" w:customStyle="1" w:styleId="noteCarattereCarattereCarattere">
    <w:name w:val="note Carattere Carattere Carattere"/>
    <w:basedOn w:val="Testonotaapidipagina"/>
    <w:uiPriority w:val="99"/>
    <w:rsid w:val="00625D57"/>
    <w:pPr>
      <w:suppressAutoHyphens w:val="0"/>
      <w:jc w:val="both"/>
    </w:pPr>
    <w:rPr>
      <w:sz w:val="22"/>
      <w:szCs w:val="24"/>
      <w:lang w:eastAsia="it-IT"/>
    </w:rPr>
  </w:style>
  <w:style w:type="character" w:customStyle="1" w:styleId="slicetext">
    <w:name w:val="slicetext"/>
    <w:basedOn w:val="Carpredefinitoparagrafo"/>
    <w:uiPriority w:val="99"/>
    <w:rsid w:val="00625D57"/>
    <w:rPr>
      <w:rFonts w:cs="Times New Roman"/>
    </w:rPr>
  </w:style>
  <w:style w:type="character" w:customStyle="1" w:styleId="apple-style-span">
    <w:name w:val="apple-style-span"/>
    <w:basedOn w:val="Carpredefinitoparagrafo"/>
    <w:uiPriority w:val="99"/>
    <w:rsid w:val="00625D57"/>
    <w:rPr>
      <w:rFonts w:cs="Times New Roman"/>
    </w:rPr>
  </w:style>
  <w:style w:type="character" w:customStyle="1" w:styleId="st">
    <w:name w:val="st"/>
    <w:basedOn w:val="Carpredefinitoparagrafo"/>
    <w:uiPriority w:val="99"/>
    <w:rsid w:val="00625D57"/>
    <w:rPr>
      <w:rFonts w:cs="Times New Roman"/>
    </w:rPr>
  </w:style>
  <w:style w:type="paragraph" w:customStyle="1" w:styleId="Corpodeltes">
    <w:name w:val="Corpo del tes"/>
    <w:basedOn w:val="Normale"/>
    <w:uiPriority w:val="99"/>
    <w:rsid w:val="00625D57"/>
    <w:pPr>
      <w:suppressAutoHyphens w:val="0"/>
      <w:spacing w:line="240" w:lineRule="auto"/>
    </w:pPr>
    <w:rPr>
      <w:rFonts w:ascii="Times New Roman" w:hAnsi="Times New Roman" w:cs="Times New Roman"/>
      <w:kern w:val="0"/>
      <w:sz w:val="24"/>
      <w:szCs w:val="24"/>
      <w:lang w:eastAsia="it-IT"/>
    </w:rPr>
  </w:style>
  <w:style w:type="paragraph" w:customStyle="1" w:styleId="Corpodelt">
    <w:name w:val="Corpo del t"/>
    <w:basedOn w:val="Normale"/>
    <w:uiPriority w:val="99"/>
    <w:rsid w:val="00625D57"/>
    <w:pPr>
      <w:suppressAutoHyphens w:val="0"/>
      <w:spacing w:line="240" w:lineRule="auto"/>
      <w:jc w:val="left"/>
    </w:pPr>
    <w:rPr>
      <w:rFonts w:ascii="Times New Roman" w:hAnsi="Times New Roman" w:cs="Times New Roman"/>
      <w:kern w:val="0"/>
      <w:sz w:val="24"/>
      <w:szCs w:val="24"/>
      <w:lang w:eastAsia="it-IT"/>
    </w:rPr>
  </w:style>
  <w:style w:type="character" w:customStyle="1" w:styleId="Rimandonotaapi">
    <w:name w:val="Rimando nota a pi_"/>
    <w:uiPriority w:val="99"/>
    <w:rsid w:val="00625D57"/>
    <w:rPr>
      <w:vertAlign w:val="superscript"/>
    </w:rPr>
  </w:style>
  <w:style w:type="character" w:customStyle="1" w:styleId="WW8Num5z0">
    <w:name w:val="WW8Num5z0"/>
    <w:uiPriority w:val="99"/>
    <w:rsid w:val="00625D57"/>
    <w:rPr>
      <w:rFonts w:ascii="Symbol" w:hAnsi="Symbol"/>
    </w:rPr>
  </w:style>
  <w:style w:type="character" w:customStyle="1" w:styleId="WW8Num11z0">
    <w:name w:val="WW8Num11z0"/>
    <w:uiPriority w:val="99"/>
    <w:rsid w:val="00625D57"/>
    <w:rPr>
      <w:rFonts w:ascii="Wingdings" w:hAnsi="Wingdings"/>
      <w:sz w:val="16"/>
    </w:rPr>
  </w:style>
  <w:style w:type="character" w:customStyle="1" w:styleId="WW8Num12z0">
    <w:name w:val="WW8Num12z0"/>
    <w:uiPriority w:val="99"/>
    <w:rsid w:val="00625D57"/>
    <w:rPr>
      <w:rFonts w:ascii="Wingdings" w:hAnsi="Wingdings"/>
      <w:sz w:val="16"/>
    </w:rPr>
  </w:style>
  <w:style w:type="character" w:customStyle="1" w:styleId="WW8Num12z1">
    <w:name w:val="WW8Num12z1"/>
    <w:uiPriority w:val="99"/>
    <w:rsid w:val="00625D57"/>
    <w:rPr>
      <w:rFonts w:ascii="Verdana" w:hAnsi="Verdana"/>
      <w:sz w:val="16"/>
    </w:rPr>
  </w:style>
  <w:style w:type="character" w:customStyle="1" w:styleId="WW8Num13z0">
    <w:name w:val="WW8Num13z0"/>
    <w:uiPriority w:val="99"/>
    <w:rsid w:val="00625D57"/>
    <w:rPr>
      <w:rFonts w:ascii="Wingdings" w:hAnsi="Wingdings"/>
      <w:sz w:val="16"/>
    </w:rPr>
  </w:style>
  <w:style w:type="character" w:customStyle="1" w:styleId="WW8Num13z1">
    <w:name w:val="WW8Num13z1"/>
    <w:uiPriority w:val="99"/>
    <w:rsid w:val="00625D57"/>
    <w:rPr>
      <w:rFonts w:ascii="Times New Roman" w:hAnsi="Times New Roman"/>
      <w:sz w:val="20"/>
    </w:rPr>
  </w:style>
  <w:style w:type="character" w:customStyle="1" w:styleId="WW8Num13z2">
    <w:name w:val="WW8Num13z2"/>
    <w:uiPriority w:val="99"/>
    <w:rsid w:val="00625D57"/>
    <w:rPr>
      <w:rFonts w:ascii="Wingdings" w:hAnsi="Wingdings"/>
    </w:rPr>
  </w:style>
  <w:style w:type="character" w:customStyle="1" w:styleId="Absatz-Standardschriftart">
    <w:name w:val="Absatz-Standardschriftart"/>
    <w:uiPriority w:val="99"/>
    <w:rsid w:val="00625D57"/>
  </w:style>
  <w:style w:type="character" w:customStyle="1" w:styleId="WW-Absatz-Standardschriftart">
    <w:name w:val="WW-Absatz-Standardschriftart"/>
    <w:uiPriority w:val="99"/>
    <w:rsid w:val="00625D57"/>
  </w:style>
  <w:style w:type="character" w:customStyle="1" w:styleId="WW8Num5z1">
    <w:name w:val="WW8Num5z1"/>
    <w:uiPriority w:val="99"/>
    <w:rsid w:val="00625D57"/>
    <w:rPr>
      <w:rFonts w:ascii="Courier New" w:hAnsi="Courier New"/>
    </w:rPr>
  </w:style>
  <w:style w:type="character" w:customStyle="1" w:styleId="WW8Num5z2">
    <w:name w:val="WW8Num5z2"/>
    <w:uiPriority w:val="99"/>
    <w:rsid w:val="00625D57"/>
    <w:rPr>
      <w:rFonts w:ascii="Wingdings" w:hAnsi="Wingdings"/>
    </w:rPr>
  </w:style>
  <w:style w:type="character" w:customStyle="1" w:styleId="WW8Num10z0">
    <w:name w:val="WW8Num10z0"/>
    <w:uiPriority w:val="99"/>
    <w:rsid w:val="00625D57"/>
    <w:rPr>
      <w:rFonts w:ascii="Wingdings" w:hAnsi="Wingdings"/>
    </w:rPr>
  </w:style>
  <w:style w:type="character" w:customStyle="1" w:styleId="WW8Num11z1">
    <w:name w:val="WW8Num11z1"/>
    <w:uiPriority w:val="99"/>
    <w:rsid w:val="00625D57"/>
    <w:rPr>
      <w:rFonts w:ascii="Courier New" w:hAnsi="Courier New"/>
    </w:rPr>
  </w:style>
  <w:style w:type="character" w:customStyle="1" w:styleId="WW8Num11z2">
    <w:name w:val="WW8Num11z2"/>
    <w:uiPriority w:val="99"/>
    <w:rsid w:val="00625D57"/>
    <w:rPr>
      <w:rFonts w:ascii="Wingdings" w:hAnsi="Wingdings"/>
    </w:rPr>
  </w:style>
  <w:style w:type="character" w:customStyle="1" w:styleId="WW8Num11z3">
    <w:name w:val="WW8Num11z3"/>
    <w:uiPriority w:val="99"/>
    <w:rsid w:val="00625D57"/>
    <w:rPr>
      <w:rFonts w:ascii="Symbol" w:hAnsi="Symbol"/>
    </w:rPr>
  </w:style>
  <w:style w:type="character" w:customStyle="1" w:styleId="WW8Num14z0">
    <w:name w:val="WW8Num14z0"/>
    <w:uiPriority w:val="99"/>
    <w:rsid w:val="00625D57"/>
    <w:rPr>
      <w:sz w:val="18"/>
    </w:rPr>
  </w:style>
  <w:style w:type="character" w:customStyle="1" w:styleId="WW8Num15z0">
    <w:name w:val="WW8Num15z0"/>
    <w:uiPriority w:val="99"/>
    <w:rsid w:val="00625D57"/>
    <w:rPr>
      <w:rFonts w:ascii="Wingdings" w:hAnsi="Wingdings"/>
    </w:rPr>
  </w:style>
  <w:style w:type="character" w:customStyle="1" w:styleId="WW8Num16z0">
    <w:name w:val="WW8Num16z0"/>
    <w:uiPriority w:val="99"/>
    <w:rsid w:val="00625D57"/>
    <w:rPr>
      <w:rFonts w:ascii="Wingdings" w:hAnsi="Wingdings"/>
    </w:rPr>
  </w:style>
  <w:style w:type="character" w:customStyle="1" w:styleId="WW8Num16z1">
    <w:name w:val="WW8Num16z1"/>
    <w:uiPriority w:val="99"/>
    <w:rsid w:val="00625D57"/>
    <w:rPr>
      <w:rFonts w:ascii="Courier New" w:hAnsi="Courier New"/>
    </w:rPr>
  </w:style>
  <w:style w:type="character" w:customStyle="1" w:styleId="WW8Num16z2">
    <w:name w:val="WW8Num16z2"/>
    <w:uiPriority w:val="99"/>
    <w:rsid w:val="00625D57"/>
    <w:rPr>
      <w:rFonts w:ascii="Wingdings" w:hAnsi="Wingdings"/>
    </w:rPr>
  </w:style>
  <w:style w:type="character" w:customStyle="1" w:styleId="WW8Num16z3">
    <w:name w:val="WW8Num16z3"/>
    <w:uiPriority w:val="99"/>
    <w:rsid w:val="00625D57"/>
    <w:rPr>
      <w:rFonts w:ascii="Symbol" w:hAnsi="Symbol"/>
    </w:rPr>
  </w:style>
  <w:style w:type="character" w:customStyle="1" w:styleId="WW8Num17z0">
    <w:name w:val="WW8Num17z0"/>
    <w:uiPriority w:val="99"/>
    <w:rsid w:val="00625D57"/>
    <w:rPr>
      <w:rFonts w:ascii="Arial" w:hAnsi="Arial"/>
      <w:sz w:val="20"/>
    </w:rPr>
  </w:style>
  <w:style w:type="character" w:customStyle="1" w:styleId="WW8Num18z0">
    <w:name w:val="WW8Num18z0"/>
    <w:uiPriority w:val="99"/>
    <w:rsid w:val="00625D57"/>
    <w:rPr>
      <w:rFonts w:ascii="Wingdings" w:hAnsi="Wingdings"/>
      <w:sz w:val="16"/>
    </w:rPr>
  </w:style>
  <w:style w:type="character" w:customStyle="1" w:styleId="WW8Num19z0">
    <w:name w:val="WW8Num19z0"/>
    <w:uiPriority w:val="99"/>
    <w:rsid w:val="00625D57"/>
    <w:rPr>
      <w:rFonts w:ascii="Wingdings" w:hAnsi="Wingdings"/>
      <w:sz w:val="16"/>
    </w:rPr>
  </w:style>
  <w:style w:type="character" w:customStyle="1" w:styleId="WW8Num20z0">
    <w:name w:val="WW8Num20z0"/>
    <w:uiPriority w:val="99"/>
    <w:rsid w:val="00625D57"/>
    <w:rPr>
      <w:rFonts w:ascii="Wingdings" w:hAnsi="Wingdings"/>
      <w:sz w:val="16"/>
    </w:rPr>
  </w:style>
  <w:style w:type="character" w:customStyle="1" w:styleId="WW8Num20z1">
    <w:name w:val="WW8Num20z1"/>
    <w:uiPriority w:val="99"/>
    <w:rsid w:val="00625D57"/>
    <w:rPr>
      <w:rFonts w:ascii="Courier New" w:hAnsi="Courier New"/>
    </w:rPr>
  </w:style>
  <w:style w:type="character" w:customStyle="1" w:styleId="WW8Num20z2">
    <w:name w:val="WW8Num20z2"/>
    <w:uiPriority w:val="99"/>
    <w:rsid w:val="00625D57"/>
    <w:rPr>
      <w:rFonts w:ascii="Wingdings" w:hAnsi="Wingdings"/>
    </w:rPr>
  </w:style>
  <w:style w:type="character" w:customStyle="1" w:styleId="WW8Num20z3">
    <w:name w:val="WW8Num20z3"/>
    <w:uiPriority w:val="99"/>
    <w:rsid w:val="00625D57"/>
    <w:rPr>
      <w:rFonts w:ascii="Symbol" w:hAnsi="Symbol"/>
    </w:rPr>
  </w:style>
  <w:style w:type="character" w:customStyle="1" w:styleId="WW8Num22z0">
    <w:name w:val="WW8Num22z0"/>
    <w:uiPriority w:val="99"/>
    <w:rsid w:val="00625D57"/>
    <w:rPr>
      <w:rFonts w:ascii="Wingdings" w:hAnsi="Wingdings"/>
      <w:sz w:val="16"/>
    </w:rPr>
  </w:style>
  <w:style w:type="character" w:customStyle="1" w:styleId="WW8Num22z1">
    <w:name w:val="WW8Num22z1"/>
    <w:uiPriority w:val="99"/>
    <w:rsid w:val="00625D57"/>
    <w:rPr>
      <w:rFonts w:ascii="Courier New" w:hAnsi="Courier New"/>
    </w:rPr>
  </w:style>
  <w:style w:type="character" w:customStyle="1" w:styleId="WW8Num22z2">
    <w:name w:val="WW8Num22z2"/>
    <w:uiPriority w:val="99"/>
    <w:rsid w:val="00625D57"/>
    <w:rPr>
      <w:rFonts w:ascii="Wingdings" w:hAnsi="Wingdings"/>
    </w:rPr>
  </w:style>
  <w:style w:type="character" w:customStyle="1" w:styleId="WW8Num22z3">
    <w:name w:val="WW8Num22z3"/>
    <w:uiPriority w:val="99"/>
    <w:rsid w:val="00625D57"/>
    <w:rPr>
      <w:rFonts w:ascii="Symbol" w:hAnsi="Symbol"/>
    </w:rPr>
  </w:style>
  <w:style w:type="character" w:customStyle="1" w:styleId="WW8Num24z0">
    <w:name w:val="WW8Num24z0"/>
    <w:uiPriority w:val="99"/>
    <w:rsid w:val="00625D57"/>
    <w:rPr>
      <w:sz w:val="24"/>
    </w:rPr>
  </w:style>
  <w:style w:type="character" w:customStyle="1" w:styleId="WW8Num25z0">
    <w:name w:val="WW8Num25z0"/>
    <w:uiPriority w:val="99"/>
    <w:rsid w:val="00625D57"/>
    <w:rPr>
      <w:sz w:val="18"/>
    </w:rPr>
  </w:style>
  <w:style w:type="character" w:customStyle="1" w:styleId="WW8Num26z0">
    <w:name w:val="WW8Num26z0"/>
    <w:uiPriority w:val="99"/>
    <w:rsid w:val="00625D57"/>
    <w:rPr>
      <w:rFonts w:ascii="Lucida Sans Unicode" w:hAnsi="Lucida Sans Unicode"/>
    </w:rPr>
  </w:style>
  <w:style w:type="character" w:customStyle="1" w:styleId="WW8Num26z1">
    <w:name w:val="WW8Num26z1"/>
    <w:uiPriority w:val="99"/>
    <w:rsid w:val="00625D57"/>
    <w:rPr>
      <w:rFonts w:ascii="Courier New" w:hAnsi="Courier New"/>
    </w:rPr>
  </w:style>
  <w:style w:type="character" w:customStyle="1" w:styleId="WW8Num26z2">
    <w:name w:val="WW8Num26z2"/>
    <w:uiPriority w:val="99"/>
    <w:rsid w:val="00625D57"/>
    <w:rPr>
      <w:rFonts w:ascii="Wingdings" w:hAnsi="Wingdings"/>
    </w:rPr>
  </w:style>
  <w:style w:type="character" w:customStyle="1" w:styleId="WW8Num26z3">
    <w:name w:val="WW8Num26z3"/>
    <w:uiPriority w:val="99"/>
    <w:rsid w:val="00625D57"/>
    <w:rPr>
      <w:rFonts w:ascii="Symbol" w:hAnsi="Symbol"/>
    </w:rPr>
  </w:style>
  <w:style w:type="character" w:customStyle="1" w:styleId="WW8Num27z0">
    <w:name w:val="WW8Num27z0"/>
    <w:uiPriority w:val="99"/>
    <w:rsid w:val="00625D57"/>
    <w:rPr>
      <w:sz w:val="24"/>
    </w:rPr>
  </w:style>
  <w:style w:type="character" w:customStyle="1" w:styleId="WW8Num28z0">
    <w:name w:val="WW8Num28z0"/>
    <w:uiPriority w:val="99"/>
    <w:rsid w:val="00625D57"/>
    <w:rPr>
      <w:color w:val="auto"/>
      <w:u w:val="none"/>
    </w:rPr>
  </w:style>
  <w:style w:type="character" w:customStyle="1" w:styleId="WW8Num29z0">
    <w:name w:val="WW8Num29z0"/>
    <w:uiPriority w:val="99"/>
    <w:rsid w:val="00625D57"/>
    <w:rPr>
      <w:rFonts w:ascii="Wingdings" w:hAnsi="Wingdings"/>
      <w:sz w:val="16"/>
    </w:rPr>
  </w:style>
  <w:style w:type="character" w:customStyle="1" w:styleId="WW8Num30z0">
    <w:name w:val="WW8Num30z0"/>
    <w:uiPriority w:val="99"/>
    <w:rsid w:val="00625D57"/>
    <w:rPr>
      <w:rFonts w:ascii="Symbol" w:hAnsi="Symbol"/>
    </w:rPr>
  </w:style>
  <w:style w:type="character" w:customStyle="1" w:styleId="WW8Num30z1">
    <w:name w:val="WW8Num30z1"/>
    <w:uiPriority w:val="99"/>
    <w:rsid w:val="00625D57"/>
    <w:rPr>
      <w:rFonts w:ascii="Courier New" w:hAnsi="Courier New"/>
    </w:rPr>
  </w:style>
  <w:style w:type="character" w:customStyle="1" w:styleId="WW8Num30z2">
    <w:name w:val="WW8Num30z2"/>
    <w:uiPriority w:val="99"/>
    <w:rsid w:val="00625D57"/>
    <w:rPr>
      <w:rFonts w:ascii="Wingdings" w:hAnsi="Wingdings"/>
    </w:rPr>
  </w:style>
  <w:style w:type="character" w:customStyle="1" w:styleId="WW8Num30z3">
    <w:name w:val="WW8Num30z3"/>
    <w:uiPriority w:val="99"/>
    <w:rsid w:val="00625D57"/>
    <w:rPr>
      <w:rFonts w:ascii="Symbol" w:hAnsi="Symbol"/>
    </w:rPr>
  </w:style>
  <w:style w:type="character" w:customStyle="1" w:styleId="WW8Num31z0">
    <w:name w:val="WW8Num31z0"/>
    <w:uiPriority w:val="99"/>
    <w:rsid w:val="00625D57"/>
    <w:rPr>
      <w:rFonts w:ascii="Wingdings" w:hAnsi="Wingdings"/>
    </w:rPr>
  </w:style>
  <w:style w:type="character" w:customStyle="1" w:styleId="WW8Num31z1">
    <w:name w:val="WW8Num31z1"/>
    <w:uiPriority w:val="99"/>
    <w:rsid w:val="00625D57"/>
    <w:rPr>
      <w:rFonts w:ascii="Courier New" w:hAnsi="Courier New"/>
    </w:rPr>
  </w:style>
  <w:style w:type="character" w:customStyle="1" w:styleId="WW8Num31z2">
    <w:name w:val="WW8Num31z2"/>
    <w:uiPriority w:val="99"/>
    <w:rsid w:val="00625D57"/>
    <w:rPr>
      <w:rFonts w:ascii="Wingdings" w:hAnsi="Wingdings"/>
    </w:rPr>
  </w:style>
  <w:style w:type="character" w:customStyle="1" w:styleId="WW8Num31z3">
    <w:name w:val="WW8Num31z3"/>
    <w:uiPriority w:val="99"/>
    <w:rsid w:val="00625D57"/>
    <w:rPr>
      <w:rFonts w:ascii="Symbol" w:hAnsi="Symbol"/>
    </w:rPr>
  </w:style>
  <w:style w:type="character" w:customStyle="1" w:styleId="WW8Num33z0">
    <w:name w:val="WW8Num33z0"/>
    <w:uiPriority w:val="99"/>
    <w:rsid w:val="00625D57"/>
    <w:rPr>
      <w:rFonts w:ascii="Wingdings" w:hAnsi="Wingdings"/>
      <w:sz w:val="16"/>
    </w:rPr>
  </w:style>
  <w:style w:type="character" w:customStyle="1" w:styleId="WW8Num34z0">
    <w:name w:val="WW8Num34z0"/>
    <w:uiPriority w:val="99"/>
    <w:rsid w:val="00625D57"/>
    <w:rPr>
      <w:rFonts w:ascii="Verdana" w:hAnsi="Verdana"/>
      <w:sz w:val="20"/>
    </w:rPr>
  </w:style>
  <w:style w:type="character" w:customStyle="1" w:styleId="WW8Num34z1">
    <w:name w:val="WW8Num34z1"/>
    <w:uiPriority w:val="99"/>
    <w:rsid w:val="00625D57"/>
    <w:rPr>
      <w:rFonts w:ascii="Verdana" w:hAnsi="Verdana"/>
      <w:sz w:val="16"/>
    </w:rPr>
  </w:style>
  <w:style w:type="character" w:customStyle="1" w:styleId="WW8Num36z0">
    <w:name w:val="WW8Num36z0"/>
    <w:uiPriority w:val="99"/>
    <w:rsid w:val="00625D57"/>
    <w:rPr>
      <w:rFonts w:ascii="Symbol" w:hAnsi="Symbol"/>
      <w:color w:val="auto"/>
    </w:rPr>
  </w:style>
  <w:style w:type="character" w:customStyle="1" w:styleId="WW8Num36z1">
    <w:name w:val="WW8Num36z1"/>
    <w:uiPriority w:val="99"/>
    <w:rsid w:val="00625D57"/>
    <w:rPr>
      <w:rFonts w:ascii="Courier New" w:hAnsi="Courier New"/>
    </w:rPr>
  </w:style>
  <w:style w:type="character" w:customStyle="1" w:styleId="WW8Num36z2">
    <w:name w:val="WW8Num36z2"/>
    <w:uiPriority w:val="99"/>
    <w:rsid w:val="00625D57"/>
    <w:rPr>
      <w:rFonts w:ascii="Wingdings" w:hAnsi="Wingdings"/>
    </w:rPr>
  </w:style>
  <w:style w:type="character" w:customStyle="1" w:styleId="WW8Num36z3">
    <w:name w:val="WW8Num36z3"/>
    <w:uiPriority w:val="99"/>
    <w:rsid w:val="00625D57"/>
    <w:rPr>
      <w:rFonts w:ascii="Symbol" w:hAnsi="Symbol"/>
    </w:rPr>
  </w:style>
  <w:style w:type="character" w:customStyle="1" w:styleId="WW8Num37z0">
    <w:name w:val="WW8Num37z0"/>
    <w:uiPriority w:val="99"/>
    <w:rsid w:val="00625D57"/>
    <w:rPr>
      <w:rFonts w:ascii="Symbol" w:hAnsi="Symbol"/>
    </w:rPr>
  </w:style>
  <w:style w:type="character" w:customStyle="1" w:styleId="WW8Num37z1">
    <w:name w:val="WW8Num37z1"/>
    <w:uiPriority w:val="99"/>
    <w:rsid w:val="00625D57"/>
    <w:rPr>
      <w:rFonts w:ascii="Times New Roman" w:hAnsi="Times New Roman"/>
      <w:sz w:val="20"/>
    </w:rPr>
  </w:style>
  <w:style w:type="character" w:customStyle="1" w:styleId="WW8Num37z2">
    <w:name w:val="WW8Num37z2"/>
    <w:uiPriority w:val="99"/>
    <w:rsid w:val="00625D57"/>
    <w:rPr>
      <w:rFonts w:ascii="Wingdings" w:hAnsi="Wingdings"/>
    </w:rPr>
  </w:style>
  <w:style w:type="character" w:customStyle="1" w:styleId="Caratterepredefinitoparagrafo">
    <w:name w:val="Carattere predefinito paragrafo"/>
    <w:uiPriority w:val="99"/>
    <w:rsid w:val="00625D57"/>
  </w:style>
  <w:style w:type="character" w:customStyle="1" w:styleId="StileRimandonotaapidipaginaVerdana">
    <w:name w:val="Stile Rimando nota a piè di pagina + Verdana"/>
    <w:uiPriority w:val="99"/>
    <w:rsid w:val="00625D57"/>
    <w:rPr>
      <w:rFonts w:ascii="Verdana" w:hAnsi="Verdana"/>
      <w:sz w:val="20"/>
      <w:vertAlign w:val="superscript"/>
    </w:rPr>
  </w:style>
  <w:style w:type="character" w:customStyle="1" w:styleId="Rimandonotaapidipagina2">
    <w:name w:val="Rimando nota a piè di pagina2"/>
    <w:uiPriority w:val="99"/>
    <w:rsid w:val="00625D57"/>
    <w:rPr>
      <w:vertAlign w:val="superscript"/>
    </w:rPr>
  </w:style>
  <w:style w:type="character" w:customStyle="1" w:styleId="WW-Caratterenotadichiusura">
    <w:name w:val="WW-Carattere nota di chiusura"/>
    <w:uiPriority w:val="99"/>
    <w:rsid w:val="00625D57"/>
  </w:style>
  <w:style w:type="paragraph" w:customStyle="1" w:styleId="Intestazione5">
    <w:name w:val="Intestazione5"/>
    <w:basedOn w:val="Normale"/>
    <w:next w:val="Corpotesto"/>
    <w:uiPriority w:val="99"/>
    <w:rsid w:val="00625D57"/>
    <w:pPr>
      <w:keepNext/>
      <w:spacing w:before="240" w:after="120" w:line="240" w:lineRule="auto"/>
      <w:jc w:val="left"/>
    </w:pPr>
    <w:rPr>
      <w:rFonts w:ascii="Liberation Serif" w:eastAsia="Calibri" w:hAnsi="Liberation Serif" w:cs="Mangal"/>
      <w:kern w:val="0"/>
      <w:sz w:val="28"/>
      <w:szCs w:val="28"/>
    </w:rPr>
  </w:style>
  <w:style w:type="paragraph" w:customStyle="1" w:styleId="Corpodeltesto32">
    <w:name w:val="Corpo del testo 32"/>
    <w:basedOn w:val="Normale"/>
    <w:uiPriority w:val="99"/>
    <w:rsid w:val="00625D57"/>
    <w:pPr>
      <w:spacing w:line="240" w:lineRule="auto"/>
      <w:jc w:val="left"/>
    </w:pPr>
    <w:rPr>
      <w:rFonts w:ascii="Times New Roman" w:hAnsi="Times New Roman" w:cs="Times New Roman"/>
      <w:b/>
      <w:kern w:val="0"/>
      <w:sz w:val="24"/>
    </w:rPr>
  </w:style>
  <w:style w:type="paragraph" w:customStyle="1" w:styleId="Mappadocumento1">
    <w:name w:val="Mappa documento1"/>
    <w:basedOn w:val="Normale"/>
    <w:uiPriority w:val="99"/>
    <w:rsid w:val="00625D57"/>
    <w:pPr>
      <w:shd w:val="clear" w:color="auto" w:fill="000080"/>
      <w:spacing w:line="240" w:lineRule="auto"/>
      <w:jc w:val="left"/>
    </w:pPr>
    <w:rPr>
      <w:rFonts w:ascii="Tahoma" w:hAnsi="Tahoma" w:cs="Times New Roman"/>
      <w:kern w:val="0"/>
    </w:rPr>
  </w:style>
  <w:style w:type="paragraph" w:customStyle="1" w:styleId="aTDTITOLODOCUMENTO">
    <w:name w:val="a) T&amp;D TITOLO DOCUMENTO"/>
    <w:uiPriority w:val="99"/>
    <w:rsid w:val="00625D57"/>
    <w:pPr>
      <w:suppressAutoHyphens/>
      <w:spacing w:line="360" w:lineRule="auto"/>
      <w:jc w:val="center"/>
    </w:pPr>
    <w:rPr>
      <w:rFonts w:ascii="Verdana" w:hAnsi="Verdana"/>
      <w:b/>
      <w:sz w:val="28"/>
      <w:szCs w:val="20"/>
      <w:lang w:eastAsia="ar-SA"/>
    </w:rPr>
  </w:style>
  <w:style w:type="paragraph" w:customStyle="1" w:styleId="aTITOLODOCUMENTO">
    <w:name w:val="a) TITOLO DOCUMENTO"/>
    <w:basedOn w:val="Normale"/>
    <w:next w:val="Normale"/>
    <w:uiPriority w:val="99"/>
    <w:rsid w:val="00625D57"/>
    <w:pPr>
      <w:spacing w:line="360" w:lineRule="auto"/>
      <w:jc w:val="center"/>
    </w:pPr>
    <w:rPr>
      <w:rFonts w:ascii="Verdana" w:hAnsi="Verdana" w:cs="Times New Roman"/>
      <w:b/>
      <w:kern w:val="0"/>
      <w:sz w:val="22"/>
      <w:szCs w:val="24"/>
    </w:rPr>
  </w:style>
  <w:style w:type="paragraph" w:customStyle="1" w:styleId="a1TITOLOCAPITOLO">
    <w:name w:val="a1) TITOLO CAPITOLO"/>
    <w:basedOn w:val="Normale"/>
    <w:next w:val="Normale"/>
    <w:uiPriority w:val="99"/>
    <w:rsid w:val="00625D57"/>
    <w:pPr>
      <w:numPr>
        <w:numId w:val="5"/>
      </w:numPr>
      <w:spacing w:before="240" w:after="240" w:line="240" w:lineRule="auto"/>
      <w:jc w:val="center"/>
    </w:pPr>
    <w:rPr>
      <w:rFonts w:ascii="Verdana" w:hAnsi="Verdana" w:cs="Times New Roman"/>
      <w:b/>
      <w:kern w:val="0"/>
      <w:sz w:val="24"/>
      <w:szCs w:val="24"/>
    </w:rPr>
  </w:style>
  <w:style w:type="paragraph" w:customStyle="1" w:styleId="a2TitoloParagrafo">
    <w:name w:val="a2) Titolo Paragrafo"/>
    <w:basedOn w:val="Normale"/>
    <w:next w:val="Normale"/>
    <w:uiPriority w:val="99"/>
    <w:rsid w:val="00625D57"/>
    <w:pPr>
      <w:spacing w:before="120" w:after="120" w:line="240" w:lineRule="auto"/>
      <w:ind w:left="720" w:hanging="360"/>
    </w:pPr>
    <w:rPr>
      <w:rFonts w:ascii="Verdana" w:hAnsi="Verdana" w:cs="Times New Roman"/>
      <w:b/>
      <w:kern w:val="0"/>
      <w:szCs w:val="24"/>
    </w:rPr>
  </w:style>
  <w:style w:type="paragraph" w:customStyle="1" w:styleId="a3TDTitoloSottoparagrafo">
    <w:name w:val="a3) T&amp;D Titolo Sottoparagrafo"/>
    <w:basedOn w:val="Normale"/>
    <w:next w:val="Normale"/>
    <w:uiPriority w:val="99"/>
    <w:rsid w:val="00625D57"/>
    <w:pPr>
      <w:spacing w:before="240" w:after="240" w:line="240" w:lineRule="auto"/>
      <w:ind w:left="720" w:hanging="360"/>
    </w:pPr>
    <w:rPr>
      <w:rFonts w:ascii="Verdana" w:hAnsi="Verdana" w:cs="Times New Roman"/>
      <w:i/>
      <w:kern w:val="0"/>
      <w:szCs w:val="24"/>
    </w:rPr>
  </w:style>
  <w:style w:type="paragraph" w:customStyle="1" w:styleId="a3TitoloSottoparagrafo">
    <w:name w:val="a3) Titolo Sottoparagrafo"/>
    <w:basedOn w:val="Normale"/>
    <w:next w:val="Normale"/>
    <w:uiPriority w:val="99"/>
    <w:rsid w:val="00625D57"/>
    <w:pPr>
      <w:spacing w:before="120" w:after="120" w:line="240" w:lineRule="auto"/>
      <w:ind w:left="720" w:hanging="360"/>
    </w:pPr>
    <w:rPr>
      <w:rFonts w:ascii="Verdana" w:hAnsi="Verdana" w:cs="Times New Roman"/>
      <w:i/>
      <w:kern w:val="0"/>
      <w:szCs w:val="24"/>
    </w:rPr>
  </w:style>
  <w:style w:type="paragraph" w:customStyle="1" w:styleId="a4TDTestodocumento">
    <w:name w:val="a4) T&amp;D Testo documento"/>
    <w:basedOn w:val="Normale"/>
    <w:uiPriority w:val="99"/>
    <w:rsid w:val="00625D57"/>
    <w:pPr>
      <w:spacing w:line="240" w:lineRule="auto"/>
    </w:pPr>
    <w:rPr>
      <w:rFonts w:ascii="Verdana" w:hAnsi="Verdana" w:cs="Times New Roman"/>
      <w:kern w:val="0"/>
      <w:szCs w:val="24"/>
    </w:rPr>
  </w:style>
  <w:style w:type="paragraph" w:customStyle="1" w:styleId="a4Testodocumento">
    <w:name w:val="a4) Testo documento"/>
    <w:basedOn w:val="a3TitoloSottoparagrafo"/>
    <w:uiPriority w:val="99"/>
    <w:rsid w:val="00625D57"/>
    <w:pPr>
      <w:spacing w:before="0" w:after="0" w:line="360" w:lineRule="auto"/>
      <w:ind w:left="0" w:firstLine="0"/>
    </w:pPr>
    <w:rPr>
      <w:i w:val="0"/>
    </w:rPr>
  </w:style>
  <w:style w:type="paragraph" w:customStyle="1" w:styleId="a5Elencopuntato">
    <w:name w:val="a5)  Elenco puntato"/>
    <w:basedOn w:val="Normale"/>
    <w:uiPriority w:val="99"/>
    <w:rsid w:val="00625D57"/>
    <w:pPr>
      <w:numPr>
        <w:numId w:val="4"/>
      </w:numPr>
      <w:spacing w:line="360" w:lineRule="auto"/>
    </w:pPr>
    <w:rPr>
      <w:rFonts w:ascii="Verdana" w:hAnsi="Verdana" w:cs="Times New Roman"/>
      <w:kern w:val="0"/>
      <w:szCs w:val="24"/>
    </w:rPr>
  </w:style>
  <w:style w:type="paragraph" w:customStyle="1" w:styleId="a5Elencopuntato0">
    <w:name w:val="a5) Elenco puntato"/>
    <w:basedOn w:val="Normale"/>
    <w:uiPriority w:val="99"/>
    <w:rsid w:val="00625D57"/>
    <w:pPr>
      <w:spacing w:line="240" w:lineRule="auto"/>
    </w:pPr>
    <w:rPr>
      <w:rFonts w:ascii="Verdana" w:hAnsi="Verdana" w:cs="Times New Roman"/>
      <w:kern w:val="0"/>
      <w:szCs w:val="24"/>
    </w:rPr>
  </w:style>
  <w:style w:type="paragraph" w:customStyle="1" w:styleId="a5bElencopuntatolettere">
    <w:name w:val="a5b) Elenco puntato lettere"/>
    <w:basedOn w:val="Normale"/>
    <w:uiPriority w:val="99"/>
    <w:rsid w:val="00625D57"/>
    <w:pPr>
      <w:numPr>
        <w:numId w:val="3"/>
      </w:numPr>
      <w:spacing w:line="240" w:lineRule="auto"/>
    </w:pPr>
    <w:rPr>
      <w:rFonts w:ascii="Verdana" w:hAnsi="Verdana" w:cs="Times New Roman"/>
      <w:kern w:val="0"/>
      <w:szCs w:val="24"/>
    </w:rPr>
  </w:style>
  <w:style w:type="paragraph" w:customStyle="1" w:styleId="a8aTitoloTabella">
    <w:name w:val="a8a) Titolo Tabella"/>
    <w:basedOn w:val="Normale"/>
    <w:next w:val="Normale"/>
    <w:uiPriority w:val="99"/>
    <w:rsid w:val="00625D57"/>
    <w:pPr>
      <w:tabs>
        <w:tab w:val="left" w:pos="567"/>
      </w:tabs>
      <w:spacing w:line="240" w:lineRule="auto"/>
      <w:ind w:left="720" w:hanging="360"/>
    </w:pPr>
    <w:rPr>
      <w:rFonts w:ascii="Verdana" w:hAnsi="Verdana" w:cs="Times New Roman"/>
      <w:b/>
      <w:kern w:val="0"/>
      <w:sz w:val="18"/>
      <w:szCs w:val="24"/>
    </w:rPr>
  </w:style>
  <w:style w:type="paragraph" w:customStyle="1" w:styleId="a8bTitoloGrafico">
    <w:name w:val="a8b) Titolo Grafico"/>
    <w:basedOn w:val="Normale"/>
    <w:uiPriority w:val="99"/>
    <w:rsid w:val="00625D57"/>
    <w:pPr>
      <w:spacing w:line="240" w:lineRule="auto"/>
      <w:ind w:left="720" w:hanging="360"/>
    </w:pPr>
    <w:rPr>
      <w:rFonts w:ascii="Verdana" w:hAnsi="Verdana" w:cs="Times New Roman"/>
      <w:kern w:val="0"/>
      <w:szCs w:val="24"/>
    </w:rPr>
  </w:style>
  <w:style w:type="paragraph" w:customStyle="1" w:styleId="Sezione1">
    <w:name w:val="Sezione1"/>
    <w:basedOn w:val="Titolo4"/>
    <w:next w:val="Sezione2"/>
    <w:uiPriority w:val="99"/>
    <w:rsid w:val="00625D57"/>
    <w:pPr>
      <w:keepLines w:val="0"/>
      <w:pBdr>
        <w:top w:val="single" w:sz="4" w:space="1" w:color="000000" w:shadow="1"/>
        <w:left w:val="single" w:sz="4" w:space="4" w:color="000000" w:shadow="1"/>
        <w:bottom w:val="single" w:sz="4" w:space="1" w:color="000000" w:shadow="1"/>
        <w:right w:val="single" w:sz="4" w:space="4" w:color="000000" w:shadow="1"/>
      </w:pBdr>
      <w:shd w:val="clear" w:color="auto" w:fill="D8D8D8"/>
      <w:tabs>
        <w:tab w:val="right" w:pos="9639"/>
      </w:tabs>
      <w:spacing w:before="0" w:after="120" w:line="240" w:lineRule="auto"/>
      <w:jc w:val="left"/>
    </w:pPr>
    <w:rPr>
      <w:rFonts w:ascii="Times New Roman" w:eastAsia="Times New Roman" w:hAnsi="Times New Roman" w:cs="Times New Roman"/>
      <w:i w:val="0"/>
      <w:iCs w:val="0"/>
      <w:color w:val="auto"/>
      <w:kern w:val="0"/>
      <w:sz w:val="32"/>
    </w:rPr>
  </w:style>
  <w:style w:type="paragraph" w:customStyle="1" w:styleId="CampoTesto4">
    <w:name w:val="CampoTesto4"/>
    <w:basedOn w:val="CampoTesto3"/>
    <w:uiPriority w:val="99"/>
    <w:rsid w:val="00625D57"/>
    <w:pPr>
      <w:pBdr>
        <w:top w:val="single" w:sz="4" w:space="1" w:color="000000"/>
        <w:left w:val="single" w:sz="4" w:space="4" w:color="000000"/>
        <w:bottom w:val="single" w:sz="4" w:space="1" w:color="000000"/>
        <w:right w:val="single" w:sz="4" w:space="4" w:color="000000"/>
      </w:pBdr>
      <w:suppressAutoHyphens/>
      <w:ind w:left="1701"/>
    </w:pPr>
    <w:rPr>
      <w:rFonts w:eastAsia="Calibri"/>
      <w:noProof w:val="0"/>
      <w:lang w:eastAsia="ar-SA"/>
    </w:rPr>
  </w:style>
  <w:style w:type="paragraph" w:customStyle="1" w:styleId="Notetesto4">
    <w:name w:val="Note testo 4"/>
    <w:basedOn w:val="Normale"/>
    <w:uiPriority w:val="99"/>
    <w:rsid w:val="00625D57"/>
    <w:pPr>
      <w:spacing w:line="240" w:lineRule="auto"/>
      <w:ind w:left="1560"/>
      <w:jc w:val="left"/>
    </w:pPr>
    <w:rPr>
      <w:rFonts w:ascii="Times New Roman" w:hAnsi="Times New Roman" w:cs="Times New Roman"/>
      <w:kern w:val="0"/>
    </w:rPr>
  </w:style>
  <w:style w:type="paragraph" w:customStyle="1" w:styleId="Notetesto3">
    <w:name w:val="Note testo 3"/>
    <w:basedOn w:val="Notetesto2"/>
    <w:uiPriority w:val="99"/>
    <w:rsid w:val="00625D57"/>
    <w:pPr>
      <w:suppressAutoHyphens/>
      <w:ind w:left="1134"/>
    </w:pPr>
    <w:rPr>
      <w:lang w:eastAsia="ar-SA"/>
    </w:rPr>
  </w:style>
  <w:style w:type="paragraph" w:customStyle="1" w:styleId="Sezione4">
    <w:name w:val="Sezione4"/>
    <w:uiPriority w:val="99"/>
    <w:rsid w:val="00625D57"/>
    <w:pPr>
      <w:tabs>
        <w:tab w:val="left" w:pos="1985"/>
      </w:tabs>
      <w:suppressAutoHyphens/>
    </w:pPr>
    <w:rPr>
      <w:rFonts w:ascii="Times New Roman" w:hAnsi="Times New Roman"/>
      <w:b/>
      <w:sz w:val="24"/>
      <w:szCs w:val="20"/>
      <w:lang w:eastAsia="ar-SA"/>
    </w:rPr>
  </w:style>
  <w:style w:type="paragraph" w:customStyle="1" w:styleId="Intestazione2">
    <w:name w:val="Intestazione2"/>
    <w:next w:val="Normale"/>
    <w:uiPriority w:val="99"/>
    <w:rsid w:val="00625D57"/>
    <w:pPr>
      <w:numPr>
        <w:numId w:val="1"/>
      </w:numPr>
      <w:tabs>
        <w:tab w:val="left" w:pos="851"/>
      </w:tabs>
      <w:suppressAutoHyphens/>
      <w:spacing w:before="120"/>
      <w:jc w:val="both"/>
    </w:pPr>
    <w:rPr>
      <w:rFonts w:ascii="Times New Roman" w:hAnsi="Times New Roman"/>
      <w:b/>
      <w:sz w:val="24"/>
      <w:szCs w:val="20"/>
      <w:lang w:eastAsia="ar-SA"/>
    </w:rPr>
  </w:style>
  <w:style w:type="paragraph" w:customStyle="1" w:styleId="Intestazione3">
    <w:name w:val="Intestazione3"/>
    <w:next w:val="Normale"/>
    <w:uiPriority w:val="99"/>
    <w:rsid w:val="00625D57"/>
    <w:pPr>
      <w:keepNext/>
      <w:suppressAutoHyphens/>
      <w:ind w:left="720" w:hanging="360"/>
      <w:jc w:val="both"/>
    </w:pPr>
    <w:rPr>
      <w:rFonts w:ascii="Times New Roman" w:hAnsi="Times New Roman"/>
      <w:b/>
      <w:sz w:val="24"/>
      <w:szCs w:val="20"/>
      <w:lang w:eastAsia="ar-SA"/>
    </w:rPr>
  </w:style>
  <w:style w:type="paragraph" w:customStyle="1" w:styleId="CampoTesto">
    <w:name w:val="Campo Testo"/>
    <w:basedOn w:val="Normale"/>
    <w:next w:val="Normale"/>
    <w:uiPriority w:val="99"/>
    <w:rsid w:val="00625D57"/>
    <w:pPr>
      <w:spacing w:after="120" w:line="240" w:lineRule="auto"/>
      <w:ind w:left="1843"/>
    </w:pPr>
    <w:rPr>
      <w:rFonts w:ascii="Times New Roman" w:hAnsi="Times New Roman" w:cs="Times New Roman"/>
      <w:kern w:val="0"/>
      <w:sz w:val="24"/>
    </w:rPr>
  </w:style>
  <w:style w:type="paragraph" w:customStyle="1" w:styleId="NumMan3">
    <w:name w:val="NumMan3"/>
    <w:basedOn w:val="Normale"/>
    <w:uiPriority w:val="99"/>
    <w:rsid w:val="00625D57"/>
    <w:pPr>
      <w:tabs>
        <w:tab w:val="left" w:pos="1843"/>
        <w:tab w:val="left" w:pos="4678"/>
        <w:tab w:val="left" w:pos="5812"/>
        <w:tab w:val="right" w:pos="9638"/>
      </w:tabs>
      <w:spacing w:line="240" w:lineRule="auto"/>
      <w:ind w:left="1843" w:hanging="851"/>
      <w:jc w:val="left"/>
    </w:pPr>
    <w:rPr>
      <w:rFonts w:ascii="Times New Roman" w:hAnsi="Times New Roman" w:cs="Times New Roman"/>
      <w:b/>
      <w:kern w:val="0"/>
      <w:sz w:val="24"/>
    </w:rPr>
  </w:style>
  <w:style w:type="paragraph" w:customStyle="1" w:styleId="BodyText31">
    <w:name w:val="Body Text 31"/>
    <w:basedOn w:val="Normale"/>
    <w:uiPriority w:val="99"/>
    <w:rsid w:val="00625D57"/>
    <w:pPr>
      <w:spacing w:line="240" w:lineRule="auto"/>
      <w:jc w:val="left"/>
    </w:pPr>
    <w:rPr>
      <w:rFonts w:ascii="Times New Roman" w:hAnsi="Times New Roman" w:cs="Times New Roman"/>
      <w:b/>
      <w:kern w:val="0"/>
      <w:sz w:val="24"/>
    </w:rPr>
  </w:style>
  <w:style w:type="character" w:customStyle="1" w:styleId="CarattereCarattere">
    <w:name w:val="Carattere Carattere"/>
    <w:uiPriority w:val="99"/>
    <w:rsid w:val="00625D57"/>
    <w:rPr>
      <w:lang w:val="it-IT" w:eastAsia="ar-SA" w:bidi="ar-SA"/>
    </w:rPr>
  </w:style>
  <w:style w:type="table" w:customStyle="1" w:styleId="Grigliatabella2">
    <w:name w:val="Griglia tabella2"/>
    <w:uiPriority w:val="99"/>
    <w:rsid w:val="00243D2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itolodellibro">
    <w:name w:val="Book Title"/>
    <w:basedOn w:val="Carpredefinitoparagrafo"/>
    <w:uiPriority w:val="33"/>
    <w:qFormat/>
    <w:rsid w:val="00081D93"/>
    <w:rPr>
      <w:b/>
      <w:bCs/>
      <w:i/>
      <w:iCs/>
      <w:spacing w:val="5"/>
    </w:rPr>
  </w:style>
  <w:style w:type="paragraph" w:customStyle="1" w:styleId="Tit2">
    <w:name w:val="Tit 2"/>
    <w:basedOn w:val="Titolo3"/>
    <w:link w:val="Tit2Carattere"/>
    <w:qFormat/>
    <w:rsid w:val="00975B83"/>
  </w:style>
  <w:style w:type="character" w:customStyle="1" w:styleId="Tit2Carattere">
    <w:name w:val="Tit 2 Carattere"/>
    <w:basedOn w:val="Titolo3Carattere"/>
    <w:link w:val="Tit2"/>
    <w:rsid w:val="00975B83"/>
    <w:rPr>
      <w:rFonts w:ascii="Arial" w:eastAsia="MS Gothic" w:hAnsi="Arial" w:cs="Arial"/>
      <w:bCs/>
      <w:color w:val="4F81BD"/>
      <w:kern w:val="28"/>
      <w:lang w:eastAsia="it-IT"/>
    </w:rPr>
  </w:style>
  <w:style w:type="table" w:customStyle="1" w:styleId="Tabellagriglia3-colore511">
    <w:name w:val="Tabella griglia 3 - colore 511"/>
    <w:basedOn w:val="Tabellanormale"/>
    <w:uiPriority w:val="48"/>
    <w:rsid w:val="001E3F52"/>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2">
    <w:name w:val="Tabella griglia 3 - colore 512"/>
    <w:basedOn w:val="Tabellanormale"/>
    <w:uiPriority w:val="48"/>
    <w:rsid w:val="001E3F52"/>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3">
    <w:name w:val="Tabella griglia 3 - colore 513"/>
    <w:basedOn w:val="Tabellanormale"/>
    <w:uiPriority w:val="48"/>
    <w:rsid w:val="001E3F52"/>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4">
    <w:name w:val="Tabella griglia 3 - colore 514"/>
    <w:basedOn w:val="Tabellanormale"/>
    <w:uiPriority w:val="48"/>
    <w:rsid w:val="00A663FC"/>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5">
    <w:name w:val="Tabella griglia 3 - colore 515"/>
    <w:basedOn w:val="Tabellanormale"/>
    <w:uiPriority w:val="48"/>
    <w:rsid w:val="000A788D"/>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6">
    <w:name w:val="Tabella griglia 3 - colore 516"/>
    <w:basedOn w:val="Tabellanormale"/>
    <w:uiPriority w:val="48"/>
    <w:rsid w:val="00690D34"/>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numbering" w:customStyle="1" w:styleId="Nessunelenco1">
    <w:name w:val="Nessun elenco1"/>
    <w:next w:val="Nessunelenco"/>
    <w:uiPriority w:val="99"/>
    <w:semiHidden/>
    <w:unhideWhenUsed/>
    <w:rsid w:val="00370445"/>
  </w:style>
  <w:style w:type="character" w:customStyle="1" w:styleId="TestofumettoCarattere115">
    <w:name w:val="Testo fumetto Carattere115"/>
    <w:basedOn w:val="Carpredefinitoparagrafo"/>
    <w:uiPriority w:val="99"/>
    <w:semiHidden/>
    <w:rsid w:val="00370445"/>
    <w:rPr>
      <w:rFonts w:ascii="Tahoma" w:hAnsi="Tahoma" w:cs="Tahoma"/>
      <w:sz w:val="16"/>
      <w:szCs w:val="16"/>
    </w:rPr>
  </w:style>
  <w:style w:type="character" w:customStyle="1" w:styleId="TestofumettoCarattere114">
    <w:name w:val="Testo fumetto Carattere114"/>
    <w:basedOn w:val="Carpredefinitoparagrafo"/>
    <w:uiPriority w:val="99"/>
    <w:semiHidden/>
    <w:rsid w:val="00370445"/>
    <w:rPr>
      <w:rFonts w:ascii="Tahoma" w:hAnsi="Tahoma" w:cs="Tahoma"/>
      <w:sz w:val="16"/>
      <w:szCs w:val="16"/>
    </w:rPr>
  </w:style>
  <w:style w:type="character" w:customStyle="1" w:styleId="TestofumettoCarattere113">
    <w:name w:val="Testo fumetto Carattere113"/>
    <w:basedOn w:val="Carpredefinitoparagrafo"/>
    <w:uiPriority w:val="99"/>
    <w:semiHidden/>
    <w:rsid w:val="00370445"/>
    <w:rPr>
      <w:rFonts w:ascii="Tahoma" w:hAnsi="Tahoma" w:cs="Tahoma"/>
      <w:sz w:val="16"/>
      <w:szCs w:val="16"/>
    </w:rPr>
  </w:style>
  <w:style w:type="character" w:customStyle="1" w:styleId="TestofumettoCarattere112">
    <w:name w:val="Testo fumetto Carattere112"/>
    <w:basedOn w:val="Carpredefinitoparagrafo"/>
    <w:uiPriority w:val="99"/>
    <w:semiHidden/>
    <w:rsid w:val="00370445"/>
    <w:rPr>
      <w:rFonts w:ascii="Tahoma" w:hAnsi="Tahoma" w:cs="Tahoma"/>
      <w:sz w:val="16"/>
      <w:szCs w:val="16"/>
    </w:rPr>
  </w:style>
  <w:style w:type="character" w:customStyle="1" w:styleId="TestofumettoCarattere111">
    <w:name w:val="Testo fumetto Carattere111"/>
    <w:basedOn w:val="Carpredefinitoparagrafo"/>
    <w:uiPriority w:val="99"/>
    <w:semiHidden/>
    <w:rsid w:val="00370445"/>
    <w:rPr>
      <w:rFonts w:ascii="Tahoma" w:hAnsi="Tahoma" w:cs="Tahoma"/>
      <w:sz w:val="16"/>
      <w:szCs w:val="16"/>
    </w:rPr>
  </w:style>
  <w:style w:type="character" w:customStyle="1" w:styleId="MappadocumentoCarattere1">
    <w:name w:val="Mappa documento Carattere1"/>
    <w:basedOn w:val="Carpredefinitoparagrafo"/>
    <w:uiPriority w:val="99"/>
    <w:semiHidden/>
    <w:rsid w:val="00370445"/>
    <w:rPr>
      <w:rFonts w:ascii="Tahoma" w:hAnsi="Tahoma" w:cs="Tahoma"/>
      <w:sz w:val="16"/>
      <w:szCs w:val="16"/>
    </w:rPr>
  </w:style>
  <w:style w:type="character" w:customStyle="1" w:styleId="MappadocumentoCarattere15">
    <w:name w:val="Mappa documento Carattere15"/>
    <w:basedOn w:val="Carpredefinitoparagrafo"/>
    <w:uiPriority w:val="99"/>
    <w:semiHidden/>
    <w:rsid w:val="00370445"/>
    <w:rPr>
      <w:rFonts w:ascii="Tahoma" w:hAnsi="Tahoma" w:cs="Tahoma"/>
      <w:sz w:val="16"/>
      <w:szCs w:val="16"/>
    </w:rPr>
  </w:style>
  <w:style w:type="character" w:customStyle="1" w:styleId="MappadocumentoCarattere14">
    <w:name w:val="Mappa documento Carattere14"/>
    <w:basedOn w:val="Carpredefinitoparagrafo"/>
    <w:uiPriority w:val="99"/>
    <w:semiHidden/>
    <w:rsid w:val="00370445"/>
    <w:rPr>
      <w:rFonts w:ascii="Tahoma" w:hAnsi="Tahoma" w:cs="Tahoma"/>
      <w:sz w:val="16"/>
      <w:szCs w:val="16"/>
    </w:rPr>
  </w:style>
  <w:style w:type="character" w:customStyle="1" w:styleId="MappadocumentoCarattere13">
    <w:name w:val="Mappa documento Carattere13"/>
    <w:basedOn w:val="Carpredefinitoparagrafo"/>
    <w:uiPriority w:val="99"/>
    <w:semiHidden/>
    <w:rsid w:val="00370445"/>
    <w:rPr>
      <w:rFonts w:ascii="Tahoma" w:hAnsi="Tahoma" w:cs="Tahoma"/>
      <w:sz w:val="16"/>
      <w:szCs w:val="16"/>
    </w:rPr>
  </w:style>
  <w:style w:type="character" w:customStyle="1" w:styleId="MappadocumentoCarattere12">
    <w:name w:val="Mappa documento Carattere12"/>
    <w:basedOn w:val="Carpredefinitoparagrafo"/>
    <w:uiPriority w:val="99"/>
    <w:semiHidden/>
    <w:rsid w:val="00370445"/>
    <w:rPr>
      <w:rFonts w:ascii="Tahoma" w:hAnsi="Tahoma" w:cs="Tahoma"/>
      <w:sz w:val="16"/>
      <w:szCs w:val="16"/>
    </w:rPr>
  </w:style>
  <w:style w:type="character" w:customStyle="1" w:styleId="MappadocumentoCarattere11">
    <w:name w:val="Mappa documento Carattere11"/>
    <w:basedOn w:val="Carpredefinitoparagrafo"/>
    <w:uiPriority w:val="99"/>
    <w:semiHidden/>
    <w:rsid w:val="00370445"/>
    <w:rPr>
      <w:rFonts w:ascii="Tahoma" w:hAnsi="Tahoma" w:cs="Tahoma"/>
      <w:sz w:val="16"/>
      <w:szCs w:val="16"/>
    </w:rPr>
  </w:style>
  <w:style w:type="character" w:customStyle="1" w:styleId="Corpodeltesto2Carattere1">
    <w:name w:val="Corpo del testo 2 Carattere1"/>
    <w:basedOn w:val="Carpredefinitoparagrafo"/>
    <w:uiPriority w:val="99"/>
    <w:semiHidden/>
    <w:rsid w:val="00370445"/>
    <w:rPr>
      <w:rFonts w:cs="Times New Roman"/>
    </w:rPr>
  </w:style>
  <w:style w:type="character" w:customStyle="1" w:styleId="Corpodeltesto2Carattere15">
    <w:name w:val="Corpo del testo 2 Carattere15"/>
    <w:basedOn w:val="Carpredefinitoparagrafo"/>
    <w:uiPriority w:val="99"/>
    <w:semiHidden/>
    <w:rsid w:val="00370445"/>
    <w:rPr>
      <w:rFonts w:cs="Times New Roman"/>
    </w:rPr>
  </w:style>
  <w:style w:type="character" w:customStyle="1" w:styleId="Corpodeltesto2Carattere14">
    <w:name w:val="Corpo del testo 2 Carattere14"/>
    <w:basedOn w:val="Carpredefinitoparagrafo"/>
    <w:uiPriority w:val="99"/>
    <w:semiHidden/>
    <w:rsid w:val="00370445"/>
    <w:rPr>
      <w:rFonts w:cs="Times New Roman"/>
    </w:rPr>
  </w:style>
  <w:style w:type="character" w:customStyle="1" w:styleId="Corpodeltesto2Carattere13">
    <w:name w:val="Corpo del testo 2 Carattere13"/>
    <w:basedOn w:val="Carpredefinitoparagrafo"/>
    <w:uiPriority w:val="99"/>
    <w:semiHidden/>
    <w:rsid w:val="00370445"/>
    <w:rPr>
      <w:rFonts w:cs="Times New Roman"/>
    </w:rPr>
  </w:style>
  <w:style w:type="character" w:customStyle="1" w:styleId="Corpodeltesto2Carattere12">
    <w:name w:val="Corpo del testo 2 Carattere12"/>
    <w:basedOn w:val="Carpredefinitoparagrafo"/>
    <w:uiPriority w:val="99"/>
    <w:semiHidden/>
    <w:rsid w:val="00370445"/>
    <w:rPr>
      <w:rFonts w:cs="Times New Roman"/>
    </w:rPr>
  </w:style>
  <w:style w:type="character" w:customStyle="1" w:styleId="Corpodeltesto2Carattere11">
    <w:name w:val="Corpo del testo 2 Carattere11"/>
    <w:basedOn w:val="Carpredefinitoparagrafo"/>
    <w:uiPriority w:val="99"/>
    <w:semiHidden/>
    <w:rsid w:val="00370445"/>
    <w:rPr>
      <w:rFonts w:cs="Times New Roman"/>
    </w:rPr>
  </w:style>
  <w:style w:type="character" w:customStyle="1" w:styleId="TestocommentoCarattere1">
    <w:name w:val="Testo commento Carattere1"/>
    <w:basedOn w:val="Carpredefinitoparagrafo"/>
    <w:uiPriority w:val="99"/>
    <w:semiHidden/>
    <w:rsid w:val="00370445"/>
    <w:rPr>
      <w:rFonts w:cs="Times New Roman"/>
      <w:sz w:val="20"/>
      <w:szCs w:val="20"/>
    </w:rPr>
  </w:style>
  <w:style w:type="character" w:customStyle="1" w:styleId="TestocommentoCarattere15">
    <w:name w:val="Testo commento Carattere15"/>
    <w:basedOn w:val="Carpredefinitoparagrafo"/>
    <w:uiPriority w:val="99"/>
    <w:semiHidden/>
    <w:rsid w:val="00370445"/>
    <w:rPr>
      <w:rFonts w:cs="Times New Roman"/>
      <w:sz w:val="20"/>
      <w:szCs w:val="20"/>
    </w:rPr>
  </w:style>
  <w:style w:type="character" w:customStyle="1" w:styleId="TestocommentoCarattere14">
    <w:name w:val="Testo commento Carattere14"/>
    <w:basedOn w:val="Carpredefinitoparagrafo"/>
    <w:uiPriority w:val="99"/>
    <w:semiHidden/>
    <w:rsid w:val="00370445"/>
    <w:rPr>
      <w:rFonts w:cs="Times New Roman"/>
      <w:sz w:val="20"/>
      <w:szCs w:val="20"/>
    </w:rPr>
  </w:style>
  <w:style w:type="character" w:customStyle="1" w:styleId="TestocommentoCarattere13">
    <w:name w:val="Testo commento Carattere13"/>
    <w:basedOn w:val="Carpredefinitoparagrafo"/>
    <w:uiPriority w:val="99"/>
    <w:semiHidden/>
    <w:rsid w:val="00370445"/>
    <w:rPr>
      <w:rFonts w:cs="Times New Roman"/>
      <w:sz w:val="20"/>
      <w:szCs w:val="20"/>
    </w:rPr>
  </w:style>
  <w:style w:type="character" w:customStyle="1" w:styleId="TestocommentoCarattere12">
    <w:name w:val="Testo commento Carattere12"/>
    <w:basedOn w:val="Carpredefinitoparagrafo"/>
    <w:uiPriority w:val="99"/>
    <w:semiHidden/>
    <w:rsid w:val="00370445"/>
    <w:rPr>
      <w:rFonts w:cs="Times New Roman"/>
      <w:sz w:val="20"/>
      <w:szCs w:val="20"/>
    </w:rPr>
  </w:style>
  <w:style w:type="character" w:customStyle="1" w:styleId="TestocommentoCarattere11">
    <w:name w:val="Testo commento Carattere11"/>
    <w:basedOn w:val="Carpredefinitoparagrafo"/>
    <w:uiPriority w:val="99"/>
    <w:semiHidden/>
    <w:rsid w:val="00370445"/>
    <w:rPr>
      <w:rFonts w:cs="Times New Roman"/>
      <w:sz w:val="20"/>
      <w:szCs w:val="20"/>
    </w:rPr>
  </w:style>
  <w:style w:type="character" w:customStyle="1" w:styleId="SoggettocommentoCarattere1">
    <w:name w:val="Soggetto commento Carattere1"/>
    <w:basedOn w:val="TestocommentoCarattere"/>
    <w:uiPriority w:val="99"/>
    <w:semiHidden/>
    <w:rsid w:val="00370445"/>
    <w:rPr>
      <w:rFonts w:ascii="Times New Roman" w:hAnsi="Times New Roman" w:cs="Times New Roman"/>
      <w:b/>
      <w:bCs/>
      <w:kern w:val="28"/>
      <w:sz w:val="20"/>
      <w:szCs w:val="20"/>
      <w:lang w:val="x-none" w:eastAsia="x-none" w:bidi="ar-SA"/>
    </w:rPr>
  </w:style>
  <w:style w:type="character" w:customStyle="1" w:styleId="SoggettocommentoCarattere15">
    <w:name w:val="Soggetto commento Carattere15"/>
    <w:basedOn w:val="TestocommentoCarattere"/>
    <w:uiPriority w:val="99"/>
    <w:semiHidden/>
    <w:rsid w:val="00370445"/>
    <w:rPr>
      <w:rFonts w:ascii="Times New Roman" w:hAnsi="Times New Roman" w:cs="Times New Roman"/>
      <w:b/>
      <w:bCs/>
      <w:kern w:val="28"/>
      <w:sz w:val="20"/>
      <w:szCs w:val="20"/>
      <w:lang w:val="x-none" w:eastAsia="x-none" w:bidi="ar-SA"/>
    </w:rPr>
  </w:style>
  <w:style w:type="character" w:customStyle="1" w:styleId="SoggettocommentoCarattere14">
    <w:name w:val="Soggetto commento Carattere14"/>
    <w:basedOn w:val="TestocommentoCarattere"/>
    <w:uiPriority w:val="99"/>
    <w:semiHidden/>
    <w:rsid w:val="00370445"/>
    <w:rPr>
      <w:rFonts w:ascii="Times New Roman" w:hAnsi="Times New Roman" w:cs="Times New Roman"/>
      <w:b/>
      <w:bCs/>
      <w:kern w:val="28"/>
      <w:sz w:val="20"/>
      <w:szCs w:val="20"/>
      <w:lang w:val="x-none" w:eastAsia="x-none" w:bidi="ar-SA"/>
    </w:rPr>
  </w:style>
  <w:style w:type="character" w:customStyle="1" w:styleId="SoggettocommentoCarattere13">
    <w:name w:val="Soggetto commento Carattere13"/>
    <w:basedOn w:val="TestocommentoCarattere"/>
    <w:uiPriority w:val="99"/>
    <w:semiHidden/>
    <w:rsid w:val="00370445"/>
    <w:rPr>
      <w:rFonts w:ascii="Times New Roman" w:hAnsi="Times New Roman" w:cs="Times New Roman"/>
      <w:b/>
      <w:bCs/>
      <w:kern w:val="28"/>
      <w:sz w:val="20"/>
      <w:szCs w:val="20"/>
      <w:lang w:val="x-none" w:eastAsia="x-none" w:bidi="ar-SA"/>
    </w:rPr>
  </w:style>
  <w:style w:type="character" w:customStyle="1" w:styleId="SoggettocommentoCarattere12">
    <w:name w:val="Soggetto commento Carattere12"/>
    <w:basedOn w:val="TestocommentoCarattere"/>
    <w:uiPriority w:val="99"/>
    <w:semiHidden/>
    <w:rsid w:val="00370445"/>
    <w:rPr>
      <w:rFonts w:ascii="Times New Roman" w:hAnsi="Times New Roman" w:cs="Times New Roman"/>
      <w:b/>
      <w:bCs/>
      <w:kern w:val="28"/>
      <w:sz w:val="20"/>
      <w:szCs w:val="20"/>
      <w:lang w:val="x-none" w:eastAsia="x-none" w:bidi="ar-SA"/>
    </w:rPr>
  </w:style>
  <w:style w:type="character" w:customStyle="1" w:styleId="SoggettocommentoCarattere11">
    <w:name w:val="Soggetto commento Carattere11"/>
    <w:basedOn w:val="TestocommentoCarattere"/>
    <w:uiPriority w:val="99"/>
    <w:semiHidden/>
    <w:rsid w:val="00370445"/>
    <w:rPr>
      <w:rFonts w:ascii="Times New Roman" w:hAnsi="Times New Roman" w:cs="Times New Roman"/>
      <w:b/>
      <w:bCs/>
      <w:kern w:val="28"/>
      <w:sz w:val="20"/>
      <w:szCs w:val="20"/>
      <w:lang w:val="x-none" w:eastAsia="x-none" w:bidi="ar-SA"/>
    </w:rPr>
  </w:style>
  <w:style w:type="paragraph" w:customStyle="1" w:styleId="Stile">
    <w:name w:val="Stile"/>
    <w:basedOn w:val="Normale"/>
    <w:next w:val="Corpotesto"/>
    <w:rsid w:val="00370445"/>
    <w:pPr>
      <w:suppressAutoHyphens w:val="0"/>
      <w:spacing w:after="120" w:line="240" w:lineRule="auto"/>
      <w:jc w:val="left"/>
    </w:pPr>
    <w:rPr>
      <w:rFonts w:ascii="Cambria" w:hAnsi="Cambria" w:cs="Times New Roman"/>
      <w:kern w:val="0"/>
      <w:sz w:val="24"/>
      <w:szCs w:val="24"/>
      <w:lang w:eastAsia="en-US"/>
    </w:rPr>
  </w:style>
  <w:style w:type="table" w:customStyle="1" w:styleId="Tabellaelenco3-colore111">
    <w:name w:val="Tabella elenco 3 - colore 111"/>
    <w:basedOn w:val="Tabellanormale"/>
    <w:uiPriority w:val="48"/>
    <w:rsid w:val="00370445"/>
    <w:rPr>
      <w:rFonts w:eastAsia="Times New Roman"/>
      <w:lang w:eastAsia="en-US"/>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cs="Times New Roman"/>
        <w:b/>
        <w:bCs/>
        <w:color w:val="FFFFFF"/>
      </w:rPr>
      <w:tblPr/>
      <w:tcPr>
        <w:shd w:val="clear" w:color="auto" w:fill="5B9BD5"/>
      </w:tcPr>
    </w:tblStylePr>
    <w:tblStylePr w:type="lastRow">
      <w:rPr>
        <w:rFonts w:cs="Times New Roman"/>
        <w:b/>
        <w:bCs/>
      </w:rPr>
      <w:tblPr/>
      <w:tcPr>
        <w:tcBorders>
          <w:top w:val="double" w:sz="4" w:space="0" w:color="5B9BD5"/>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5B9BD5"/>
          <w:right w:val="single" w:sz="4" w:space="0" w:color="5B9BD5"/>
        </w:tcBorders>
      </w:tcPr>
    </w:tblStylePr>
    <w:tblStylePr w:type="band1Horz">
      <w:rPr>
        <w:rFonts w:cs="Times New Roman"/>
      </w:rPr>
      <w:tblPr/>
      <w:tcPr>
        <w:tcBorders>
          <w:top w:val="single" w:sz="4" w:space="0" w:color="5B9BD5"/>
          <w:bottom w:val="single" w:sz="4" w:space="0" w:color="5B9BD5"/>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5B9BD5"/>
          <w:left w:val="nil"/>
        </w:tcBorders>
      </w:tcPr>
    </w:tblStylePr>
    <w:tblStylePr w:type="swCell">
      <w:rPr>
        <w:rFonts w:cs="Times New Roman"/>
      </w:rPr>
      <w:tblPr/>
      <w:tcPr>
        <w:tcBorders>
          <w:top w:val="double" w:sz="4" w:space="0" w:color="5B9BD5"/>
          <w:right w:val="nil"/>
        </w:tcBorders>
      </w:tcPr>
    </w:tblStylePr>
  </w:style>
  <w:style w:type="table" w:customStyle="1" w:styleId="Tabellaelenco3-colore511">
    <w:name w:val="Tabella elenco 3 - colore 511"/>
    <w:basedOn w:val="Tabellanormale"/>
    <w:uiPriority w:val="48"/>
    <w:rsid w:val="00370445"/>
    <w:rPr>
      <w:rFonts w:eastAsia="Times New Roman"/>
      <w:lang w:eastAsia="en-US"/>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cs="Times New Roman"/>
        <w:b/>
        <w:bCs/>
        <w:color w:val="FFFFFF"/>
      </w:rPr>
      <w:tblPr/>
      <w:tcPr>
        <w:shd w:val="clear" w:color="auto" w:fill="4472C4"/>
      </w:tcPr>
    </w:tblStylePr>
    <w:tblStylePr w:type="lastRow">
      <w:rPr>
        <w:rFonts w:cs="Times New Roman"/>
        <w:b/>
        <w:bCs/>
      </w:rPr>
      <w:tblPr/>
      <w:tcPr>
        <w:tcBorders>
          <w:top w:val="double" w:sz="4" w:space="0" w:color="4472C4"/>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4472C4"/>
          <w:right w:val="single" w:sz="4" w:space="0" w:color="4472C4"/>
        </w:tcBorders>
      </w:tcPr>
    </w:tblStylePr>
    <w:tblStylePr w:type="band1Horz">
      <w:rPr>
        <w:rFonts w:cs="Times New Roman"/>
      </w:rPr>
      <w:tblPr/>
      <w:tcPr>
        <w:tcBorders>
          <w:top w:val="single" w:sz="4" w:space="0" w:color="4472C4"/>
          <w:bottom w:val="single" w:sz="4" w:space="0" w:color="4472C4"/>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4472C4"/>
          <w:left w:val="nil"/>
        </w:tcBorders>
      </w:tcPr>
    </w:tblStylePr>
    <w:tblStylePr w:type="swCell">
      <w:rPr>
        <w:rFonts w:cs="Times New Roman"/>
      </w:rPr>
      <w:tblPr/>
      <w:tcPr>
        <w:tcBorders>
          <w:top w:val="double" w:sz="4" w:space="0" w:color="4472C4"/>
          <w:right w:val="nil"/>
        </w:tcBorders>
      </w:tcPr>
    </w:tblStylePr>
  </w:style>
  <w:style w:type="table" w:customStyle="1" w:styleId="Grigliatabella3">
    <w:name w:val="Griglia tabella3"/>
    <w:basedOn w:val="Tabellanormale"/>
    <w:next w:val="Grigliatabella"/>
    <w:uiPriority w:val="39"/>
    <w:rsid w:val="00370445"/>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5scura-colore111">
    <w:name w:val="Tabella griglia 5 scura - colore 111"/>
    <w:basedOn w:val="Tabellanormale"/>
    <w:uiPriority w:val="50"/>
    <w:rsid w:val="00370445"/>
    <w:rPr>
      <w:rFonts w:eastAsia="Times New Roman"/>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rPr>
        <w:rFonts w:cs="Times New Roman"/>
      </w:rPr>
      <w:tblPr/>
      <w:tcPr>
        <w:shd w:val="clear" w:color="auto" w:fill="BDD6EE"/>
      </w:tcPr>
    </w:tblStylePr>
    <w:tblStylePr w:type="band1Horz">
      <w:rPr>
        <w:rFonts w:cs="Times New Roman"/>
      </w:rPr>
      <w:tblPr/>
      <w:tcPr>
        <w:shd w:val="clear" w:color="auto" w:fill="BDD6EE"/>
      </w:tcPr>
    </w:tblStylePr>
  </w:style>
  <w:style w:type="table" w:customStyle="1" w:styleId="Tabellagriglia3-colore517">
    <w:name w:val="Tabella griglia 3 - colore 517"/>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7acolori-colore111">
    <w:name w:val="Tabella griglia 7 a colori - colore 111"/>
    <w:basedOn w:val="Tabellanormale"/>
    <w:uiPriority w:val="52"/>
    <w:rsid w:val="00370445"/>
    <w:rPr>
      <w:rFonts w:eastAsia="Times New Roman"/>
      <w:color w:val="2E74B5"/>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EEAF6"/>
      </w:tcPr>
    </w:tblStylePr>
    <w:tblStylePr w:type="band1Horz">
      <w:rPr>
        <w:rFonts w:cs="Times New Roman"/>
      </w:rPr>
      <w:tblPr/>
      <w:tcPr>
        <w:shd w:val="clear" w:color="auto" w:fill="DEEAF6"/>
      </w:tcPr>
    </w:tblStylePr>
    <w:tblStylePr w:type="neCell">
      <w:rPr>
        <w:rFonts w:cs="Times New Roman"/>
      </w:rPr>
      <w:tblPr/>
      <w:tcPr>
        <w:tcBorders>
          <w:bottom w:val="single" w:sz="4" w:space="0" w:color="9CC2E5"/>
        </w:tcBorders>
      </w:tcPr>
    </w:tblStylePr>
    <w:tblStylePr w:type="nwCell">
      <w:rPr>
        <w:rFonts w:cs="Times New Roman"/>
      </w:rPr>
      <w:tblPr/>
      <w:tcPr>
        <w:tcBorders>
          <w:bottom w:val="single" w:sz="4" w:space="0" w:color="9CC2E5"/>
        </w:tcBorders>
      </w:tcPr>
    </w:tblStylePr>
    <w:tblStylePr w:type="seCell">
      <w:rPr>
        <w:rFonts w:cs="Times New Roman"/>
      </w:rPr>
      <w:tblPr/>
      <w:tcPr>
        <w:tcBorders>
          <w:top w:val="single" w:sz="4" w:space="0" w:color="9CC2E5"/>
        </w:tcBorders>
      </w:tcPr>
    </w:tblStylePr>
    <w:tblStylePr w:type="swCell">
      <w:rPr>
        <w:rFonts w:cs="Times New Roman"/>
      </w:rPr>
      <w:tblPr/>
      <w:tcPr>
        <w:tcBorders>
          <w:top w:val="single" w:sz="4" w:space="0" w:color="9CC2E5"/>
        </w:tcBorders>
      </w:tcPr>
    </w:tblStylePr>
  </w:style>
  <w:style w:type="paragraph" w:customStyle="1" w:styleId="Destinatari">
    <w:name w:val="Destinatari"/>
    <w:basedOn w:val="Normale"/>
    <w:rsid w:val="00370445"/>
    <w:pPr>
      <w:tabs>
        <w:tab w:val="left" w:pos="1134"/>
        <w:tab w:val="left" w:pos="15958"/>
      </w:tabs>
      <w:suppressAutoHyphens w:val="0"/>
      <w:spacing w:before="120" w:line="360" w:lineRule="exact"/>
      <w:ind w:left="1134" w:hanging="1134"/>
    </w:pPr>
    <w:rPr>
      <w:kern w:val="0"/>
      <w:szCs w:val="24"/>
    </w:rPr>
  </w:style>
  <w:style w:type="paragraph" w:customStyle="1" w:styleId="Estremideliber">
    <w:name w:val="Estremi deliber"/>
    <w:basedOn w:val="DGServp2"/>
    <w:rsid w:val="00370445"/>
    <w:pPr>
      <w:suppressAutoHyphens w:val="0"/>
      <w:ind w:left="1440" w:hanging="1440"/>
      <w:jc w:val="both"/>
    </w:pPr>
    <w:rPr>
      <w:caps/>
      <w:sz w:val="12"/>
    </w:rPr>
  </w:style>
  <w:style w:type="character" w:customStyle="1" w:styleId="TestofumettoCarattere47">
    <w:name w:val="Testo fumetto Carattere47"/>
    <w:basedOn w:val="Carpredefinitoparagrafo"/>
    <w:uiPriority w:val="99"/>
    <w:semiHidden/>
    <w:rsid w:val="00370445"/>
    <w:rPr>
      <w:rFonts w:ascii="Lucida Grande" w:hAnsi="Lucida Grande" w:cs="Times New Roman"/>
      <w:sz w:val="18"/>
      <w:szCs w:val="18"/>
    </w:rPr>
  </w:style>
  <w:style w:type="character" w:customStyle="1" w:styleId="TestofumettoCarattere46">
    <w:name w:val="Testo fumetto Carattere46"/>
    <w:basedOn w:val="Carpredefinitoparagrafo"/>
    <w:uiPriority w:val="99"/>
    <w:semiHidden/>
    <w:rsid w:val="00370445"/>
    <w:rPr>
      <w:rFonts w:ascii="Lucida Grande" w:hAnsi="Lucida Grande" w:cs="Times New Roman"/>
      <w:sz w:val="18"/>
      <w:szCs w:val="18"/>
    </w:rPr>
  </w:style>
  <w:style w:type="character" w:customStyle="1" w:styleId="TestofumettoCarattere45">
    <w:name w:val="Testo fumetto Carattere45"/>
    <w:basedOn w:val="Carpredefinitoparagrafo"/>
    <w:uiPriority w:val="99"/>
    <w:semiHidden/>
    <w:rsid w:val="00370445"/>
    <w:rPr>
      <w:rFonts w:ascii="Lucida Grande" w:hAnsi="Lucida Grande" w:cs="Times New Roman"/>
      <w:sz w:val="18"/>
      <w:szCs w:val="18"/>
    </w:rPr>
  </w:style>
  <w:style w:type="character" w:customStyle="1" w:styleId="TestofumettoCarattere44">
    <w:name w:val="Testo fumetto Carattere44"/>
    <w:basedOn w:val="Carpredefinitoparagrafo"/>
    <w:uiPriority w:val="99"/>
    <w:semiHidden/>
    <w:rsid w:val="00370445"/>
    <w:rPr>
      <w:rFonts w:ascii="Lucida Grande" w:hAnsi="Lucida Grande" w:cs="Times New Roman"/>
      <w:sz w:val="18"/>
      <w:szCs w:val="18"/>
    </w:rPr>
  </w:style>
  <w:style w:type="character" w:customStyle="1" w:styleId="TestofumettoCarattere43">
    <w:name w:val="Testo fumetto Carattere43"/>
    <w:basedOn w:val="Carpredefinitoparagrafo"/>
    <w:uiPriority w:val="99"/>
    <w:semiHidden/>
    <w:rsid w:val="00370445"/>
    <w:rPr>
      <w:rFonts w:ascii="Lucida Grande" w:hAnsi="Lucida Grande" w:cs="Times New Roman"/>
      <w:sz w:val="18"/>
      <w:szCs w:val="18"/>
    </w:rPr>
  </w:style>
  <w:style w:type="character" w:customStyle="1" w:styleId="TestofumettoCarattere42">
    <w:name w:val="Testo fumetto Carattere42"/>
    <w:basedOn w:val="Carpredefinitoparagrafo"/>
    <w:uiPriority w:val="99"/>
    <w:semiHidden/>
    <w:rsid w:val="00370445"/>
    <w:rPr>
      <w:rFonts w:ascii="Lucida Grande" w:hAnsi="Lucida Grande" w:cs="Times New Roman"/>
      <w:sz w:val="18"/>
      <w:szCs w:val="18"/>
    </w:rPr>
  </w:style>
  <w:style w:type="character" w:customStyle="1" w:styleId="TestofumettoCarattere41">
    <w:name w:val="Testo fumetto Carattere41"/>
    <w:basedOn w:val="Carpredefinitoparagrafo"/>
    <w:uiPriority w:val="99"/>
    <w:semiHidden/>
    <w:rsid w:val="00370445"/>
    <w:rPr>
      <w:rFonts w:ascii="Lucida Grande" w:hAnsi="Lucida Grande" w:cs="Times New Roman"/>
      <w:sz w:val="18"/>
      <w:szCs w:val="18"/>
    </w:rPr>
  </w:style>
  <w:style w:type="character" w:customStyle="1" w:styleId="TestofumettoCarattere40">
    <w:name w:val="Testo fumetto Carattere40"/>
    <w:basedOn w:val="Carpredefinitoparagrafo"/>
    <w:uiPriority w:val="99"/>
    <w:semiHidden/>
    <w:rsid w:val="00370445"/>
    <w:rPr>
      <w:rFonts w:ascii="Lucida Grande" w:hAnsi="Lucida Grande" w:cs="Times New Roman"/>
      <w:sz w:val="18"/>
      <w:szCs w:val="18"/>
    </w:rPr>
  </w:style>
  <w:style w:type="character" w:customStyle="1" w:styleId="TestofumettoCarattere39">
    <w:name w:val="Testo fumetto Carattere39"/>
    <w:basedOn w:val="Carpredefinitoparagrafo"/>
    <w:uiPriority w:val="99"/>
    <w:semiHidden/>
    <w:rsid w:val="00370445"/>
    <w:rPr>
      <w:rFonts w:ascii="Lucida Grande" w:hAnsi="Lucida Grande" w:cs="Times New Roman"/>
      <w:sz w:val="18"/>
      <w:szCs w:val="18"/>
    </w:rPr>
  </w:style>
  <w:style w:type="character" w:customStyle="1" w:styleId="TestofumettoCarattere38">
    <w:name w:val="Testo fumetto Carattere38"/>
    <w:basedOn w:val="Carpredefinitoparagrafo"/>
    <w:uiPriority w:val="99"/>
    <w:semiHidden/>
    <w:rsid w:val="00370445"/>
    <w:rPr>
      <w:rFonts w:ascii="Lucida Grande" w:hAnsi="Lucida Grande" w:cs="Times New Roman"/>
      <w:sz w:val="18"/>
      <w:szCs w:val="18"/>
    </w:rPr>
  </w:style>
  <w:style w:type="character" w:customStyle="1" w:styleId="TestofumettoCarattere37">
    <w:name w:val="Testo fumetto Carattere37"/>
    <w:basedOn w:val="Carpredefinitoparagrafo"/>
    <w:uiPriority w:val="99"/>
    <w:semiHidden/>
    <w:rsid w:val="00370445"/>
    <w:rPr>
      <w:rFonts w:ascii="Lucida Grande" w:hAnsi="Lucida Grande" w:cs="Times New Roman"/>
      <w:sz w:val="18"/>
      <w:szCs w:val="18"/>
    </w:rPr>
  </w:style>
  <w:style w:type="character" w:customStyle="1" w:styleId="TestofumettoCarattere36">
    <w:name w:val="Testo fumetto Carattere36"/>
    <w:basedOn w:val="Carpredefinitoparagrafo"/>
    <w:uiPriority w:val="99"/>
    <w:semiHidden/>
    <w:rsid w:val="00370445"/>
    <w:rPr>
      <w:rFonts w:ascii="Lucida Grande" w:hAnsi="Lucida Grande" w:cs="Times New Roman"/>
      <w:sz w:val="18"/>
      <w:szCs w:val="18"/>
    </w:rPr>
  </w:style>
  <w:style w:type="character" w:customStyle="1" w:styleId="TestofumettoCarattere35">
    <w:name w:val="Testo fumetto Carattere35"/>
    <w:basedOn w:val="Carpredefinitoparagrafo"/>
    <w:uiPriority w:val="99"/>
    <w:semiHidden/>
    <w:rsid w:val="00370445"/>
    <w:rPr>
      <w:rFonts w:ascii="Lucida Grande" w:hAnsi="Lucida Grande" w:cs="Times New Roman"/>
      <w:sz w:val="18"/>
      <w:szCs w:val="18"/>
    </w:rPr>
  </w:style>
  <w:style w:type="character" w:customStyle="1" w:styleId="TestofumettoCarattere34">
    <w:name w:val="Testo fumetto Carattere34"/>
    <w:basedOn w:val="Carpredefinitoparagrafo"/>
    <w:uiPriority w:val="99"/>
    <w:semiHidden/>
    <w:rsid w:val="00370445"/>
    <w:rPr>
      <w:rFonts w:ascii="Lucida Grande" w:hAnsi="Lucida Grande" w:cs="Times New Roman"/>
      <w:sz w:val="18"/>
      <w:szCs w:val="18"/>
    </w:rPr>
  </w:style>
  <w:style w:type="character" w:customStyle="1" w:styleId="TestofumettoCarattere33">
    <w:name w:val="Testo fumetto Carattere33"/>
    <w:basedOn w:val="Carpredefinitoparagrafo"/>
    <w:uiPriority w:val="99"/>
    <w:semiHidden/>
    <w:rsid w:val="00370445"/>
    <w:rPr>
      <w:rFonts w:ascii="Lucida Grande" w:hAnsi="Lucida Grande" w:cs="Times New Roman"/>
      <w:sz w:val="18"/>
      <w:szCs w:val="18"/>
    </w:rPr>
  </w:style>
  <w:style w:type="character" w:customStyle="1" w:styleId="TestofumettoCarattere32">
    <w:name w:val="Testo fumetto Carattere32"/>
    <w:basedOn w:val="Carpredefinitoparagrafo"/>
    <w:uiPriority w:val="99"/>
    <w:semiHidden/>
    <w:rsid w:val="00370445"/>
    <w:rPr>
      <w:rFonts w:ascii="Lucida Grande" w:hAnsi="Lucida Grande" w:cs="Times New Roman"/>
      <w:sz w:val="18"/>
      <w:szCs w:val="18"/>
    </w:rPr>
  </w:style>
  <w:style w:type="character" w:customStyle="1" w:styleId="TestofumettoCarattere31">
    <w:name w:val="Testo fumetto Carattere31"/>
    <w:basedOn w:val="Carpredefinitoparagrafo"/>
    <w:uiPriority w:val="99"/>
    <w:semiHidden/>
    <w:rsid w:val="00370445"/>
    <w:rPr>
      <w:rFonts w:ascii="Lucida Grande" w:hAnsi="Lucida Grande" w:cs="Times New Roman"/>
      <w:sz w:val="18"/>
      <w:szCs w:val="18"/>
    </w:rPr>
  </w:style>
  <w:style w:type="character" w:customStyle="1" w:styleId="TestofumettoCarattere30">
    <w:name w:val="Testo fumetto Carattere30"/>
    <w:basedOn w:val="Carpredefinitoparagrafo"/>
    <w:uiPriority w:val="99"/>
    <w:semiHidden/>
    <w:rsid w:val="00370445"/>
    <w:rPr>
      <w:rFonts w:ascii="Lucida Grande" w:hAnsi="Lucida Grande" w:cs="Times New Roman"/>
      <w:sz w:val="18"/>
      <w:szCs w:val="18"/>
    </w:rPr>
  </w:style>
  <w:style w:type="character" w:customStyle="1" w:styleId="TestofumettoCarattere29">
    <w:name w:val="Testo fumetto Carattere29"/>
    <w:basedOn w:val="Carpredefinitoparagrafo"/>
    <w:uiPriority w:val="99"/>
    <w:semiHidden/>
    <w:rsid w:val="00370445"/>
    <w:rPr>
      <w:rFonts w:ascii="Lucida Grande" w:hAnsi="Lucida Grande" w:cs="Times New Roman"/>
      <w:sz w:val="18"/>
      <w:szCs w:val="18"/>
    </w:rPr>
  </w:style>
  <w:style w:type="character" w:customStyle="1" w:styleId="TestofumettoCarattere28">
    <w:name w:val="Testo fumetto Carattere28"/>
    <w:basedOn w:val="Carpredefinitoparagrafo"/>
    <w:uiPriority w:val="99"/>
    <w:semiHidden/>
    <w:rsid w:val="00370445"/>
    <w:rPr>
      <w:rFonts w:ascii="Lucida Grande" w:hAnsi="Lucida Grande" w:cs="Times New Roman"/>
      <w:sz w:val="18"/>
      <w:szCs w:val="18"/>
    </w:rPr>
  </w:style>
  <w:style w:type="character" w:customStyle="1" w:styleId="TestofumettoCarattere27">
    <w:name w:val="Testo fumetto Carattere27"/>
    <w:basedOn w:val="Carpredefinitoparagrafo"/>
    <w:uiPriority w:val="99"/>
    <w:semiHidden/>
    <w:rsid w:val="00370445"/>
    <w:rPr>
      <w:rFonts w:ascii="Lucida Grande" w:hAnsi="Lucida Grande" w:cs="Times New Roman"/>
      <w:sz w:val="18"/>
      <w:szCs w:val="18"/>
    </w:rPr>
  </w:style>
  <w:style w:type="character" w:customStyle="1" w:styleId="TestofumettoCarattere26">
    <w:name w:val="Testo fumetto Carattere26"/>
    <w:basedOn w:val="Carpredefinitoparagrafo"/>
    <w:uiPriority w:val="99"/>
    <w:semiHidden/>
    <w:rsid w:val="00370445"/>
    <w:rPr>
      <w:rFonts w:ascii="Lucida Grande" w:hAnsi="Lucida Grande" w:cs="Times New Roman"/>
      <w:sz w:val="18"/>
      <w:szCs w:val="18"/>
    </w:rPr>
  </w:style>
  <w:style w:type="character" w:customStyle="1" w:styleId="TestofumettoCarattere25">
    <w:name w:val="Testo fumetto Carattere25"/>
    <w:basedOn w:val="Carpredefinitoparagrafo"/>
    <w:uiPriority w:val="99"/>
    <w:semiHidden/>
    <w:rsid w:val="00370445"/>
    <w:rPr>
      <w:rFonts w:ascii="Lucida Grande" w:hAnsi="Lucida Grande" w:cs="Times New Roman"/>
      <w:sz w:val="18"/>
      <w:szCs w:val="18"/>
    </w:rPr>
  </w:style>
  <w:style w:type="character" w:customStyle="1" w:styleId="TestofumettoCarattere24">
    <w:name w:val="Testo fumetto Carattere24"/>
    <w:basedOn w:val="Carpredefinitoparagrafo"/>
    <w:uiPriority w:val="99"/>
    <w:semiHidden/>
    <w:rsid w:val="00370445"/>
    <w:rPr>
      <w:rFonts w:ascii="Lucida Grande" w:hAnsi="Lucida Grande" w:cs="Times New Roman"/>
      <w:sz w:val="18"/>
      <w:szCs w:val="18"/>
    </w:rPr>
  </w:style>
  <w:style w:type="character" w:customStyle="1" w:styleId="TestofumettoCarattere23">
    <w:name w:val="Testo fumetto Carattere23"/>
    <w:basedOn w:val="Carpredefinitoparagrafo"/>
    <w:uiPriority w:val="99"/>
    <w:semiHidden/>
    <w:rsid w:val="00370445"/>
    <w:rPr>
      <w:rFonts w:ascii="Lucida Grande" w:hAnsi="Lucida Grande" w:cs="Times New Roman"/>
      <w:sz w:val="18"/>
      <w:szCs w:val="18"/>
    </w:rPr>
  </w:style>
  <w:style w:type="character" w:customStyle="1" w:styleId="TestofumettoCarattere22">
    <w:name w:val="Testo fumetto Carattere22"/>
    <w:basedOn w:val="Carpredefinitoparagrafo"/>
    <w:uiPriority w:val="99"/>
    <w:semiHidden/>
    <w:rsid w:val="00370445"/>
    <w:rPr>
      <w:rFonts w:ascii="Lucida Grande" w:hAnsi="Lucida Grande" w:cs="Times New Roman"/>
      <w:sz w:val="18"/>
      <w:szCs w:val="18"/>
    </w:rPr>
  </w:style>
  <w:style w:type="character" w:customStyle="1" w:styleId="TestofumettoCarattere21">
    <w:name w:val="Testo fumetto Carattere21"/>
    <w:basedOn w:val="Carpredefinitoparagrafo"/>
    <w:uiPriority w:val="99"/>
    <w:semiHidden/>
    <w:rsid w:val="00370445"/>
    <w:rPr>
      <w:rFonts w:ascii="Lucida Grande" w:hAnsi="Lucida Grande" w:cs="Times New Roman"/>
      <w:sz w:val="18"/>
      <w:szCs w:val="18"/>
    </w:rPr>
  </w:style>
  <w:style w:type="character" w:customStyle="1" w:styleId="TestofumettoCarattere20">
    <w:name w:val="Testo fumetto Carattere20"/>
    <w:basedOn w:val="Carpredefinitoparagrafo"/>
    <w:uiPriority w:val="99"/>
    <w:semiHidden/>
    <w:rsid w:val="00370445"/>
    <w:rPr>
      <w:rFonts w:ascii="Lucida Grande" w:hAnsi="Lucida Grande" w:cs="Times New Roman"/>
      <w:sz w:val="18"/>
      <w:szCs w:val="18"/>
    </w:rPr>
  </w:style>
  <w:style w:type="character" w:customStyle="1" w:styleId="TestofumettoCarattere19">
    <w:name w:val="Testo fumetto Carattere19"/>
    <w:basedOn w:val="Carpredefinitoparagrafo"/>
    <w:uiPriority w:val="99"/>
    <w:semiHidden/>
    <w:rsid w:val="00370445"/>
    <w:rPr>
      <w:rFonts w:ascii="Lucida Grande" w:hAnsi="Lucida Grande" w:cs="Times New Roman"/>
      <w:sz w:val="18"/>
      <w:szCs w:val="18"/>
    </w:rPr>
  </w:style>
  <w:style w:type="character" w:customStyle="1" w:styleId="TestofumettoCarattere18">
    <w:name w:val="Testo fumetto Carattere18"/>
    <w:basedOn w:val="Carpredefinitoparagrafo"/>
    <w:uiPriority w:val="99"/>
    <w:semiHidden/>
    <w:rsid w:val="00370445"/>
    <w:rPr>
      <w:rFonts w:ascii="Lucida Grande" w:hAnsi="Lucida Grande" w:cs="Times New Roman"/>
      <w:sz w:val="18"/>
      <w:szCs w:val="18"/>
    </w:rPr>
  </w:style>
  <w:style w:type="character" w:customStyle="1" w:styleId="TestofumettoCarattere17">
    <w:name w:val="Testo fumetto Carattere17"/>
    <w:basedOn w:val="Carpredefinitoparagrafo"/>
    <w:uiPriority w:val="99"/>
    <w:semiHidden/>
    <w:rsid w:val="00370445"/>
    <w:rPr>
      <w:rFonts w:ascii="Lucida Grande" w:hAnsi="Lucida Grande" w:cs="Times New Roman"/>
      <w:sz w:val="18"/>
      <w:szCs w:val="18"/>
    </w:rPr>
  </w:style>
  <w:style w:type="character" w:customStyle="1" w:styleId="TestofumettoCarattere16">
    <w:name w:val="Testo fumetto Carattere16"/>
    <w:basedOn w:val="Carpredefinitoparagrafo"/>
    <w:uiPriority w:val="99"/>
    <w:semiHidden/>
    <w:rsid w:val="00370445"/>
    <w:rPr>
      <w:rFonts w:ascii="Lucida Grande" w:hAnsi="Lucida Grande" w:cs="Times New Roman"/>
      <w:sz w:val="18"/>
      <w:szCs w:val="18"/>
    </w:rPr>
  </w:style>
  <w:style w:type="character" w:customStyle="1" w:styleId="TestofumettoCarattere15">
    <w:name w:val="Testo fumetto Carattere15"/>
    <w:basedOn w:val="Carpredefinitoparagrafo"/>
    <w:uiPriority w:val="99"/>
    <w:semiHidden/>
    <w:rsid w:val="00370445"/>
    <w:rPr>
      <w:rFonts w:ascii="Lucida Grande" w:hAnsi="Lucida Grande" w:cs="Times New Roman"/>
      <w:sz w:val="18"/>
      <w:szCs w:val="18"/>
    </w:rPr>
  </w:style>
  <w:style w:type="character" w:customStyle="1" w:styleId="TestofumettoCarattere14">
    <w:name w:val="Testo fumetto Carattere14"/>
    <w:basedOn w:val="Carpredefinitoparagrafo"/>
    <w:uiPriority w:val="99"/>
    <w:semiHidden/>
    <w:rsid w:val="00370445"/>
    <w:rPr>
      <w:rFonts w:ascii="Lucida Grande" w:hAnsi="Lucida Grande" w:cs="Times New Roman"/>
      <w:sz w:val="18"/>
      <w:szCs w:val="18"/>
    </w:rPr>
  </w:style>
  <w:style w:type="character" w:customStyle="1" w:styleId="TestofumettoCarattere13">
    <w:name w:val="Testo fumetto Carattere13"/>
    <w:basedOn w:val="Carpredefinitoparagrafo"/>
    <w:uiPriority w:val="99"/>
    <w:semiHidden/>
    <w:rsid w:val="00370445"/>
    <w:rPr>
      <w:rFonts w:ascii="Lucida Grande" w:hAnsi="Lucida Grande" w:cs="Times New Roman"/>
      <w:sz w:val="18"/>
      <w:szCs w:val="18"/>
    </w:rPr>
  </w:style>
  <w:style w:type="character" w:customStyle="1" w:styleId="TestofumettoCarattere12">
    <w:name w:val="Testo fumetto Carattere12"/>
    <w:basedOn w:val="Carpredefinitoparagrafo"/>
    <w:uiPriority w:val="99"/>
    <w:semiHidden/>
    <w:rsid w:val="00370445"/>
    <w:rPr>
      <w:rFonts w:ascii="Lucida Grande" w:hAnsi="Lucida Grande" w:cs="Times New Roman"/>
      <w:sz w:val="18"/>
      <w:szCs w:val="18"/>
    </w:rPr>
  </w:style>
  <w:style w:type="character" w:customStyle="1" w:styleId="TestofumettoCarattere11">
    <w:name w:val="Testo fumetto Carattere11"/>
    <w:basedOn w:val="Carpredefinitoparagrafo"/>
    <w:uiPriority w:val="99"/>
    <w:semiHidden/>
    <w:rsid w:val="00370445"/>
    <w:rPr>
      <w:rFonts w:ascii="Lucida Grande" w:hAnsi="Lucida Grande" w:cs="Times New Roman"/>
      <w:sz w:val="18"/>
      <w:szCs w:val="18"/>
    </w:rPr>
  </w:style>
  <w:style w:type="character" w:customStyle="1" w:styleId="TestofumettoCarattere10">
    <w:name w:val="Testo fumetto Carattere10"/>
    <w:basedOn w:val="Carpredefinitoparagrafo"/>
    <w:uiPriority w:val="99"/>
    <w:semiHidden/>
    <w:rsid w:val="00370445"/>
    <w:rPr>
      <w:rFonts w:ascii="Lucida Grande" w:hAnsi="Lucida Grande" w:cs="Times New Roman"/>
      <w:sz w:val="18"/>
      <w:szCs w:val="18"/>
    </w:rPr>
  </w:style>
  <w:style w:type="character" w:customStyle="1" w:styleId="TestofumettoCarattere9">
    <w:name w:val="Testo fumetto Carattere9"/>
    <w:basedOn w:val="Carpredefinitoparagrafo"/>
    <w:uiPriority w:val="99"/>
    <w:semiHidden/>
    <w:rsid w:val="00370445"/>
    <w:rPr>
      <w:rFonts w:ascii="Lucida Grande" w:hAnsi="Lucida Grande" w:cs="Times New Roman"/>
      <w:sz w:val="18"/>
      <w:szCs w:val="18"/>
    </w:rPr>
  </w:style>
  <w:style w:type="character" w:customStyle="1" w:styleId="TestofumettoCarattere8">
    <w:name w:val="Testo fumetto Carattere8"/>
    <w:basedOn w:val="Carpredefinitoparagrafo"/>
    <w:uiPriority w:val="99"/>
    <w:semiHidden/>
    <w:rsid w:val="00370445"/>
    <w:rPr>
      <w:rFonts w:ascii="Lucida Grande" w:hAnsi="Lucida Grande" w:cs="Times New Roman"/>
      <w:sz w:val="18"/>
      <w:szCs w:val="18"/>
    </w:rPr>
  </w:style>
  <w:style w:type="character" w:customStyle="1" w:styleId="TestofumettoCarattere7">
    <w:name w:val="Testo fumetto Carattere7"/>
    <w:basedOn w:val="Carpredefinitoparagrafo"/>
    <w:uiPriority w:val="99"/>
    <w:semiHidden/>
    <w:rsid w:val="00370445"/>
    <w:rPr>
      <w:rFonts w:ascii="Lucida Grande" w:hAnsi="Lucida Grande" w:cs="Times New Roman"/>
      <w:sz w:val="18"/>
      <w:szCs w:val="18"/>
    </w:rPr>
  </w:style>
  <w:style w:type="character" w:customStyle="1" w:styleId="TestofumettoCarattere6">
    <w:name w:val="Testo fumetto Carattere6"/>
    <w:basedOn w:val="Carpredefinitoparagrafo"/>
    <w:uiPriority w:val="99"/>
    <w:semiHidden/>
    <w:rsid w:val="00370445"/>
    <w:rPr>
      <w:rFonts w:ascii="Lucida Grande" w:hAnsi="Lucida Grande" w:cs="Times New Roman"/>
      <w:sz w:val="18"/>
      <w:szCs w:val="18"/>
    </w:rPr>
  </w:style>
  <w:style w:type="character" w:customStyle="1" w:styleId="TestofumettoCarattere5">
    <w:name w:val="Testo fumetto Carattere5"/>
    <w:basedOn w:val="Carpredefinitoparagrafo"/>
    <w:uiPriority w:val="99"/>
    <w:semiHidden/>
    <w:rsid w:val="00370445"/>
    <w:rPr>
      <w:rFonts w:ascii="Lucida Grande" w:hAnsi="Lucida Grande" w:cs="Times New Roman"/>
      <w:sz w:val="18"/>
      <w:szCs w:val="18"/>
    </w:rPr>
  </w:style>
  <w:style w:type="character" w:customStyle="1" w:styleId="TestofumettoCarattere4">
    <w:name w:val="Testo fumetto Carattere4"/>
    <w:basedOn w:val="Carpredefinitoparagrafo"/>
    <w:uiPriority w:val="99"/>
    <w:semiHidden/>
    <w:rsid w:val="00370445"/>
    <w:rPr>
      <w:rFonts w:ascii="Lucida Grande" w:hAnsi="Lucida Grande" w:cs="Times New Roman"/>
      <w:sz w:val="18"/>
      <w:szCs w:val="18"/>
    </w:rPr>
  </w:style>
  <w:style w:type="character" w:customStyle="1" w:styleId="TestofumettoCarattere3">
    <w:name w:val="Testo fumetto Carattere3"/>
    <w:basedOn w:val="Carpredefinitoparagrafo"/>
    <w:uiPriority w:val="99"/>
    <w:semiHidden/>
    <w:rsid w:val="00370445"/>
    <w:rPr>
      <w:rFonts w:ascii="Lucida Grande" w:hAnsi="Lucida Grande" w:cs="Times New Roman"/>
      <w:sz w:val="18"/>
      <w:szCs w:val="18"/>
    </w:rPr>
  </w:style>
  <w:style w:type="character" w:customStyle="1" w:styleId="TestofumettoCarattere2">
    <w:name w:val="Testo fumetto Carattere2"/>
    <w:basedOn w:val="Carpredefinitoparagrafo"/>
    <w:uiPriority w:val="99"/>
    <w:semiHidden/>
    <w:rsid w:val="00370445"/>
    <w:rPr>
      <w:rFonts w:ascii="Tahoma" w:eastAsia="MS Mincho" w:hAnsi="Tahoma" w:cs="Tahoma"/>
      <w:color w:val="404040"/>
      <w:sz w:val="16"/>
      <w:szCs w:val="16"/>
      <w:lang w:val="x-none" w:eastAsia="it-IT"/>
    </w:rPr>
  </w:style>
  <w:style w:type="paragraph" w:customStyle="1" w:styleId="Elencoacolori-Colore11">
    <w:name w:val="Elenco a colori - Colore 11"/>
    <w:basedOn w:val="Normale"/>
    <w:qFormat/>
    <w:rsid w:val="00370445"/>
    <w:pPr>
      <w:suppressAutoHyphens w:val="0"/>
      <w:spacing w:line="240" w:lineRule="auto"/>
      <w:ind w:left="720"/>
      <w:contextualSpacing/>
      <w:jc w:val="left"/>
    </w:pPr>
    <w:rPr>
      <w:rFonts w:ascii="Cambria" w:eastAsia="MS Mincho" w:hAnsi="Cambria" w:cs="Times New Roman"/>
      <w:color w:val="404040"/>
      <w:kern w:val="0"/>
      <w:szCs w:val="22"/>
      <w:lang w:eastAsia="it-IT"/>
    </w:rPr>
  </w:style>
  <w:style w:type="paragraph" w:customStyle="1" w:styleId="NessunelencoParagrafo">
    <w:name w:val="Nessun elenco Paragrafo"/>
    <w:basedOn w:val="Normale"/>
    <w:uiPriority w:val="99"/>
    <w:rsid w:val="00370445"/>
    <w:pPr>
      <w:suppressAutoHyphens w:val="0"/>
      <w:spacing w:line="240" w:lineRule="auto"/>
      <w:jc w:val="left"/>
    </w:pPr>
    <w:rPr>
      <w:rFonts w:ascii="Cambria" w:eastAsia="MS Mincho" w:hAnsi="Cambria" w:cs="Times New Roman"/>
      <w:color w:val="404040"/>
      <w:kern w:val="0"/>
      <w:szCs w:val="22"/>
      <w:lang w:eastAsia="it-IT"/>
    </w:rPr>
  </w:style>
  <w:style w:type="character" w:customStyle="1" w:styleId="TestofumettoCarattere110">
    <w:name w:val="Testo fumetto Carattere110"/>
    <w:uiPriority w:val="99"/>
    <w:semiHidden/>
    <w:rsid w:val="00370445"/>
    <w:rPr>
      <w:rFonts w:ascii="Lucida Grande" w:eastAsia="MS Mincho" w:hAnsi="Lucida Grande"/>
      <w:color w:val="404040"/>
      <w:sz w:val="18"/>
      <w:lang w:val="x-none" w:eastAsia="it-IT"/>
    </w:rPr>
  </w:style>
  <w:style w:type="paragraph" w:customStyle="1" w:styleId="Titolosommario1">
    <w:name w:val="Titolo sommario1"/>
    <w:basedOn w:val="Titolo1"/>
    <w:next w:val="Normale"/>
    <w:uiPriority w:val="39"/>
    <w:semiHidden/>
    <w:unhideWhenUsed/>
    <w:qFormat/>
    <w:rsid w:val="00370445"/>
    <w:pPr>
      <w:keepLines/>
      <w:suppressAutoHyphens w:val="0"/>
      <w:ind w:right="567"/>
      <w:outlineLvl w:val="9"/>
    </w:pPr>
    <w:rPr>
      <w:color w:val="2E74B5"/>
      <w:kern w:val="0"/>
      <w:sz w:val="22"/>
      <w:szCs w:val="22"/>
      <w:lang w:eastAsia="it-IT"/>
    </w:rPr>
  </w:style>
  <w:style w:type="paragraph" w:customStyle="1" w:styleId="Grigliamedia1-Colore21">
    <w:name w:val="Griglia media 1 - Colore 21"/>
    <w:basedOn w:val="Normale"/>
    <w:uiPriority w:val="34"/>
    <w:qFormat/>
    <w:rsid w:val="00370445"/>
    <w:pPr>
      <w:suppressAutoHyphens w:val="0"/>
      <w:spacing w:after="160" w:line="259" w:lineRule="auto"/>
      <w:ind w:left="720"/>
      <w:contextualSpacing/>
      <w:jc w:val="left"/>
    </w:pPr>
    <w:rPr>
      <w:rFonts w:ascii="Calibri" w:hAnsi="Calibri" w:cs="Times New Roman"/>
      <w:kern w:val="0"/>
      <w:sz w:val="22"/>
      <w:szCs w:val="22"/>
      <w:lang w:eastAsia="en-US"/>
    </w:rPr>
  </w:style>
  <w:style w:type="character" w:customStyle="1" w:styleId="hidden1">
    <w:name w:val="hidden1"/>
    <w:rsid w:val="00370445"/>
    <w:rPr>
      <w:vanish/>
    </w:rPr>
  </w:style>
  <w:style w:type="table" w:customStyle="1" w:styleId="Sfondomedio2-Colore11">
    <w:name w:val="Sfondo medio 2 - Colore 11"/>
    <w:basedOn w:val="Tabellanormale"/>
    <w:uiPriority w:val="64"/>
    <w:rsid w:val="00370445"/>
    <w:rPr>
      <w:rFonts w:eastAsia="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F81BD"/>
      </w:tcPr>
    </w:tblStylePr>
    <w:tblStylePr w:type="lastCol">
      <w:rPr>
        <w:rFonts w:cs="Times New Roman"/>
        <w:b/>
        <w:bCs/>
        <w:color w:val="FFFFFF"/>
      </w:rPr>
      <w:tblPr/>
      <w:tcPr>
        <w:tcBorders>
          <w:left w:val="nil"/>
          <w:right w:val="nil"/>
          <w:insideH w:val="nil"/>
          <w:insideV w:val="nil"/>
        </w:tcBorders>
        <w:shd w:val="clear" w:color="auto" w:fill="4F81B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Grigliaacolori-Colore2">
    <w:name w:val="Colorful Grid Accent 2"/>
    <w:basedOn w:val="Tabellanormale"/>
    <w:uiPriority w:val="69"/>
    <w:rsid w:val="00370445"/>
    <w:rPr>
      <w:rFonts w:eastAsia="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customStyle="1" w:styleId="titoloprovprassi">
    <w:name w:val="titoloprovprassi"/>
    <w:rsid w:val="00370445"/>
  </w:style>
  <w:style w:type="character" w:customStyle="1" w:styleId="wordsearch">
    <w:name w:val="wordsearch"/>
    <w:rsid w:val="00370445"/>
  </w:style>
  <w:style w:type="character" w:customStyle="1" w:styleId="tipodocprassi">
    <w:name w:val="tipodocprassi"/>
    <w:rsid w:val="00370445"/>
  </w:style>
  <w:style w:type="character" w:customStyle="1" w:styleId="oggettoprassi">
    <w:name w:val="oggettoprassi"/>
    <w:rsid w:val="00370445"/>
  </w:style>
  <w:style w:type="table" w:customStyle="1" w:styleId="Tabellagriglia4-colore111">
    <w:name w:val="Tabella griglia 4 - colore 111"/>
    <w:basedOn w:val="Tabellanormale"/>
    <w:uiPriority w:val="49"/>
    <w:rsid w:val="00370445"/>
    <w:rPr>
      <w:rFonts w:eastAsia="Times New Roman"/>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rFonts w:cs="Times New Roman"/>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rFonts w:cs="Times New Roman"/>
        <w:b/>
        <w:bCs/>
      </w:rPr>
      <w:tblPr/>
      <w:tcPr>
        <w:tcBorders>
          <w:top w:val="double" w:sz="4" w:space="0" w:color="5B9BD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EEAF6"/>
      </w:tcPr>
    </w:tblStylePr>
    <w:tblStylePr w:type="band1Horz">
      <w:rPr>
        <w:rFonts w:cs="Times New Roman"/>
      </w:rPr>
      <w:tblPr/>
      <w:tcPr>
        <w:shd w:val="clear" w:color="auto" w:fill="DEEAF6"/>
      </w:tcPr>
    </w:tblStylePr>
  </w:style>
  <w:style w:type="paragraph" w:customStyle="1" w:styleId="CM1">
    <w:name w:val="CM1"/>
    <w:basedOn w:val="Default"/>
    <w:next w:val="Default"/>
    <w:uiPriority w:val="99"/>
    <w:rsid w:val="00370445"/>
    <w:pPr>
      <w:widowControl w:val="0"/>
    </w:pPr>
    <w:rPr>
      <w:rFonts w:ascii="EUAlbertina" w:eastAsia="Times New Roman" w:hAnsi="EUAlbertina" w:cs="Arial Unicode MS"/>
      <w:color w:val="auto"/>
    </w:rPr>
  </w:style>
  <w:style w:type="paragraph" w:customStyle="1" w:styleId="CM3">
    <w:name w:val="CM3"/>
    <w:basedOn w:val="Default"/>
    <w:next w:val="Default"/>
    <w:uiPriority w:val="99"/>
    <w:rsid w:val="00370445"/>
    <w:pPr>
      <w:widowControl w:val="0"/>
    </w:pPr>
    <w:rPr>
      <w:rFonts w:ascii="EUAlbertina" w:eastAsia="Times New Roman" w:hAnsi="EUAlbertina" w:cs="Arial Unicode MS"/>
      <w:color w:val="auto"/>
    </w:rPr>
  </w:style>
  <w:style w:type="paragraph" w:customStyle="1" w:styleId="CM4">
    <w:name w:val="CM4"/>
    <w:basedOn w:val="Default"/>
    <w:next w:val="Default"/>
    <w:uiPriority w:val="99"/>
    <w:rsid w:val="00370445"/>
    <w:rPr>
      <w:rFonts w:ascii="EUAlbertina" w:eastAsia="Times New Roman" w:hAnsi="EUAlbertina" w:cs="Times New Roman"/>
      <w:color w:val="auto"/>
    </w:rPr>
  </w:style>
  <w:style w:type="character" w:customStyle="1" w:styleId="title161">
    <w:name w:val="title161"/>
    <w:basedOn w:val="Carpredefinitoparagrafo"/>
    <w:rsid w:val="00370445"/>
    <w:rPr>
      <w:rFonts w:cs="Times New Roman"/>
      <w:sz w:val="30"/>
      <w:szCs w:val="30"/>
    </w:rPr>
  </w:style>
  <w:style w:type="paragraph" w:customStyle="1" w:styleId="Corpotesto1">
    <w:name w:val="Corpo testo1"/>
    <w:uiPriority w:val="99"/>
    <w:rsid w:val="00370445"/>
    <w:pPr>
      <w:widowControl w:val="0"/>
      <w:snapToGrid w:val="0"/>
    </w:pPr>
    <w:rPr>
      <w:rFonts w:ascii="Times New Roman" w:eastAsia="Times New Roman" w:hAnsi="Times New Roman"/>
      <w:color w:val="000000"/>
      <w:sz w:val="28"/>
      <w:szCs w:val="20"/>
    </w:rPr>
  </w:style>
  <w:style w:type="table" w:customStyle="1" w:styleId="Tabellasemplice11">
    <w:name w:val="Tabella semplice 11"/>
    <w:basedOn w:val="Tabellanormale"/>
    <w:uiPriority w:val="41"/>
    <w:rsid w:val="00370445"/>
    <w:rPr>
      <w:rFonts w:eastAsia="Times New Roman"/>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rFonts w:cs="Times New Roman"/>
        <w:b/>
        <w:bCs/>
      </w:rPr>
    </w:tblStylePr>
    <w:tblStylePr w:type="lastRow">
      <w:rPr>
        <w:rFonts w:cs="Times New Roman"/>
        <w:b/>
        <w:bCs/>
      </w:rPr>
      <w:tblPr/>
      <w:tcPr>
        <w:tcBorders>
          <w:top w:val="double" w:sz="4" w:space="0" w:color="BFBFB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style>
  <w:style w:type="table" w:customStyle="1" w:styleId="Tabellaelenco7acolori-colore11">
    <w:name w:val="Tabella elenco 7 a colori - colore 11"/>
    <w:basedOn w:val="Tabellanormale"/>
    <w:uiPriority w:val="52"/>
    <w:rsid w:val="00370445"/>
    <w:rPr>
      <w:rFonts w:eastAsia="Times New Roman"/>
      <w:color w:val="2E74B5"/>
      <w:lang w:eastAsia="en-US"/>
    </w:rPr>
    <w:tblPr>
      <w:tblStyleRowBandSize w:val="1"/>
      <w:tblStyleColBandSize w:val="1"/>
    </w:tblPr>
    <w:tblStylePr w:type="firstRow">
      <w:rPr>
        <w:rFonts w:ascii="Calibri Light" w:eastAsia="MS Gothic" w:hAnsi="Calibri Light" w:cs="Times New Roman"/>
        <w:i/>
        <w:iCs/>
        <w:sz w:val="26"/>
      </w:rPr>
      <w:tblPr/>
      <w:tcPr>
        <w:tcBorders>
          <w:bottom w:val="single" w:sz="4" w:space="0" w:color="5B9BD5"/>
        </w:tcBorders>
        <w:shd w:val="clear" w:color="auto" w:fill="FFFFFF"/>
      </w:tcPr>
    </w:tblStylePr>
    <w:tblStylePr w:type="lastRow">
      <w:rPr>
        <w:rFonts w:ascii="Calibri Light" w:eastAsia="MS Gothic" w:hAnsi="Calibri Light" w:cs="Times New Roman"/>
        <w:i/>
        <w:iCs/>
        <w:sz w:val="26"/>
      </w:rPr>
      <w:tblPr/>
      <w:tcPr>
        <w:tcBorders>
          <w:top w:val="single" w:sz="4" w:space="0" w:color="5B9BD5"/>
        </w:tcBorders>
        <w:shd w:val="clear" w:color="auto" w:fill="FFFFFF"/>
      </w:tcPr>
    </w:tblStylePr>
    <w:tblStylePr w:type="firstCol">
      <w:pPr>
        <w:jc w:val="right"/>
      </w:pPr>
      <w:rPr>
        <w:rFonts w:ascii="Calibri Light" w:eastAsia="MS Gothic" w:hAnsi="Calibri Light" w:cs="Times New Roman"/>
        <w:i/>
        <w:iCs/>
        <w:sz w:val="26"/>
      </w:rPr>
      <w:tblPr/>
      <w:tcPr>
        <w:tcBorders>
          <w:right w:val="single" w:sz="4" w:space="0" w:color="5B9BD5"/>
        </w:tcBorders>
        <w:shd w:val="clear" w:color="auto" w:fill="FFFFFF"/>
      </w:tcPr>
    </w:tblStylePr>
    <w:tblStylePr w:type="lastCol">
      <w:rPr>
        <w:rFonts w:ascii="Calibri Light" w:eastAsia="MS Gothic" w:hAnsi="Calibri Light" w:cs="Times New Roman"/>
        <w:i/>
        <w:iCs/>
        <w:sz w:val="26"/>
      </w:rPr>
      <w:tblPr/>
      <w:tcPr>
        <w:tcBorders>
          <w:left w:val="single" w:sz="4" w:space="0" w:color="5B9BD5"/>
        </w:tcBorders>
        <w:shd w:val="clear" w:color="auto" w:fill="FFFFFF"/>
      </w:tcPr>
    </w:tblStylePr>
    <w:tblStylePr w:type="band1Vert">
      <w:rPr>
        <w:rFonts w:cs="Times New Roman"/>
      </w:rPr>
      <w:tblPr/>
      <w:tcPr>
        <w:shd w:val="clear" w:color="auto" w:fill="DEEAF6"/>
      </w:tcPr>
    </w:tblStylePr>
    <w:tblStylePr w:type="band1Horz">
      <w:rPr>
        <w:rFonts w:cs="Times New Roman"/>
      </w:rPr>
      <w:tblPr/>
      <w:tcPr>
        <w:shd w:val="clear" w:color="auto" w:fill="DEEAF6"/>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Tabellagriglia5scura-colore12">
    <w:name w:val="Tabella griglia 5 scura - colore 12"/>
    <w:basedOn w:val="Tabellanormale"/>
    <w:uiPriority w:val="50"/>
    <w:rsid w:val="00370445"/>
    <w:rPr>
      <w:rFonts w:eastAsia="Times New Roman"/>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rPr>
        <w:rFonts w:cs="Times New Roman"/>
      </w:rPr>
      <w:tblPr/>
      <w:tcPr>
        <w:shd w:val="clear" w:color="auto" w:fill="BDD6EE"/>
      </w:tcPr>
    </w:tblStylePr>
    <w:tblStylePr w:type="band1Horz">
      <w:rPr>
        <w:rFonts w:cs="Times New Roman"/>
      </w:rPr>
      <w:tblPr/>
      <w:tcPr>
        <w:shd w:val="clear" w:color="auto" w:fill="BDD6EE"/>
      </w:tcPr>
    </w:tblStylePr>
  </w:style>
  <w:style w:type="table" w:customStyle="1" w:styleId="Tabellagriglia3-colore5111">
    <w:name w:val="Tabella griglia 3 - colore 5111"/>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21">
    <w:name w:val="Tabella griglia 3 - colore 5121"/>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31">
    <w:name w:val="Tabella griglia 3 - colore 5131"/>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41">
    <w:name w:val="Tabella griglia 3 - colore 5141"/>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51">
    <w:name w:val="Tabella griglia 3 - colore 5151"/>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61">
    <w:name w:val="Tabella griglia 3 - colore 5161"/>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8">
    <w:name w:val="Tabella griglia 3 - colore 518"/>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ListTable7ColorfulAccent11">
    <w:name w:val="List Table 7 Colorful Accent 11"/>
    <w:basedOn w:val="Tabellanormale"/>
    <w:uiPriority w:val="52"/>
    <w:rsid w:val="00370445"/>
    <w:rPr>
      <w:rFonts w:eastAsia="Times New Roman"/>
      <w:color w:val="2E74B5"/>
      <w:lang w:eastAsia="en-US"/>
    </w:rPr>
    <w:tblPr>
      <w:tblStyleRowBandSize w:val="1"/>
      <w:tblStyleColBandSize w:val="1"/>
    </w:tblPr>
    <w:tblStylePr w:type="firstRow">
      <w:rPr>
        <w:rFonts w:ascii="Calibri Light" w:eastAsia="MS Gothic" w:hAnsi="Calibri Light" w:cs="Times New Roman"/>
        <w:i/>
        <w:iCs/>
        <w:sz w:val="26"/>
      </w:rPr>
      <w:tblPr/>
      <w:tcPr>
        <w:tcBorders>
          <w:bottom w:val="single" w:sz="4" w:space="0" w:color="5B9BD5"/>
        </w:tcBorders>
        <w:shd w:val="clear" w:color="auto" w:fill="FFFFFF"/>
      </w:tcPr>
    </w:tblStylePr>
    <w:tblStylePr w:type="lastRow">
      <w:rPr>
        <w:rFonts w:ascii="Calibri Light" w:eastAsia="MS Gothic" w:hAnsi="Calibri Light" w:cs="Times New Roman"/>
        <w:i/>
        <w:iCs/>
        <w:sz w:val="26"/>
      </w:rPr>
      <w:tblPr/>
      <w:tcPr>
        <w:tcBorders>
          <w:top w:val="single" w:sz="4" w:space="0" w:color="5B9BD5"/>
        </w:tcBorders>
        <w:shd w:val="clear" w:color="auto" w:fill="FFFFFF"/>
      </w:tcPr>
    </w:tblStylePr>
    <w:tblStylePr w:type="firstCol">
      <w:pPr>
        <w:jc w:val="right"/>
      </w:pPr>
      <w:rPr>
        <w:rFonts w:ascii="Calibri Light" w:eastAsia="MS Gothic" w:hAnsi="Calibri Light" w:cs="Times New Roman"/>
        <w:i/>
        <w:iCs/>
        <w:sz w:val="26"/>
      </w:rPr>
      <w:tblPr/>
      <w:tcPr>
        <w:tcBorders>
          <w:right w:val="single" w:sz="4" w:space="0" w:color="5B9BD5"/>
        </w:tcBorders>
        <w:shd w:val="clear" w:color="auto" w:fill="FFFFFF"/>
      </w:tcPr>
    </w:tblStylePr>
    <w:tblStylePr w:type="lastCol">
      <w:rPr>
        <w:rFonts w:ascii="Calibri Light" w:eastAsia="MS Gothic" w:hAnsi="Calibri Light" w:cs="Times New Roman"/>
        <w:i/>
        <w:iCs/>
        <w:sz w:val="26"/>
      </w:rPr>
      <w:tblPr/>
      <w:tcPr>
        <w:tcBorders>
          <w:left w:val="single" w:sz="4" w:space="0" w:color="5B9BD5"/>
        </w:tcBorders>
        <w:shd w:val="clear" w:color="auto" w:fill="FFFFFF"/>
      </w:tcPr>
    </w:tblStylePr>
    <w:tblStylePr w:type="band1Vert">
      <w:rPr>
        <w:rFonts w:cs="Times New Roman"/>
      </w:rPr>
      <w:tblPr/>
      <w:tcPr>
        <w:shd w:val="clear" w:color="auto" w:fill="DEEAF6"/>
      </w:tcPr>
    </w:tblStylePr>
    <w:tblStylePr w:type="band1Horz">
      <w:rPr>
        <w:rFonts w:cs="Times New Roman"/>
      </w:rPr>
      <w:tblPr/>
      <w:tcPr>
        <w:shd w:val="clear" w:color="auto" w:fill="DEEAF6"/>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Tabellagriglia3-colore519">
    <w:name w:val="Tabella griglia 3 - colore 519"/>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5scura-colore112">
    <w:name w:val="Tabella griglia 5 scura - colore 112"/>
    <w:uiPriority w:val="99"/>
    <w:rsid w:val="00CE49E4"/>
    <w:rPr>
      <w:rFonts w:eastAsia="Times New Roman" w:cs="Calibri"/>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ascii="Calibri" w:hAnsi="Calibri" w:cs="Times New Roman" w:hint="default"/>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ascii="Calibri" w:hAnsi="Calibri" w:cs="Times New Roman" w:hint="default"/>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ascii="Calibri" w:hAnsi="Calibri" w:cs="Times New Roman" w:hint="default"/>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ascii="Calibri" w:hAnsi="Calibri" w:cs="Times New Roman" w:hint="default"/>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ascii="Calibri" w:hAnsi="Calibri" w:cs="Times New Roman" w:hint="default"/>
      </w:rPr>
      <w:tblPr/>
      <w:tcPr>
        <w:shd w:val="clear" w:color="auto" w:fill="B8CCE4"/>
      </w:tcPr>
    </w:tblStylePr>
    <w:tblStylePr w:type="band1Horz">
      <w:rPr>
        <w:rFonts w:ascii="Calibri" w:hAnsi="Calibri" w:cs="Times New Roman" w:hint="default"/>
      </w:rPr>
      <w:tblPr/>
      <w:tcPr>
        <w:shd w:val="clear" w:color="auto" w:fill="B8CCE4"/>
      </w:tcPr>
    </w:tblStylePr>
  </w:style>
  <w:style w:type="table" w:customStyle="1" w:styleId="Tabellagriglia3-colore51211">
    <w:name w:val="Tabella griglia 3 - colore 51211"/>
    <w:basedOn w:val="Tabellanormale"/>
    <w:uiPriority w:val="48"/>
    <w:rsid w:val="00D81B5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212">
    <w:name w:val="Tabella griglia 3 - colore 51212"/>
    <w:basedOn w:val="Tabellanormale"/>
    <w:uiPriority w:val="48"/>
    <w:rsid w:val="0016598E"/>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213">
    <w:name w:val="Tabella griglia 3 - colore 51213"/>
    <w:basedOn w:val="Tabellanormale"/>
    <w:uiPriority w:val="48"/>
    <w:rsid w:val="00B13544"/>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214">
    <w:name w:val="Tabella griglia 3 - colore 51214"/>
    <w:basedOn w:val="Tabellanormale"/>
    <w:uiPriority w:val="48"/>
    <w:rsid w:val="00B13544"/>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112">
    <w:name w:val="Tabella griglia 3 - colore 51112"/>
    <w:basedOn w:val="Tabellanormale"/>
    <w:uiPriority w:val="48"/>
    <w:rsid w:val="00B13544"/>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111">
    <w:name w:val="Tabella griglia 3 - colore 51111"/>
    <w:basedOn w:val="Tabellanormale"/>
    <w:uiPriority w:val="48"/>
    <w:rsid w:val="006C1120"/>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113">
    <w:name w:val="Tabella griglia 3 - colore 51113"/>
    <w:basedOn w:val="Tabellanormale"/>
    <w:uiPriority w:val="48"/>
    <w:rsid w:val="006C1120"/>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114">
    <w:name w:val="Tabella griglia 3 - colore 51114"/>
    <w:basedOn w:val="Tabellanormale"/>
    <w:uiPriority w:val="48"/>
    <w:rsid w:val="006C1120"/>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115">
    <w:name w:val="Tabella griglia 3 - colore 51115"/>
    <w:basedOn w:val="Tabellanormale"/>
    <w:uiPriority w:val="48"/>
    <w:rsid w:val="00F47B78"/>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116">
    <w:name w:val="Tabella griglia 3 - colore 51116"/>
    <w:basedOn w:val="Tabellanormale"/>
    <w:uiPriority w:val="48"/>
    <w:rsid w:val="00F47B78"/>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117">
    <w:name w:val="Tabella griglia 3 - colore 51117"/>
    <w:basedOn w:val="Tabellanormale"/>
    <w:uiPriority w:val="48"/>
    <w:rsid w:val="00F47B78"/>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118">
    <w:name w:val="Tabella griglia 3 - colore 51118"/>
    <w:basedOn w:val="Tabellanormale"/>
    <w:uiPriority w:val="48"/>
    <w:rsid w:val="00F47B78"/>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119">
    <w:name w:val="Tabella griglia 3 - colore 51119"/>
    <w:basedOn w:val="Tabellanormale"/>
    <w:uiPriority w:val="48"/>
    <w:rsid w:val="00F47B78"/>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511">
    <w:name w:val="Tabella griglia 3 - colore 51511"/>
    <w:basedOn w:val="Tabellanormale"/>
    <w:uiPriority w:val="48"/>
    <w:rsid w:val="00F47B78"/>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512">
    <w:name w:val="Tabella griglia 3 - colore 51512"/>
    <w:basedOn w:val="Tabellanormale"/>
    <w:uiPriority w:val="48"/>
    <w:rsid w:val="00F47B78"/>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513">
    <w:name w:val="Tabella griglia 3 - colore 51513"/>
    <w:basedOn w:val="Tabellanormale"/>
    <w:uiPriority w:val="48"/>
    <w:rsid w:val="00F47B78"/>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311">
    <w:name w:val="Tabella griglia 3 - colore 51311"/>
    <w:basedOn w:val="Tabellanormale"/>
    <w:uiPriority w:val="48"/>
    <w:rsid w:val="00F47B78"/>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795829">
      <w:bodyDiv w:val="1"/>
      <w:marLeft w:val="0"/>
      <w:marRight w:val="0"/>
      <w:marTop w:val="0"/>
      <w:marBottom w:val="0"/>
      <w:divBdr>
        <w:top w:val="none" w:sz="0" w:space="0" w:color="auto"/>
        <w:left w:val="none" w:sz="0" w:space="0" w:color="auto"/>
        <w:bottom w:val="none" w:sz="0" w:space="0" w:color="auto"/>
        <w:right w:val="none" w:sz="0" w:space="0" w:color="auto"/>
      </w:divBdr>
    </w:div>
    <w:div w:id="1568494727">
      <w:bodyDiv w:val="1"/>
      <w:marLeft w:val="0"/>
      <w:marRight w:val="0"/>
      <w:marTop w:val="0"/>
      <w:marBottom w:val="0"/>
      <w:divBdr>
        <w:top w:val="none" w:sz="0" w:space="0" w:color="auto"/>
        <w:left w:val="none" w:sz="0" w:space="0" w:color="auto"/>
        <w:bottom w:val="none" w:sz="0" w:space="0" w:color="auto"/>
        <w:right w:val="none" w:sz="0" w:space="0" w:color="auto"/>
      </w:divBdr>
    </w:div>
    <w:div w:id="1908950477">
      <w:marLeft w:val="0"/>
      <w:marRight w:val="0"/>
      <w:marTop w:val="0"/>
      <w:marBottom w:val="0"/>
      <w:divBdr>
        <w:top w:val="none" w:sz="0" w:space="0" w:color="auto"/>
        <w:left w:val="none" w:sz="0" w:space="0" w:color="auto"/>
        <w:bottom w:val="none" w:sz="0" w:space="0" w:color="auto"/>
        <w:right w:val="none" w:sz="0" w:space="0" w:color="auto"/>
      </w:divBdr>
      <w:divsChild>
        <w:div w:id="1908950483">
          <w:marLeft w:val="0"/>
          <w:marRight w:val="0"/>
          <w:marTop w:val="0"/>
          <w:marBottom w:val="0"/>
          <w:divBdr>
            <w:top w:val="none" w:sz="0" w:space="0" w:color="auto"/>
            <w:left w:val="none" w:sz="0" w:space="0" w:color="auto"/>
            <w:bottom w:val="none" w:sz="0" w:space="0" w:color="auto"/>
            <w:right w:val="none" w:sz="0" w:space="0" w:color="auto"/>
          </w:divBdr>
        </w:div>
        <w:div w:id="1908950484">
          <w:marLeft w:val="0"/>
          <w:marRight w:val="0"/>
          <w:marTop w:val="0"/>
          <w:marBottom w:val="0"/>
          <w:divBdr>
            <w:top w:val="none" w:sz="0" w:space="0" w:color="auto"/>
            <w:left w:val="none" w:sz="0" w:space="0" w:color="auto"/>
            <w:bottom w:val="none" w:sz="0" w:space="0" w:color="auto"/>
            <w:right w:val="none" w:sz="0" w:space="0" w:color="auto"/>
          </w:divBdr>
        </w:div>
        <w:div w:id="1908950486">
          <w:marLeft w:val="0"/>
          <w:marRight w:val="0"/>
          <w:marTop w:val="0"/>
          <w:marBottom w:val="0"/>
          <w:divBdr>
            <w:top w:val="none" w:sz="0" w:space="0" w:color="auto"/>
            <w:left w:val="none" w:sz="0" w:space="0" w:color="auto"/>
            <w:bottom w:val="none" w:sz="0" w:space="0" w:color="auto"/>
            <w:right w:val="none" w:sz="0" w:space="0" w:color="auto"/>
          </w:divBdr>
        </w:div>
        <w:div w:id="1908950487">
          <w:marLeft w:val="0"/>
          <w:marRight w:val="0"/>
          <w:marTop w:val="0"/>
          <w:marBottom w:val="0"/>
          <w:divBdr>
            <w:top w:val="none" w:sz="0" w:space="0" w:color="auto"/>
            <w:left w:val="none" w:sz="0" w:space="0" w:color="auto"/>
            <w:bottom w:val="none" w:sz="0" w:space="0" w:color="auto"/>
            <w:right w:val="none" w:sz="0" w:space="0" w:color="auto"/>
          </w:divBdr>
        </w:div>
        <w:div w:id="1908950490">
          <w:marLeft w:val="0"/>
          <w:marRight w:val="0"/>
          <w:marTop w:val="0"/>
          <w:marBottom w:val="0"/>
          <w:divBdr>
            <w:top w:val="none" w:sz="0" w:space="0" w:color="auto"/>
            <w:left w:val="none" w:sz="0" w:space="0" w:color="auto"/>
            <w:bottom w:val="none" w:sz="0" w:space="0" w:color="auto"/>
            <w:right w:val="none" w:sz="0" w:space="0" w:color="auto"/>
          </w:divBdr>
        </w:div>
        <w:div w:id="1908950492">
          <w:marLeft w:val="0"/>
          <w:marRight w:val="0"/>
          <w:marTop w:val="0"/>
          <w:marBottom w:val="0"/>
          <w:divBdr>
            <w:top w:val="none" w:sz="0" w:space="0" w:color="auto"/>
            <w:left w:val="none" w:sz="0" w:space="0" w:color="auto"/>
            <w:bottom w:val="none" w:sz="0" w:space="0" w:color="auto"/>
            <w:right w:val="none" w:sz="0" w:space="0" w:color="auto"/>
          </w:divBdr>
        </w:div>
        <w:div w:id="1908950499">
          <w:marLeft w:val="0"/>
          <w:marRight w:val="0"/>
          <w:marTop w:val="0"/>
          <w:marBottom w:val="0"/>
          <w:divBdr>
            <w:top w:val="none" w:sz="0" w:space="0" w:color="auto"/>
            <w:left w:val="none" w:sz="0" w:space="0" w:color="auto"/>
            <w:bottom w:val="none" w:sz="0" w:space="0" w:color="auto"/>
            <w:right w:val="none" w:sz="0" w:space="0" w:color="auto"/>
          </w:divBdr>
        </w:div>
        <w:div w:id="1908950504">
          <w:marLeft w:val="0"/>
          <w:marRight w:val="0"/>
          <w:marTop w:val="0"/>
          <w:marBottom w:val="0"/>
          <w:divBdr>
            <w:top w:val="none" w:sz="0" w:space="0" w:color="auto"/>
            <w:left w:val="none" w:sz="0" w:space="0" w:color="auto"/>
            <w:bottom w:val="none" w:sz="0" w:space="0" w:color="auto"/>
            <w:right w:val="none" w:sz="0" w:space="0" w:color="auto"/>
          </w:divBdr>
        </w:div>
        <w:div w:id="1908950506">
          <w:marLeft w:val="0"/>
          <w:marRight w:val="0"/>
          <w:marTop w:val="0"/>
          <w:marBottom w:val="0"/>
          <w:divBdr>
            <w:top w:val="none" w:sz="0" w:space="0" w:color="auto"/>
            <w:left w:val="none" w:sz="0" w:space="0" w:color="auto"/>
            <w:bottom w:val="none" w:sz="0" w:space="0" w:color="auto"/>
            <w:right w:val="none" w:sz="0" w:space="0" w:color="auto"/>
          </w:divBdr>
        </w:div>
        <w:div w:id="1908950509">
          <w:marLeft w:val="0"/>
          <w:marRight w:val="0"/>
          <w:marTop w:val="0"/>
          <w:marBottom w:val="0"/>
          <w:divBdr>
            <w:top w:val="none" w:sz="0" w:space="0" w:color="auto"/>
            <w:left w:val="none" w:sz="0" w:space="0" w:color="auto"/>
            <w:bottom w:val="none" w:sz="0" w:space="0" w:color="auto"/>
            <w:right w:val="none" w:sz="0" w:space="0" w:color="auto"/>
          </w:divBdr>
        </w:div>
        <w:div w:id="1908950512">
          <w:marLeft w:val="0"/>
          <w:marRight w:val="0"/>
          <w:marTop w:val="0"/>
          <w:marBottom w:val="0"/>
          <w:divBdr>
            <w:top w:val="none" w:sz="0" w:space="0" w:color="auto"/>
            <w:left w:val="none" w:sz="0" w:space="0" w:color="auto"/>
            <w:bottom w:val="none" w:sz="0" w:space="0" w:color="auto"/>
            <w:right w:val="none" w:sz="0" w:space="0" w:color="auto"/>
          </w:divBdr>
        </w:div>
        <w:div w:id="1908950513">
          <w:marLeft w:val="0"/>
          <w:marRight w:val="0"/>
          <w:marTop w:val="0"/>
          <w:marBottom w:val="0"/>
          <w:divBdr>
            <w:top w:val="none" w:sz="0" w:space="0" w:color="auto"/>
            <w:left w:val="none" w:sz="0" w:space="0" w:color="auto"/>
            <w:bottom w:val="none" w:sz="0" w:space="0" w:color="auto"/>
            <w:right w:val="none" w:sz="0" w:space="0" w:color="auto"/>
          </w:divBdr>
        </w:div>
        <w:div w:id="1908950522">
          <w:marLeft w:val="0"/>
          <w:marRight w:val="0"/>
          <w:marTop w:val="0"/>
          <w:marBottom w:val="0"/>
          <w:divBdr>
            <w:top w:val="none" w:sz="0" w:space="0" w:color="auto"/>
            <w:left w:val="none" w:sz="0" w:space="0" w:color="auto"/>
            <w:bottom w:val="none" w:sz="0" w:space="0" w:color="auto"/>
            <w:right w:val="none" w:sz="0" w:space="0" w:color="auto"/>
          </w:divBdr>
        </w:div>
        <w:div w:id="1908950523">
          <w:marLeft w:val="0"/>
          <w:marRight w:val="0"/>
          <w:marTop w:val="0"/>
          <w:marBottom w:val="0"/>
          <w:divBdr>
            <w:top w:val="none" w:sz="0" w:space="0" w:color="auto"/>
            <w:left w:val="none" w:sz="0" w:space="0" w:color="auto"/>
            <w:bottom w:val="none" w:sz="0" w:space="0" w:color="auto"/>
            <w:right w:val="none" w:sz="0" w:space="0" w:color="auto"/>
          </w:divBdr>
        </w:div>
        <w:div w:id="1908950527">
          <w:marLeft w:val="0"/>
          <w:marRight w:val="0"/>
          <w:marTop w:val="0"/>
          <w:marBottom w:val="0"/>
          <w:divBdr>
            <w:top w:val="none" w:sz="0" w:space="0" w:color="auto"/>
            <w:left w:val="none" w:sz="0" w:space="0" w:color="auto"/>
            <w:bottom w:val="none" w:sz="0" w:space="0" w:color="auto"/>
            <w:right w:val="none" w:sz="0" w:space="0" w:color="auto"/>
          </w:divBdr>
        </w:div>
        <w:div w:id="1908950529">
          <w:marLeft w:val="0"/>
          <w:marRight w:val="0"/>
          <w:marTop w:val="0"/>
          <w:marBottom w:val="0"/>
          <w:divBdr>
            <w:top w:val="none" w:sz="0" w:space="0" w:color="auto"/>
            <w:left w:val="none" w:sz="0" w:space="0" w:color="auto"/>
            <w:bottom w:val="none" w:sz="0" w:space="0" w:color="auto"/>
            <w:right w:val="none" w:sz="0" w:space="0" w:color="auto"/>
          </w:divBdr>
        </w:div>
        <w:div w:id="1908950531">
          <w:marLeft w:val="0"/>
          <w:marRight w:val="0"/>
          <w:marTop w:val="0"/>
          <w:marBottom w:val="0"/>
          <w:divBdr>
            <w:top w:val="none" w:sz="0" w:space="0" w:color="auto"/>
            <w:left w:val="none" w:sz="0" w:space="0" w:color="auto"/>
            <w:bottom w:val="none" w:sz="0" w:space="0" w:color="auto"/>
            <w:right w:val="none" w:sz="0" w:space="0" w:color="auto"/>
          </w:divBdr>
        </w:div>
        <w:div w:id="1908950535">
          <w:marLeft w:val="0"/>
          <w:marRight w:val="0"/>
          <w:marTop w:val="0"/>
          <w:marBottom w:val="0"/>
          <w:divBdr>
            <w:top w:val="none" w:sz="0" w:space="0" w:color="auto"/>
            <w:left w:val="none" w:sz="0" w:space="0" w:color="auto"/>
            <w:bottom w:val="none" w:sz="0" w:space="0" w:color="auto"/>
            <w:right w:val="none" w:sz="0" w:space="0" w:color="auto"/>
          </w:divBdr>
        </w:div>
        <w:div w:id="1908950542">
          <w:marLeft w:val="0"/>
          <w:marRight w:val="0"/>
          <w:marTop w:val="0"/>
          <w:marBottom w:val="0"/>
          <w:divBdr>
            <w:top w:val="none" w:sz="0" w:space="0" w:color="auto"/>
            <w:left w:val="none" w:sz="0" w:space="0" w:color="auto"/>
            <w:bottom w:val="none" w:sz="0" w:space="0" w:color="auto"/>
            <w:right w:val="none" w:sz="0" w:space="0" w:color="auto"/>
          </w:divBdr>
        </w:div>
        <w:div w:id="1908950543">
          <w:marLeft w:val="0"/>
          <w:marRight w:val="0"/>
          <w:marTop w:val="0"/>
          <w:marBottom w:val="0"/>
          <w:divBdr>
            <w:top w:val="none" w:sz="0" w:space="0" w:color="auto"/>
            <w:left w:val="none" w:sz="0" w:space="0" w:color="auto"/>
            <w:bottom w:val="none" w:sz="0" w:space="0" w:color="auto"/>
            <w:right w:val="none" w:sz="0" w:space="0" w:color="auto"/>
          </w:divBdr>
        </w:div>
        <w:div w:id="1908950544">
          <w:marLeft w:val="0"/>
          <w:marRight w:val="0"/>
          <w:marTop w:val="0"/>
          <w:marBottom w:val="0"/>
          <w:divBdr>
            <w:top w:val="none" w:sz="0" w:space="0" w:color="auto"/>
            <w:left w:val="none" w:sz="0" w:space="0" w:color="auto"/>
            <w:bottom w:val="none" w:sz="0" w:space="0" w:color="auto"/>
            <w:right w:val="none" w:sz="0" w:space="0" w:color="auto"/>
          </w:divBdr>
        </w:div>
        <w:div w:id="1908950545">
          <w:marLeft w:val="0"/>
          <w:marRight w:val="0"/>
          <w:marTop w:val="0"/>
          <w:marBottom w:val="0"/>
          <w:divBdr>
            <w:top w:val="none" w:sz="0" w:space="0" w:color="auto"/>
            <w:left w:val="none" w:sz="0" w:space="0" w:color="auto"/>
            <w:bottom w:val="none" w:sz="0" w:space="0" w:color="auto"/>
            <w:right w:val="none" w:sz="0" w:space="0" w:color="auto"/>
          </w:divBdr>
        </w:div>
        <w:div w:id="1908950550">
          <w:marLeft w:val="0"/>
          <w:marRight w:val="0"/>
          <w:marTop w:val="0"/>
          <w:marBottom w:val="0"/>
          <w:divBdr>
            <w:top w:val="none" w:sz="0" w:space="0" w:color="auto"/>
            <w:left w:val="none" w:sz="0" w:space="0" w:color="auto"/>
            <w:bottom w:val="none" w:sz="0" w:space="0" w:color="auto"/>
            <w:right w:val="none" w:sz="0" w:space="0" w:color="auto"/>
          </w:divBdr>
        </w:div>
        <w:div w:id="1908950551">
          <w:marLeft w:val="0"/>
          <w:marRight w:val="0"/>
          <w:marTop w:val="0"/>
          <w:marBottom w:val="0"/>
          <w:divBdr>
            <w:top w:val="none" w:sz="0" w:space="0" w:color="auto"/>
            <w:left w:val="none" w:sz="0" w:space="0" w:color="auto"/>
            <w:bottom w:val="none" w:sz="0" w:space="0" w:color="auto"/>
            <w:right w:val="none" w:sz="0" w:space="0" w:color="auto"/>
          </w:divBdr>
        </w:div>
        <w:div w:id="1908950552">
          <w:marLeft w:val="0"/>
          <w:marRight w:val="0"/>
          <w:marTop w:val="0"/>
          <w:marBottom w:val="0"/>
          <w:divBdr>
            <w:top w:val="none" w:sz="0" w:space="0" w:color="auto"/>
            <w:left w:val="none" w:sz="0" w:space="0" w:color="auto"/>
            <w:bottom w:val="none" w:sz="0" w:space="0" w:color="auto"/>
            <w:right w:val="none" w:sz="0" w:space="0" w:color="auto"/>
          </w:divBdr>
        </w:div>
        <w:div w:id="1908950554">
          <w:marLeft w:val="0"/>
          <w:marRight w:val="0"/>
          <w:marTop w:val="0"/>
          <w:marBottom w:val="0"/>
          <w:divBdr>
            <w:top w:val="none" w:sz="0" w:space="0" w:color="auto"/>
            <w:left w:val="none" w:sz="0" w:space="0" w:color="auto"/>
            <w:bottom w:val="none" w:sz="0" w:space="0" w:color="auto"/>
            <w:right w:val="none" w:sz="0" w:space="0" w:color="auto"/>
          </w:divBdr>
        </w:div>
        <w:div w:id="1908950555">
          <w:marLeft w:val="0"/>
          <w:marRight w:val="0"/>
          <w:marTop w:val="0"/>
          <w:marBottom w:val="0"/>
          <w:divBdr>
            <w:top w:val="none" w:sz="0" w:space="0" w:color="auto"/>
            <w:left w:val="none" w:sz="0" w:space="0" w:color="auto"/>
            <w:bottom w:val="none" w:sz="0" w:space="0" w:color="auto"/>
            <w:right w:val="none" w:sz="0" w:space="0" w:color="auto"/>
          </w:divBdr>
        </w:div>
        <w:div w:id="1908950556">
          <w:marLeft w:val="0"/>
          <w:marRight w:val="0"/>
          <w:marTop w:val="0"/>
          <w:marBottom w:val="0"/>
          <w:divBdr>
            <w:top w:val="none" w:sz="0" w:space="0" w:color="auto"/>
            <w:left w:val="none" w:sz="0" w:space="0" w:color="auto"/>
            <w:bottom w:val="none" w:sz="0" w:space="0" w:color="auto"/>
            <w:right w:val="none" w:sz="0" w:space="0" w:color="auto"/>
          </w:divBdr>
        </w:div>
        <w:div w:id="1908950559">
          <w:marLeft w:val="0"/>
          <w:marRight w:val="0"/>
          <w:marTop w:val="0"/>
          <w:marBottom w:val="0"/>
          <w:divBdr>
            <w:top w:val="none" w:sz="0" w:space="0" w:color="auto"/>
            <w:left w:val="none" w:sz="0" w:space="0" w:color="auto"/>
            <w:bottom w:val="none" w:sz="0" w:space="0" w:color="auto"/>
            <w:right w:val="none" w:sz="0" w:space="0" w:color="auto"/>
          </w:divBdr>
        </w:div>
        <w:div w:id="1908950560">
          <w:marLeft w:val="0"/>
          <w:marRight w:val="0"/>
          <w:marTop w:val="0"/>
          <w:marBottom w:val="0"/>
          <w:divBdr>
            <w:top w:val="none" w:sz="0" w:space="0" w:color="auto"/>
            <w:left w:val="none" w:sz="0" w:space="0" w:color="auto"/>
            <w:bottom w:val="none" w:sz="0" w:space="0" w:color="auto"/>
            <w:right w:val="none" w:sz="0" w:space="0" w:color="auto"/>
          </w:divBdr>
        </w:div>
        <w:div w:id="1908950561">
          <w:marLeft w:val="0"/>
          <w:marRight w:val="0"/>
          <w:marTop w:val="0"/>
          <w:marBottom w:val="0"/>
          <w:divBdr>
            <w:top w:val="none" w:sz="0" w:space="0" w:color="auto"/>
            <w:left w:val="none" w:sz="0" w:space="0" w:color="auto"/>
            <w:bottom w:val="none" w:sz="0" w:space="0" w:color="auto"/>
            <w:right w:val="none" w:sz="0" w:space="0" w:color="auto"/>
          </w:divBdr>
        </w:div>
        <w:div w:id="1908950562">
          <w:marLeft w:val="0"/>
          <w:marRight w:val="0"/>
          <w:marTop w:val="0"/>
          <w:marBottom w:val="0"/>
          <w:divBdr>
            <w:top w:val="none" w:sz="0" w:space="0" w:color="auto"/>
            <w:left w:val="none" w:sz="0" w:space="0" w:color="auto"/>
            <w:bottom w:val="none" w:sz="0" w:space="0" w:color="auto"/>
            <w:right w:val="none" w:sz="0" w:space="0" w:color="auto"/>
          </w:divBdr>
        </w:div>
        <w:div w:id="1908950565">
          <w:marLeft w:val="0"/>
          <w:marRight w:val="0"/>
          <w:marTop w:val="0"/>
          <w:marBottom w:val="0"/>
          <w:divBdr>
            <w:top w:val="none" w:sz="0" w:space="0" w:color="auto"/>
            <w:left w:val="none" w:sz="0" w:space="0" w:color="auto"/>
            <w:bottom w:val="none" w:sz="0" w:space="0" w:color="auto"/>
            <w:right w:val="none" w:sz="0" w:space="0" w:color="auto"/>
          </w:divBdr>
        </w:div>
        <w:div w:id="1908950568">
          <w:marLeft w:val="0"/>
          <w:marRight w:val="0"/>
          <w:marTop w:val="0"/>
          <w:marBottom w:val="0"/>
          <w:divBdr>
            <w:top w:val="none" w:sz="0" w:space="0" w:color="auto"/>
            <w:left w:val="none" w:sz="0" w:space="0" w:color="auto"/>
            <w:bottom w:val="none" w:sz="0" w:space="0" w:color="auto"/>
            <w:right w:val="none" w:sz="0" w:space="0" w:color="auto"/>
          </w:divBdr>
        </w:div>
        <w:div w:id="1908950569">
          <w:marLeft w:val="0"/>
          <w:marRight w:val="0"/>
          <w:marTop w:val="0"/>
          <w:marBottom w:val="0"/>
          <w:divBdr>
            <w:top w:val="none" w:sz="0" w:space="0" w:color="auto"/>
            <w:left w:val="none" w:sz="0" w:space="0" w:color="auto"/>
            <w:bottom w:val="none" w:sz="0" w:space="0" w:color="auto"/>
            <w:right w:val="none" w:sz="0" w:space="0" w:color="auto"/>
          </w:divBdr>
        </w:div>
        <w:div w:id="1908950571">
          <w:marLeft w:val="0"/>
          <w:marRight w:val="0"/>
          <w:marTop w:val="0"/>
          <w:marBottom w:val="0"/>
          <w:divBdr>
            <w:top w:val="none" w:sz="0" w:space="0" w:color="auto"/>
            <w:left w:val="none" w:sz="0" w:space="0" w:color="auto"/>
            <w:bottom w:val="none" w:sz="0" w:space="0" w:color="auto"/>
            <w:right w:val="none" w:sz="0" w:space="0" w:color="auto"/>
          </w:divBdr>
        </w:div>
      </w:divsChild>
    </w:div>
    <w:div w:id="1908950480">
      <w:marLeft w:val="0"/>
      <w:marRight w:val="0"/>
      <w:marTop w:val="0"/>
      <w:marBottom w:val="0"/>
      <w:divBdr>
        <w:top w:val="none" w:sz="0" w:space="0" w:color="auto"/>
        <w:left w:val="none" w:sz="0" w:space="0" w:color="auto"/>
        <w:bottom w:val="none" w:sz="0" w:space="0" w:color="auto"/>
        <w:right w:val="none" w:sz="0" w:space="0" w:color="auto"/>
      </w:divBdr>
    </w:div>
    <w:div w:id="1908950485">
      <w:marLeft w:val="0"/>
      <w:marRight w:val="0"/>
      <w:marTop w:val="0"/>
      <w:marBottom w:val="0"/>
      <w:divBdr>
        <w:top w:val="none" w:sz="0" w:space="0" w:color="auto"/>
        <w:left w:val="none" w:sz="0" w:space="0" w:color="auto"/>
        <w:bottom w:val="none" w:sz="0" w:space="0" w:color="auto"/>
        <w:right w:val="none" w:sz="0" w:space="0" w:color="auto"/>
      </w:divBdr>
    </w:div>
    <w:div w:id="1908950497">
      <w:marLeft w:val="0"/>
      <w:marRight w:val="0"/>
      <w:marTop w:val="0"/>
      <w:marBottom w:val="0"/>
      <w:divBdr>
        <w:top w:val="none" w:sz="0" w:space="0" w:color="auto"/>
        <w:left w:val="none" w:sz="0" w:space="0" w:color="auto"/>
        <w:bottom w:val="none" w:sz="0" w:space="0" w:color="auto"/>
        <w:right w:val="none" w:sz="0" w:space="0" w:color="auto"/>
      </w:divBdr>
    </w:div>
    <w:div w:id="1908950508">
      <w:marLeft w:val="0"/>
      <w:marRight w:val="0"/>
      <w:marTop w:val="0"/>
      <w:marBottom w:val="0"/>
      <w:divBdr>
        <w:top w:val="none" w:sz="0" w:space="0" w:color="auto"/>
        <w:left w:val="none" w:sz="0" w:space="0" w:color="auto"/>
        <w:bottom w:val="none" w:sz="0" w:space="0" w:color="auto"/>
        <w:right w:val="none" w:sz="0" w:space="0" w:color="auto"/>
      </w:divBdr>
    </w:div>
    <w:div w:id="1908950514">
      <w:marLeft w:val="0"/>
      <w:marRight w:val="0"/>
      <w:marTop w:val="0"/>
      <w:marBottom w:val="0"/>
      <w:divBdr>
        <w:top w:val="none" w:sz="0" w:space="0" w:color="auto"/>
        <w:left w:val="none" w:sz="0" w:space="0" w:color="auto"/>
        <w:bottom w:val="none" w:sz="0" w:space="0" w:color="auto"/>
        <w:right w:val="none" w:sz="0" w:space="0" w:color="auto"/>
      </w:divBdr>
      <w:divsChild>
        <w:div w:id="1908950478">
          <w:marLeft w:val="0"/>
          <w:marRight w:val="0"/>
          <w:marTop w:val="0"/>
          <w:marBottom w:val="0"/>
          <w:divBdr>
            <w:top w:val="none" w:sz="0" w:space="0" w:color="auto"/>
            <w:left w:val="none" w:sz="0" w:space="0" w:color="auto"/>
            <w:bottom w:val="none" w:sz="0" w:space="0" w:color="auto"/>
            <w:right w:val="none" w:sz="0" w:space="0" w:color="auto"/>
          </w:divBdr>
        </w:div>
        <w:div w:id="1908950479">
          <w:marLeft w:val="0"/>
          <w:marRight w:val="0"/>
          <w:marTop w:val="0"/>
          <w:marBottom w:val="0"/>
          <w:divBdr>
            <w:top w:val="none" w:sz="0" w:space="0" w:color="auto"/>
            <w:left w:val="none" w:sz="0" w:space="0" w:color="auto"/>
            <w:bottom w:val="none" w:sz="0" w:space="0" w:color="auto"/>
            <w:right w:val="none" w:sz="0" w:space="0" w:color="auto"/>
          </w:divBdr>
        </w:div>
        <w:div w:id="1908950495">
          <w:marLeft w:val="0"/>
          <w:marRight w:val="0"/>
          <w:marTop w:val="0"/>
          <w:marBottom w:val="0"/>
          <w:divBdr>
            <w:top w:val="none" w:sz="0" w:space="0" w:color="auto"/>
            <w:left w:val="none" w:sz="0" w:space="0" w:color="auto"/>
            <w:bottom w:val="none" w:sz="0" w:space="0" w:color="auto"/>
            <w:right w:val="none" w:sz="0" w:space="0" w:color="auto"/>
          </w:divBdr>
        </w:div>
        <w:div w:id="1908950500">
          <w:marLeft w:val="0"/>
          <w:marRight w:val="0"/>
          <w:marTop w:val="0"/>
          <w:marBottom w:val="0"/>
          <w:divBdr>
            <w:top w:val="none" w:sz="0" w:space="0" w:color="auto"/>
            <w:left w:val="none" w:sz="0" w:space="0" w:color="auto"/>
            <w:bottom w:val="none" w:sz="0" w:space="0" w:color="auto"/>
            <w:right w:val="none" w:sz="0" w:space="0" w:color="auto"/>
          </w:divBdr>
        </w:div>
        <w:div w:id="1908950503">
          <w:marLeft w:val="0"/>
          <w:marRight w:val="0"/>
          <w:marTop w:val="0"/>
          <w:marBottom w:val="0"/>
          <w:divBdr>
            <w:top w:val="none" w:sz="0" w:space="0" w:color="auto"/>
            <w:left w:val="none" w:sz="0" w:space="0" w:color="auto"/>
            <w:bottom w:val="none" w:sz="0" w:space="0" w:color="auto"/>
            <w:right w:val="none" w:sz="0" w:space="0" w:color="auto"/>
          </w:divBdr>
        </w:div>
        <w:div w:id="1908950507">
          <w:marLeft w:val="0"/>
          <w:marRight w:val="0"/>
          <w:marTop w:val="0"/>
          <w:marBottom w:val="0"/>
          <w:divBdr>
            <w:top w:val="none" w:sz="0" w:space="0" w:color="auto"/>
            <w:left w:val="none" w:sz="0" w:space="0" w:color="auto"/>
            <w:bottom w:val="none" w:sz="0" w:space="0" w:color="auto"/>
            <w:right w:val="none" w:sz="0" w:space="0" w:color="auto"/>
          </w:divBdr>
        </w:div>
        <w:div w:id="1908950511">
          <w:marLeft w:val="0"/>
          <w:marRight w:val="0"/>
          <w:marTop w:val="0"/>
          <w:marBottom w:val="0"/>
          <w:divBdr>
            <w:top w:val="none" w:sz="0" w:space="0" w:color="auto"/>
            <w:left w:val="none" w:sz="0" w:space="0" w:color="auto"/>
            <w:bottom w:val="none" w:sz="0" w:space="0" w:color="auto"/>
            <w:right w:val="none" w:sz="0" w:space="0" w:color="auto"/>
          </w:divBdr>
        </w:div>
        <w:div w:id="1908950516">
          <w:marLeft w:val="0"/>
          <w:marRight w:val="0"/>
          <w:marTop w:val="0"/>
          <w:marBottom w:val="0"/>
          <w:divBdr>
            <w:top w:val="none" w:sz="0" w:space="0" w:color="auto"/>
            <w:left w:val="none" w:sz="0" w:space="0" w:color="auto"/>
            <w:bottom w:val="none" w:sz="0" w:space="0" w:color="auto"/>
            <w:right w:val="none" w:sz="0" w:space="0" w:color="auto"/>
          </w:divBdr>
        </w:div>
        <w:div w:id="1908950526">
          <w:marLeft w:val="0"/>
          <w:marRight w:val="0"/>
          <w:marTop w:val="0"/>
          <w:marBottom w:val="0"/>
          <w:divBdr>
            <w:top w:val="none" w:sz="0" w:space="0" w:color="auto"/>
            <w:left w:val="none" w:sz="0" w:space="0" w:color="auto"/>
            <w:bottom w:val="none" w:sz="0" w:space="0" w:color="auto"/>
            <w:right w:val="none" w:sz="0" w:space="0" w:color="auto"/>
          </w:divBdr>
        </w:div>
        <w:div w:id="1908950534">
          <w:marLeft w:val="0"/>
          <w:marRight w:val="0"/>
          <w:marTop w:val="0"/>
          <w:marBottom w:val="0"/>
          <w:divBdr>
            <w:top w:val="none" w:sz="0" w:space="0" w:color="auto"/>
            <w:left w:val="none" w:sz="0" w:space="0" w:color="auto"/>
            <w:bottom w:val="none" w:sz="0" w:space="0" w:color="auto"/>
            <w:right w:val="none" w:sz="0" w:space="0" w:color="auto"/>
          </w:divBdr>
        </w:div>
        <w:div w:id="1908950536">
          <w:marLeft w:val="0"/>
          <w:marRight w:val="0"/>
          <w:marTop w:val="0"/>
          <w:marBottom w:val="0"/>
          <w:divBdr>
            <w:top w:val="none" w:sz="0" w:space="0" w:color="auto"/>
            <w:left w:val="none" w:sz="0" w:space="0" w:color="auto"/>
            <w:bottom w:val="none" w:sz="0" w:space="0" w:color="auto"/>
            <w:right w:val="none" w:sz="0" w:space="0" w:color="auto"/>
          </w:divBdr>
        </w:div>
        <w:div w:id="1908950537">
          <w:marLeft w:val="0"/>
          <w:marRight w:val="0"/>
          <w:marTop w:val="0"/>
          <w:marBottom w:val="0"/>
          <w:divBdr>
            <w:top w:val="none" w:sz="0" w:space="0" w:color="auto"/>
            <w:left w:val="none" w:sz="0" w:space="0" w:color="auto"/>
            <w:bottom w:val="none" w:sz="0" w:space="0" w:color="auto"/>
            <w:right w:val="none" w:sz="0" w:space="0" w:color="auto"/>
          </w:divBdr>
        </w:div>
        <w:div w:id="1908950538">
          <w:marLeft w:val="0"/>
          <w:marRight w:val="0"/>
          <w:marTop w:val="0"/>
          <w:marBottom w:val="0"/>
          <w:divBdr>
            <w:top w:val="none" w:sz="0" w:space="0" w:color="auto"/>
            <w:left w:val="none" w:sz="0" w:space="0" w:color="auto"/>
            <w:bottom w:val="none" w:sz="0" w:space="0" w:color="auto"/>
            <w:right w:val="none" w:sz="0" w:space="0" w:color="auto"/>
          </w:divBdr>
        </w:div>
        <w:div w:id="1908950548">
          <w:marLeft w:val="0"/>
          <w:marRight w:val="0"/>
          <w:marTop w:val="0"/>
          <w:marBottom w:val="0"/>
          <w:divBdr>
            <w:top w:val="none" w:sz="0" w:space="0" w:color="auto"/>
            <w:left w:val="none" w:sz="0" w:space="0" w:color="auto"/>
            <w:bottom w:val="none" w:sz="0" w:space="0" w:color="auto"/>
            <w:right w:val="none" w:sz="0" w:space="0" w:color="auto"/>
          </w:divBdr>
        </w:div>
        <w:div w:id="1908950564">
          <w:marLeft w:val="0"/>
          <w:marRight w:val="0"/>
          <w:marTop w:val="0"/>
          <w:marBottom w:val="0"/>
          <w:divBdr>
            <w:top w:val="none" w:sz="0" w:space="0" w:color="auto"/>
            <w:left w:val="none" w:sz="0" w:space="0" w:color="auto"/>
            <w:bottom w:val="none" w:sz="0" w:space="0" w:color="auto"/>
            <w:right w:val="none" w:sz="0" w:space="0" w:color="auto"/>
          </w:divBdr>
        </w:div>
        <w:div w:id="1908950567">
          <w:marLeft w:val="0"/>
          <w:marRight w:val="0"/>
          <w:marTop w:val="0"/>
          <w:marBottom w:val="0"/>
          <w:divBdr>
            <w:top w:val="none" w:sz="0" w:space="0" w:color="auto"/>
            <w:left w:val="none" w:sz="0" w:space="0" w:color="auto"/>
            <w:bottom w:val="none" w:sz="0" w:space="0" w:color="auto"/>
            <w:right w:val="none" w:sz="0" w:space="0" w:color="auto"/>
          </w:divBdr>
        </w:div>
      </w:divsChild>
    </w:div>
    <w:div w:id="1908950528">
      <w:marLeft w:val="0"/>
      <w:marRight w:val="0"/>
      <w:marTop w:val="0"/>
      <w:marBottom w:val="0"/>
      <w:divBdr>
        <w:top w:val="none" w:sz="0" w:space="0" w:color="auto"/>
        <w:left w:val="none" w:sz="0" w:space="0" w:color="auto"/>
        <w:bottom w:val="none" w:sz="0" w:space="0" w:color="auto"/>
        <w:right w:val="none" w:sz="0" w:space="0" w:color="auto"/>
      </w:divBdr>
    </w:div>
    <w:div w:id="1908950530">
      <w:marLeft w:val="0"/>
      <w:marRight w:val="0"/>
      <w:marTop w:val="0"/>
      <w:marBottom w:val="0"/>
      <w:divBdr>
        <w:top w:val="none" w:sz="0" w:space="0" w:color="auto"/>
        <w:left w:val="none" w:sz="0" w:space="0" w:color="auto"/>
        <w:bottom w:val="none" w:sz="0" w:space="0" w:color="auto"/>
        <w:right w:val="none" w:sz="0" w:space="0" w:color="auto"/>
      </w:divBdr>
    </w:div>
    <w:div w:id="1908950532">
      <w:marLeft w:val="0"/>
      <w:marRight w:val="0"/>
      <w:marTop w:val="0"/>
      <w:marBottom w:val="0"/>
      <w:divBdr>
        <w:top w:val="none" w:sz="0" w:space="0" w:color="auto"/>
        <w:left w:val="none" w:sz="0" w:space="0" w:color="auto"/>
        <w:bottom w:val="none" w:sz="0" w:space="0" w:color="auto"/>
        <w:right w:val="none" w:sz="0" w:space="0" w:color="auto"/>
      </w:divBdr>
      <w:divsChild>
        <w:div w:id="1908950489">
          <w:marLeft w:val="0"/>
          <w:marRight w:val="0"/>
          <w:marTop w:val="0"/>
          <w:marBottom w:val="0"/>
          <w:divBdr>
            <w:top w:val="none" w:sz="0" w:space="0" w:color="auto"/>
            <w:left w:val="none" w:sz="0" w:space="0" w:color="auto"/>
            <w:bottom w:val="none" w:sz="0" w:space="0" w:color="auto"/>
            <w:right w:val="none" w:sz="0" w:space="0" w:color="auto"/>
          </w:divBdr>
        </w:div>
        <w:div w:id="1908950496">
          <w:marLeft w:val="0"/>
          <w:marRight w:val="0"/>
          <w:marTop w:val="0"/>
          <w:marBottom w:val="0"/>
          <w:divBdr>
            <w:top w:val="none" w:sz="0" w:space="0" w:color="auto"/>
            <w:left w:val="none" w:sz="0" w:space="0" w:color="auto"/>
            <w:bottom w:val="none" w:sz="0" w:space="0" w:color="auto"/>
            <w:right w:val="none" w:sz="0" w:space="0" w:color="auto"/>
          </w:divBdr>
        </w:div>
        <w:div w:id="1908950539">
          <w:marLeft w:val="0"/>
          <w:marRight w:val="0"/>
          <w:marTop w:val="0"/>
          <w:marBottom w:val="0"/>
          <w:divBdr>
            <w:top w:val="none" w:sz="0" w:space="0" w:color="auto"/>
            <w:left w:val="none" w:sz="0" w:space="0" w:color="auto"/>
            <w:bottom w:val="none" w:sz="0" w:space="0" w:color="auto"/>
            <w:right w:val="none" w:sz="0" w:space="0" w:color="auto"/>
          </w:divBdr>
        </w:div>
        <w:div w:id="1908950546">
          <w:marLeft w:val="0"/>
          <w:marRight w:val="0"/>
          <w:marTop w:val="0"/>
          <w:marBottom w:val="0"/>
          <w:divBdr>
            <w:top w:val="none" w:sz="0" w:space="0" w:color="auto"/>
            <w:left w:val="none" w:sz="0" w:space="0" w:color="auto"/>
            <w:bottom w:val="none" w:sz="0" w:space="0" w:color="auto"/>
            <w:right w:val="none" w:sz="0" w:space="0" w:color="auto"/>
          </w:divBdr>
        </w:div>
      </w:divsChild>
    </w:div>
    <w:div w:id="1908950541">
      <w:marLeft w:val="0"/>
      <w:marRight w:val="0"/>
      <w:marTop w:val="0"/>
      <w:marBottom w:val="0"/>
      <w:divBdr>
        <w:top w:val="none" w:sz="0" w:space="0" w:color="auto"/>
        <w:left w:val="none" w:sz="0" w:space="0" w:color="auto"/>
        <w:bottom w:val="none" w:sz="0" w:space="0" w:color="auto"/>
        <w:right w:val="none" w:sz="0" w:space="0" w:color="auto"/>
      </w:divBdr>
      <w:divsChild>
        <w:div w:id="1908950476">
          <w:marLeft w:val="0"/>
          <w:marRight w:val="0"/>
          <w:marTop w:val="0"/>
          <w:marBottom w:val="0"/>
          <w:divBdr>
            <w:top w:val="none" w:sz="0" w:space="0" w:color="auto"/>
            <w:left w:val="none" w:sz="0" w:space="0" w:color="auto"/>
            <w:bottom w:val="none" w:sz="0" w:space="0" w:color="auto"/>
            <w:right w:val="none" w:sz="0" w:space="0" w:color="auto"/>
          </w:divBdr>
        </w:div>
        <w:div w:id="1908950481">
          <w:marLeft w:val="0"/>
          <w:marRight w:val="0"/>
          <w:marTop w:val="0"/>
          <w:marBottom w:val="0"/>
          <w:divBdr>
            <w:top w:val="none" w:sz="0" w:space="0" w:color="auto"/>
            <w:left w:val="none" w:sz="0" w:space="0" w:color="auto"/>
            <w:bottom w:val="none" w:sz="0" w:space="0" w:color="auto"/>
            <w:right w:val="none" w:sz="0" w:space="0" w:color="auto"/>
          </w:divBdr>
        </w:div>
        <w:div w:id="1908950482">
          <w:marLeft w:val="0"/>
          <w:marRight w:val="0"/>
          <w:marTop w:val="0"/>
          <w:marBottom w:val="0"/>
          <w:divBdr>
            <w:top w:val="none" w:sz="0" w:space="0" w:color="auto"/>
            <w:left w:val="none" w:sz="0" w:space="0" w:color="auto"/>
            <w:bottom w:val="none" w:sz="0" w:space="0" w:color="auto"/>
            <w:right w:val="none" w:sz="0" w:space="0" w:color="auto"/>
          </w:divBdr>
        </w:div>
        <w:div w:id="1908950488">
          <w:marLeft w:val="0"/>
          <w:marRight w:val="0"/>
          <w:marTop w:val="0"/>
          <w:marBottom w:val="0"/>
          <w:divBdr>
            <w:top w:val="none" w:sz="0" w:space="0" w:color="auto"/>
            <w:left w:val="none" w:sz="0" w:space="0" w:color="auto"/>
            <w:bottom w:val="none" w:sz="0" w:space="0" w:color="auto"/>
            <w:right w:val="none" w:sz="0" w:space="0" w:color="auto"/>
          </w:divBdr>
        </w:div>
        <w:div w:id="1908950491">
          <w:marLeft w:val="0"/>
          <w:marRight w:val="0"/>
          <w:marTop w:val="0"/>
          <w:marBottom w:val="0"/>
          <w:divBdr>
            <w:top w:val="none" w:sz="0" w:space="0" w:color="auto"/>
            <w:left w:val="none" w:sz="0" w:space="0" w:color="auto"/>
            <w:bottom w:val="none" w:sz="0" w:space="0" w:color="auto"/>
            <w:right w:val="none" w:sz="0" w:space="0" w:color="auto"/>
          </w:divBdr>
        </w:div>
        <w:div w:id="1908950493">
          <w:marLeft w:val="0"/>
          <w:marRight w:val="0"/>
          <w:marTop w:val="0"/>
          <w:marBottom w:val="0"/>
          <w:divBdr>
            <w:top w:val="none" w:sz="0" w:space="0" w:color="auto"/>
            <w:left w:val="none" w:sz="0" w:space="0" w:color="auto"/>
            <w:bottom w:val="none" w:sz="0" w:space="0" w:color="auto"/>
            <w:right w:val="none" w:sz="0" w:space="0" w:color="auto"/>
          </w:divBdr>
        </w:div>
        <w:div w:id="1908950494">
          <w:marLeft w:val="0"/>
          <w:marRight w:val="0"/>
          <w:marTop w:val="0"/>
          <w:marBottom w:val="0"/>
          <w:divBdr>
            <w:top w:val="none" w:sz="0" w:space="0" w:color="auto"/>
            <w:left w:val="none" w:sz="0" w:space="0" w:color="auto"/>
            <w:bottom w:val="none" w:sz="0" w:space="0" w:color="auto"/>
            <w:right w:val="none" w:sz="0" w:space="0" w:color="auto"/>
          </w:divBdr>
        </w:div>
        <w:div w:id="1908950498">
          <w:marLeft w:val="0"/>
          <w:marRight w:val="0"/>
          <w:marTop w:val="0"/>
          <w:marBottom w:val="0"/>
          <w:divBdr>
            <w:top w:val="none" w:sz="0" w:space="0" w:color="auto"/>
            <w:left w:val="none" w:sz="0" w:space="0" w:color="auto"/>
            <w:bottom w:val="none" w:sz="0" w:space="0" w:color="auto"/>
            <w:right w:val="none" w:sz="0" w:space="0" w:color="auto"/>
          </w:divBdr>
        </w:div>
        <w:div w:id="1908950501">
          <w:marLeft w:val="0"/>
          <w:marRight w:val="0"/>
          <w:marTop w:val="0"/>
          <w:marBottom w:val="0"/>
          <w:divBdr>
            <w:top w:val="none" w:sz="0" w:space="0" w:color="auto"/>
            <w:left w:val="none" w:sz="0" w:space="0" w:color="auto"/>
            <w:bottom w:val="none" w:sz="0" w:space="0" w:color="auto"/>
            <w:right w:val="none" w:sz="0" w:space="0" w:color="auto"/>
          </w:divBdr>
        </w:div>
        <w:div w:id="1908950502">
          <w:marLeft w:val="0"/>
          <w:marRight w:val="0"/>
          <w:marTop w:val="0"/>
          <w:marBottom w:val="0"/>
          <w:divBdr>
            <w:top w:val="none" w:sz="0" w:space="0" w:color="auto"/>
            <w:left w:val="none" w:sz="0" w:space="0" w:color="auto"/>
            <w:bottom w:val="none" w:sz="0" w:space="0" w:color="auto"/>
            <w:right w:val="none" w:sz="0" w:space="0" w:color="auto"/>
          </w:divBdr>
        </w:div>
        <w:div w:id="1908950505">
          <w:marLeft w:val="0"/>
          <w:marRight w:val="0"/>
          <w:marTop w:val="0"/>
          <w:marBottom w:val="0"/>
          <w:divBdr>
            <w:top w:val="none" w:sz="0" w:space="0" w:color="auto"/>
            <w:left w:val="none" w:sz="0" w:space="0" w:color="auto"/>
            <w:bottom w:val="none" w:sz="0" w:space="0" w:color="auto"/>
            <w:right w:val="none" w:sz="0" w:space="0" w:color="auto"/>
          </w:divBdr>
        </w:div>
        <w:div w:id="1908950510">
          <w:marLeft w:val="0"/>
          <w:marRight w:val="0"/>
          <w:marTop w:val="0"/>
          <w:marBottom w:val="0"/>
          <w:divBdr>
            <w:top w:val="none" w:sz="0" w:space="0" w:color="auto"/>
            <w:left w:val="none" w:sz="0" w:space="0" w:color="auto"/>
            <w:bottom w:val="none" w:sz="0" w:space="0" w:color="auto"/>
            <w:right w:val="none" w:sz="0" w:space="0" w:color="auto"/>
          </w:divBdr>
        </w:div>
        <w:div w:id="1908950515">
          <w:marLeft w:val="0"/>
          <w:marRight w:val="0"/>
          <w:marTop w:val="0"/>
          <w:marBottom w:val="0"/>
          <w:divBdr>
            <w:top w:val="none" w:sz="0" w:space="0" w:color="auto"/>
            <w:left w:val="none" w:sz="0" w:space="0" w:color="auto"/>
            <w:bottom w:val="none" w:sz="0" w:space="0" w:color="auto"/>
            <w:right w:val="none" w:sz="0" w:space="0" w:color="auto"/>
          </w:divBdr>
        </w:div>
        <w:div w:id="1908950517">
          <w:marLeft w:val="0"/>
          <w:marRight w:val="0"/>
          <w:marTop w:val="0"/>
          <w:marBottom w:val="0"/>
          <w:divBdr>
            <w:top w:val="none" w:sz="0" w:space="0" w:color="auto"/>
            <w:left w:val="none" w:sz="0" w:space="0" w:color="auto"/>
            <w:bottom w:val="none" w:sz="0" w:space="0" w:color="auto"/>
            <w:right w:val="none" w:sz="0" w:space="0" w:color="auto"/>
          </w:divBdr>
        </w:div>
        <w:div w:id="1908950518">
          <w:marLeft w:val="0"/>
          <w:marRight w:val="0"/>
          <w:marTop w:val="0"/>
          <w:marBottom w:val="0"/>
          <w:divBdr>
            <w:top w:val="none" w:sz="0" w:space="0" w:color="auto"/>
            <w:left w:val="none" w:sz="0" w:space="0" w:color="auto"/>
            <w:bottom w:val="none" w:sz="0" w:space="0" w:color="auto"/>
            <w:right w:val="none" w:sz="0" w:space="0" w:color="auto"/>
          </w:divBdr>
        </w:div>
        <w:div w:id="1908950519">
          <w:marLeft w:val="0"/>
          <w:marRight w:val="0"/>
          <w:marTop w:val="0"/>
          <w:marBottom w:val="0"/>
          <w:divBdr>
            <w:top w:val="none" w:sz="0" w:space="0" w:color="auto"/>
            <w:left w:val="none" w:sz="0" w:space="0" w:color="auto"/>
            <w:bottom w:val="none" w:sz="0" w:space="0" w:color="auto"/>
            <w:right w:val="none" w:sz="0" w:space="0" w:color="auto"/>
          </w:divBdr>
        </w:div>
        <w:div w:id="1908950520">
          <w:marLeft w:val="0"/>
          <w:marRight w:val="0"/>
          <w:marTop w:val="0"/>
          <w:marBottom w:val="0"/>
          <w:divBdr>
            <w:top w:val="none" w:sz="0" w:space="0" w:color="auto"/>
            <w:left w:val="none" w:sz="0" w:space="0" w:color="auto"/>
            <w:bottom w:val="none" w:sz="0" w:space="0" w:color="auto"/>
            <w:right w:val="none" w:sz="0" w:space="0" w:color="auto"/>
          </w:divBdr>
        </w:div>
        <w:div w:id="1908950521">
          <w:marLeft w:val="0"/>
          <w:marRight w:val="0"/>
          <w:marTop w:val="0"/>
          <w:marBottom w:val="0"/>
          <w:divBdr>
            <w:top w:val="none" w:sz="0" w:space="0" w:color="auto"/>
            <w:left w:val="none" w:sz="0" w:space="0" w:color="auto"/>
            <w:bottom w:val="none" w:sz="0" w:space="0" w:color="auto"/>
            <w:right w:val="none" w:sz="0" w:space="0" w:color="auto"/>
          </w:divBdr>
        </w:div>
        <w:div w:id="1908950524">
          <w:marLeft w:val="0"/>
          <w:marRight w:val="0"/>
          <w:marTop w:val="0"/>
          <w:marBottom w:val="0"/>
          <w:divBdr>
            <w:top w:val="none" w:sz="0" w:space="0" w:color="auto"/>
            <w:left w:val="none" w:sz="0" w:space="0" w:color="auto"/>
            <w:bottom w:val="none" w:sz="0" w:space="0" w:color="auto"/>
            <w:right w:val="none" w:sz="0" w:space="0" w:color="auto"/>
          </w:divBdr>
        </w:div>
        <w:div w:id="1908950525">
          <w:marLeft w:val="0"/>
          <w:marRight w:val="0"/>
          <w:marTop w:val="0"/>
          <w:marBottom w:val="0"/>
          <w:divBdr>
            <w:top w:val="none" w:sz="0" w:space="0" w:color="auto"/>
            <w:left w:val="none" w:sz="0" w:space="0" w:color="auto"/>
            <w:bottom w:val="none" w:sz="0" w:space="0" w:color="auto"/>
            <w:right w:val="none" w:sz="0" w:space="0" w:color="auto"/>
          </w:divBdr>
        </w:div>
        <w:div w:id="1908950533">
          <w:marLeft w:val="0"/>
          <w:marRight w:val="0"/>
          <w:marTop w:val="0"/>
          <w:marBottom w:val="0"/>
          <w:divBdr>
            <w:top w:val="none" w:sz="0" w:space="0" w:color="auto"/>
            <w:left w:val="none" w:sz="0" w:space="0" w:color="auto"/>
            <w:bottom w:val="none" w:sz="0" w:space="0" w:color="auto"/>
            <w:right w:val="none" w:sz="0" w:space="0" w:color="auto"/>
          </w:divBdr>
        </w:div>
        <w:div w:id="1908950540">
          <w:marLeft w:val="0"/>
          <w:marRight w:val="0"/>
          <w:marTop w:val="0"/>
          <w:marBottom w:val="0"/>
          <w:divBdr>
            <w:top w:val="none" w:sz="0" w:space="0" w:color="auto"/>
            <w:left w:val="none" w:sz="0" w:space="0" w:color="auto"/>
            <w:bottom w:val="none" w:sz="0" w:space="0" w:color="auto"/>
            <w:right w:val="none" w:sz="0" w:space="0" w:color="auto"/>
          </w:divBdr>
        </w:div>
        <w:div w:id="1908950549">
          <w:marLeft w:val="0"/>
          <w:marRight w:val="0"/>
          <w:marTop w:val="0"/>
          <w:marBottom w:val="0"/>
          <w:divBdr>
            <w:top w:val="none" w:sz="0" w:space="0" w:color="auto"/>
            <w:left w:val="none" w:sz="0" w:space="0" w:color="auto"/>
            <w:bottom w:val="none" w:sz="0" w:space="0" w:color="auto"/>
            <w:right w:val="none" w:sz="0" w:space="0" w:color="auto"/>
          </w:divBdr>
        </w:div>
        <w:div w:id="1908950553">
          <w:marLeft w:val="0"/>
          <w:marRight w:val="0"/>
          <w:marTop w:val="0"/>
          <w:marBottom w:val="0"/>
          <w:divBdr>
            <w:top w:val="none" w:sz="0" w:space="0" w:color="auto"/>
            <w:left w:val="none" w:sz="0" w:space="0" w:color="auto"/>
            <w:bottom w:val="none" w:sz="0" w:space="0" w:color="auto"/>
            <w:right w:val="none" w:sz="0" w:space="0" w:color="auto"/>
          </w:divBdr>
        </w:div>
        <w:div w:id="1908950557">
          <w:marLeft w:val="0"/>
          <w:marRight w:val="0"/>
          <w:marTop w:val="0"/>
          <w:marBottom w:val="0"/>
          <w:divBdr>
            <w:top w:val="none" w:sz="0" w:space="0" w:color="auto"/>
            <w:left w:val="none" w:sz="0" w:space="0" w:color="auto"/>
            <w:bottom w:val="none" w:sz="0" w:space="0" w:color="auto"/>
            <w:right w:val="none" w:sz="0" w:space="0" w:color="auto"/>
          </w:divBdr>
        </w:div>
        <w:div w:id="1908950558">
          <w:marLeft w:val="0"/>
          <w:marRight w:val="0"/>
          <w:marTop w:val="0"/>
          <w:marBottom w:val="0"/>
          <w:divBdr>
            <w:top w:val="none" w:sz="0" w:space="0" w:color="auto"/>
            <w:left w:val="none" w:sz="0" w:space="0" w:color="auto"/>
            <w:bottom w:val="none" w:sz="0" w:space="0" w:color="auto"/>
            <w:right w:val="none" w:sz="0" w:space="0" w:color="auto"/>
          </w:divBdr>
        </w:div>
        <w:div w:id="1908950563">
          <w:marLeft w:val="0"/>
          <w:marRight w:val="0"/>
          <w:marTop w:val="0"/>
          <w:marBottom w:val="0"/>
          <w:divBdr>
            <w:top w:val="none" w:sz="0" w:space="0" w:color="auto"/>
            <w:left w:val="none" w:sz="0" w:space="0" w:color="auto"/>
            <w:bottom w:val="none" w:sz="0" w:space="0" w:color="auto"/>
            <w:right w:val="none" w:sz="0" w:space="0" w:color="auto"/>
          </w:divBdr>
        </w:div>
        <w:div w:id="1908950570">
          <w:marLeft w:val="0"/>
          <w:marRight w:val="0"/>
          <w:marTop w:val="0"/>
          <w:marBottom w:val="0"/>
          <w:divBdr>
            <w:top w:val="none" w:sz="0" w:space="0" w:color="auto"/>
            <w:left w:val="none" w:sz="0" w:space="0" w:color="auto"/>
            <w:bottom w:val="none" w:sz="0" w:space="0" w:color="auto"/>
            <w:right w:val="none" w:sz="0" w:space="0" w:color="auto"/>
          </w:divBdr>
        </w:div>
        <w:div w:id="1908950572">
          <w:marLeft w:val="0"/>
          <w:marRight w:val="0"/>
          <w:marTop w:val="0"/>
          <w:marBottom w:val="0"/>
          <w:divBdr>
            <w:top w:val="none" w:sz="0" w:space="0" w:color="auto"/>
            <w:left w:val="none" w:sz="0" w:space="0" w:color="auto"/>
            <w:bottom w:val="none" w:sz="0" w:space="0" w:color="auto"/>
            <w:right w:val="none" w:sz="0" w:space="0" w:color="auto"/>
          </w:divBdr>
        </w:div>
        <w:div w:id="1908950573">
          <w:marLeft w:val="0"/>
          <w:marRight w:val="0"/>
          <w:marTop w:val="0"/>
          <w:marBottom w:val="0"/>
          <w:divBdr>
            <w:top w:val="none" w:sz="0" w:space="0" w:color="auto"/>
            <w:left w:val="none" w:sz="0" w:space="0" w:color="auto"/>
            <w:bottom w:val="none" w:sz="0" w:space="0" w:color="auto"/>
            <w:right w:val="none" w:sz="0" w:space="0" w:color="auto"/>
          </w:divBdr>
        </w:div>
      </w:divsChild>
    </w:div>
    <w:div w:id="1908950547">
      <w:marLeft w:val="0"/>
      <w:marRight w:val="0"/>
      <w:marTop w:val="0"/>
      <w:marBottom w:val="0"/>
      <w:divBdr>
        <w:top w:val="none" w:sz="0" w:space="0" w:color="auto"/>
        <w:left w:val="none" w:sz="0" w:space="0" w:color="auto"/>
        <w:bottom w:val="none" w:sz="0" w:space="0" w:color="auto"/>
        <w:right w:val="none" w:sz="0" w:space="0" w:color="auto"/>
      </w:divBdr>
    </w:div>
    <w:div w:id="1908950566">
      <w:marLeft w:val="0"/>
      <w:marRight w:val="0"/>
      <w:marTop w:val="0"/>
      <w:marBottom w:val="0"/>
      <w:divBdr>
        <w:top w:val="none" w:sz="0" w:space="0" w:color="auto"/>
        <w:left w:val="none" w:sz="0" w:space="0" w:color="auto"/>
        <w:bottom w:val="none" w:sz="0" w:space="0" w:color="auto"/>
        <w:right w:val="none" w:sz="0" w:space="0" w:color="auto"/>
      </w:divBdr>
    </w:div>
    <w:div w:id="2141606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yperlink" Target="mailto:lavoro@pec.regione.sardegna.it"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1EA652C-9F0C-4CC6-8F0C-0F088A0B1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820</Words>
  <Characters>4678</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Avviso IeFP triennali</vt:lpstr>
    </vt:vector>
  </TitlesOfParts>
  <Company>Regione Autonoma della Sardegna</Company>
  <LinksUpToDate>false</LinksUpToDate>
  <CharactersWithSpaces>5488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Avviso IeFP triennali</dc:title>
  <dc:subject>DETERMINAZIONE DEL DIRETTORE DEL SERVIZIO FORMAZIONE</dc:subject>
  <dc:creator>ROBERTO DONEDDU</dc:creator>
  <cp:lastModifiedBy>Marianna Sanna</cp:lastModifiedBy>
  <cp:revision>15</cp:revision>
  <cp:lastPrinted>2016-07-21T09:16:00Z</cp:lastPrinted>
  <dcterms:created xsi:type="dcterms:W3CDTF">2016-07-20T11:27:00Z</dcterms:created>
  <dcterms:modified xsi:type="dcterms:W3CDTF">2016-07-21T09:28:00Z</dcterms:modified>
</cp:coreProperties>
</file>